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E526A3" w14:textId="77777777"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t>
      </w:r>
      <w:proofErr w:type="spellStart"/>
      <w:r w:rsidR="00A17B20" w:rsidRPr="00D926D5">
        <w:rPr>
          <w:lang w:val="de-DE"/>
        </w:rPr>
        <w:t>W</w:t>
      </w:r>
      <w:r w:rsidR="00A17B20" w:rsidRPr="00D926D5">
        <w:rPr>
          <w:b w:val="0"/>
          <w:lang w:val="de-DE"/>
        </w:rPr>
        <w:t>ith</w:t>
      </w:r>
      <w:proofErr w:type="spellEnd"/>
      <w:r w:rsidR="00A17B20" w:rsidRPr="00D926D5">
        <w:rPr>
          <w:lang w:val="de-DE"/>
        </w:rPr>
        <w:t xml:space="preserve"> </w:t>
      </w:r>
      <w:proofErr w:type="spellStart"/>
      <w:r w:rsidR="00A17B20" w:rsidRPr="00D926D5">
        <w:rPr>
          <w:lang w:val="de-DE"/>
        </w:rPr>
        <w:t>T</w:t>
      </w:r>
      <w:r w:rsidR="00A17B20" w:rsidRPr="00D926D5">
        <w:rPr>
          <w:b w:val="0"/>
          <w:lang w:val="de-DE"/>
        </w:rPr>
        <w:t>cl</w:t>
      </w:r>
      <w:proofErr w:type="spellEnd"/>
    </w:p>
    <w:sdt>
      <w:sdtPr>
        <w:id w:val="437487860"/>
        <w:docPartObj>
          <w:docPartGallery w:val="Table of Contents"/>
          <w:docPartUnique/>
        </w:docPartObj>
      </w:sdtPr>
      <w:sdtEndPr>
        <w:rPr>
          <w:b/>
          <w:bCs/>
        </w:rPr>
      </w:sdtEndPr>
      <w:sdtContent>
        <w:p w14:paraId="560814D4" w14:textId="77777777" w:rsidR="00D926D5" w:rsidRPr="00D926D5" w:rsidRDefault="00D926D5" w:rsidP="00D926D5">
          <w:pPr>
            <w:rPr>
              <w:sz w:val="16"/>
              <w:szCs w:val="16"/>
            </w:rPr>
          </w:pPr>
        </w:p>
        <w:p w14:paraId="0F13EC26" w14:textId="77777777" w:rsidR="00532124" w:rsidRDefault="00D926D5">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r>
            <w:fldChar w:fldCharType="begin"/>
          </w:r>
          <w:r>
            <w:instrText xml:space="preserve"> TOC \o "1-3" \h \z \u </w:instrText>
          </w:r>
          <w:r>
            <w:fldChar w:fldCharType="separate"/>
          </w:r>
          <w:hyperlink w:anchor="_Toc76763699" w:history="1">
            <w:r w:rsidR="00532124" w:rsidRPr="00B90913">
              <w:rPr>
                <w:rStyle w:val="Hyperlink"/>
                <w:noProof/>
              </w:rPr>
              <w:t>1</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Introduction</w:t>
            </w:r>
            <w:r w:rsidR="00532124">
              <w:rPr>
                <w:noProof/>
                <w:webHidden/>
              </w:rPr>
              <w:tab/>
            </w:r>
            <w:r w:rsidR="00532124">
              <w:rPr>
                <w:noProof/>
                <w:webHidden/>
              </w:rPr>
              <w:fldChar w:fldCharType="begin"/>
            </w:r>
            <w:r w:rsidR="00532124">
              <w:rPr>
                <w:noProof/>
                <w:webHidden/>
              </w:rPr>
              <w:instrText xml:space="preserve"> PAGEREF _Toc76763699 \h </w:instrText>
            </w:r>
            <w:r w:rsidR="00532124">
              <w:rPr>
                <w:noProof/>
                <w:webHidden/>
              </w:rPr>
            </w:r>
            <w:r w:rsidR="00532124">
              <w:rPr>
                <w:noProof/>
                <w:webHidden/>
              </w:rPr>
              <w:fldChar w:fldCharType="separate"/>
            </w:r>
            <w:r w:rsidR="00532124">
              <w:rPr>
                <w:noProof/>
                <w:webHidden/>
              </w:rPr>
              <w:t>2</w:t>
            </w:r>
            <w:r w:rsidR="00532124">
              <w:rPr>
                <w:noProof/>
                <w:webHidden/>
              </w:rPr>
              <w:fldChar w:fldCharType="end"/>
            </w:r>
          </w:hyperlink>
        </w:p>
        <w:p w14:paraId="0A572D33"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0" w:history="1">
            <w:r w:rsidR="00532124" w:rsidRPr="00B90913">
              <w:rPr>
                <w:rStyle w:val="Hyperlink"/>
                <w:noProof/>
              </w:rPr>
              <w:t>1.1</w:t>
            </w:r>
            <w:r w:rsidR="00532124">
              <w:rPr>
                <w:rFonts w:asciiTheme="minorHAnsi" w:eastAsiaTheme="minorEastAsia" w:hAnsiTheme="minorHAnsi" w:cstheme="minorBidi"/>
                <w:noProof/>
                <w:szCs w:val="22"/>
                <w:lang w:val="de-DE" w:eastAsia="de-DE"/>
              </w:rPr>
              <w:tab/>
            </w:r>
            <w:r w:rsidR="00532124" w:rsidRPr="00B90913">
              <w:rPr>
                <w:rStyle w:val="Hyperlink"/>
                <w:noProof/>
              </w:rPr>
              <w:t>Architecture overview</w:t>
            </w:r>
            <w:r w:rsidR="00532124">
              <w:rPr>
                <w:noProof/>
                <w:webHidden/>
              </w:rPr>
              <w:tab/>
            </w:r>
            <w:r w:rsidR="00532124">
              <w:rPr>
                <w:noProof/>
                <w:webHidden/>
              </w:rPr>
              <w:fldChar w:fldCharType="begin"/>
            </w:r>
            <w:r w:rsidR="00532124">
              <w:rPr>
                <w:noProof/>
                <w:webHidden/>
              </w:rPr>
              <w:instrText xml:space="preserve"> PAGEREF _Toc76763700 \h </w:instrText>
            </w:r>
            <w:r w:rsidR="00532124">
              <w:rPr>
                <w:noProof/>
                <w:webHidden/>
              </w:rPr>
            </w:r>
            <w:r w:rsidR="00532124">
              <w:rPr>
                <w:noProof/>
                <w:webHidden/>
              </w:rPr>
              <w:fldChar w:fldCharType="separate"/>
            </w:r>
            <w:r w:rsidR="00532124">
              <w:rPr>
                <w:noProof/>
                <w:webHidden/>
              </w:rPr>
              <w:t>2</w:t>
            </w:r>
            <w:r w:rsidR="00532124">
              <w:rPr>
                <w:noProof/>
                <w:webHidden/>
              </w:rPr>
              <w:fldChar w:fldCharType="end"/>
            </w:r>
          </w:hyperlink>
        </w:p>
        <w:p w14:paraId="4D6DA444"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1" w:history="1">
            <w:r w:rsidR="00532124" w:rsidRPr="00B90913">
              <w:rPr>
                <w:rStyle w:val="Hyperlink"/>
                <w:noProof/>
              </w:rPr>
              <w:t>1.2</w:t>
            </w:r>
            <w:r w:rsidR="00532124">
              <w:rPr>
                <w:rFonts w:asciiTheme="minorHAnsi" w:eastAsiaTheme="minorEastAsia" w:hAnsiTheme="minorHAnsi" w:cstheme="minorBidi"/>
                <w:noProof/>
                <w:szCs w:val="22"/>
                <w:lang w:val="de-DE" w:eastAsia="de-DE"/>
              </w:rPr>
              <w:tab/>
            </w:r>
            <w:r w:rsidR="00532124" w:rsidRPr="00B90913">
              <w:rPr>
                <w:rStyle w:val="Hyperlink"/>
                <w:noProof/>
              </w:rPr>
              <w:t>Dependencies</w:t>
            </w:r>
            <w:r w:rsidR="00532124">
              <w:rPr>
                <w:noProof/>
                <w:webHidden/>
              </w:rPr>
              <w:tab/>
            </w:r>
            <w:r w:rsidR="00532124">
              <w:rPr>
                <w:noProof/>
                <w:webHidden/>
              </w:rPr>
              <w:fldChar w:fldCharType="begin"/>
            </w:r>
            <w:r w:rsidR="00532124">
              <w:rPr>
                <w:noProof/>
                <w:webHidden/>
              </w:rPr>
              <w:instrText xml:space="preserve"> PAGEREF _Toc76763701 \h </w:instrText>
            </w:r>
            <w:r w:rsidR="00532124">
              <w:rPr>
                <w:noProof/>
                <w:webHidden/>
              </w:rPr>
            </w:r>
            <w:r w:rsidR="00532124">
              <w:rPr>
                <w:noProof/>
                <w:webHidden/>
              </w:rPr>
              <w:fldChar w:fldCharType="separate"/>
            </w:r>
            <w:r w:rsidR="00532124">
              <w:rPr>
                <w:noProof/>
                <w:webHidden/>
              </w:rPr>
              <w:t>3</w:t>
            </w:r>
            <w:r w:rsidR="00532124">
              <w:rPr>
                <w:noProof/>
                <w:webHidden/>
              </w:rPr>
              <w:fldChar w:fldCharType="end"/>
            </w:r>
          </w:hyperlink>
        </w:p>
        <w:p w14:paraId="02439B06"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2" w:history="1">
            <w:r w:rsidR="00532124" w:rsidRPr="00B90913">
              <w:rPr>
                <w:rStyle w:val="Hyperlink"/>
                <w:noProof/>
              </w:rPr>
              <w:t>1.3</w:t>
            </w:r>
            <w:r w:rsidR="00532124">
              <w:rPr>
                <w:rFonts w:asciiTheme="minorHAnsi" w:eastAsiaTheme="minorEastAsia" w:hAnsiTheme="minorHAnsi" w:cstheme="minorBidi"/>
                <w:noProof/>
                <w:szCs w:val="22"/>
                <w:lang w:val="de-DE" w:eastAsia="de-DE"/>
              </w:rPr>
              <w:tab/>
            </w:r>
            <w:r w:rsidR="00532124" w:rsidRPr="00B90913">
              <w:rPr>
                <w:rStyle w:val="Hyperlink"/>
                <w:noProof/>
              </w:rPr>
              <w:t>Installation and Usage</w:t>
            </w:r>
            <w:r w:rsidR="00532124">
              <w:rPr>
                <w:noProof/>
                <w:webHidden/>
              </w:rPr>
              <w:tab/>
            </w:r>
            <w:r w:rsidR="00532124">
              <w:rPr>
                <w:noProof/>
                <w:webHidden/>
              </w:rPr>
              <w:fldChar w:fldCharType="begin"/>
            </w:r>
            <w:r w:rsidR="00532124">
              <w:rPr>
                <w:noProof/>
                <w:webHidden/>
              </w:rPr>
              <w:instrText xml:space="preserve"> PAGEREF _Toc76763702 \h </w:instrText>
            </w:r>
            <w:r w:rsidR="00532124">
              <w:rPr>
                <w:noProof/>
                <w:webHidden/>
              </w:rPr>
            </w:r>
            <w:r w:rsidR="00532124">
              <w:rPr>
                <w:noProof/>
                <w:webHidden/>
              </w:rPr>
              <w:fldChar w:fldCharType="separate"/>
            </w:r>
            <w:r w:rsidR="00532124">
              <w:rPr>
                <w:noProof/>
                <w:webHidden/>
              </w:rPr>
              <w:t>3</w:t>
            </w:r>
            <w:r w:rsidR="00532124">
              <w:rPr>
                <w:noProof/>
                <w:webHidden/>
              </w:rPr>
              <w:fldChar w:fldCharType="end"/>
            </w:r>
          </w:hyperlink>
        </w:p>
        <w:p w14:paraId="769EF23E"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03" w:history="1">
            <w:r w:rsidR="00532124" w:rsidRPr="00B90913">
              <w:rPr>
                <w:rStyle w:val="Hyperlink"/>
                <w:noProof/>
              </w:rPr>
              <w:t>2</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Packages in Detail</w:t>
            </w:r>
            <w:r w:rsidR="00532124">
              <w:rPr>
                <w:noProof/>
                <w:webHidden/>
              </w:rPr>
              <w:tab/>
            </w:r>
            <w:r w:rsidR="00532124">
              <w:rPr>
                <w:noProof/>
                <w:webHidden/>
              </w:rPr>
              <w:fldChar w:fldCharType="begin"/>
            </w:r>
            <w:r w:rsidR="00532124">
              <w:rPr>
                <w:noProof/>
                <w:webHidden/>
              </w:rPr>
              <w:instrText xml:space="preserve"> PAGEREF _Toc76763703 \h </w:instrText>
            </w:r>
            <w:r w:rsidR="00532124">
              <w:rPr>
                <w:noProof/>
                <w:webHidden/>
              </w:rPr>
            </w:r>
            <w:r w:rsidR="00532124">
              <w:rPr>
                <w:noProof/>
                <w:webHidden/>
              </w:rPr>
              <w:fldChar w:fldCharType="separate"/>
            </w:r>
            <w:r w:rsidR="00532124">
              <w:rPr>
                <w:noProof/>
                <w:webHidden/>
              </w:rPr>
              <w:t>5</w:t>
            </w:r>
            <w:r w:rsidR="00532124">
              <w:rPr>
                <w:noProof/>
                <w:webHidden/>
              </w:rPr>
              <w:fldChar w:fldCharType="end"/>
            </w:r>
          </w:hyperlink>
        </w:p>
        <w:p w14:paraId="4AC03627"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4" w:history="1">
            <w:r w:rsidR="00532124" w:rsidRPr="00B90913">
              <w:rPr>
                <w:rStyle w:val="Hyperlink"/>
                <w:noProof/>
              </w:rPr>
              <w:t>2.1</w:t>
            </w:r>
            <w:r w:rsidR="00532124">
              <w:rPr>
                <w:rFonts w:asciiTheme="minorHAnsi" w:eastAsiaTheme="minorEastAsia" w:hAnsiTheme="minorHAnsi" w:cstheme="minorBidi"/>
                <w:noProof/>
                <w:szCs w:val="22"/>
                <w:lang w:val="de-DE" w:eastAsia="de-DE"/>
              </w:rPr>
              <w:tab/>
            </w:r>
            <w:r w:rsidR="00532124" w:rsidRPr="00B90913">
              <w:rPr>
                <w:rStyle w:val="Hyperlink"/>
                <w:noProof/>
              </w:rPr>
              <w:t>CawtCore: Basic automation functionality</w:t>
            </w:r>
            <w:r w:rsidR="00532124">
              <w:rPr>
                <w:noProof/>
                <w:webHidden/>
              </w:rPr>
              <w:tab/>
            </w:r>
            <w:r w:rsidR="00532124">
              <w:rPr>
                <w:noProof/>
                <w:webHidden/>
              </w:rPr>
              <w:fldChar w:fldCharType="begin"/>
            </w:r>
            <w:r w:rsidR="00532124">
              <w:rPr>
                <w:noProof/>
                <w:webHidden/>
              </w:rPr>
              <w:instrText xml:space="preserve"> PAGEREF _Toc76763704 \h </w:instrText>
            </w:r>
            <w:r w:rsidR="00532124">
              <w:rPr>
                <w:noProof/>
                <w:webHidden/>
              </w:rPr>
            </w:r>
            <w:r w:rsidR="00532124">
              <w:rPr>
                <w:noProof/>
                <w:webHidden/>
              </w:rPr>
              <w:fldChar w:fldCharType="separate"/>
            </w:r>
            <w:r w:rsidR="00532124">
              <w:rPr>
                <w:noProof/>
                <w:webHidden/>
              </w:rPr>
              <w:t>5</w:t>
            </w:r>
            <w:r w:rsidR="00532124">
              <w:rPr>
                <w:noProof/>
                <w:webHidden/>
              </w:rPr>
              <w:fldChar w:fldCharType="end"/>
            </w:r>
          </w:hyperlink>
        </w:p>
        <w:p w14:paraId="4AEA49DD"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5" w:history="1">
            <w:r w:rsidR="00532124" w:rsidRPr="00B90913">
              <w:rPr>
                <w:rStyle w:val="Hyperlink"/>
                <w:noProof/>
              </w:rPr>
              <w:t>2.2</w:t>
            </w:r>
            <w:r w:rsidR="00532124">
              <w:rPr>
                <w:rFonts w:asciiTheme="minorHAnsi" w:eastAsiaTheme="minorEastAsia" w:hAnsiTheme="minorHAnsi" w:cstheme="minorBidi"/>
                <w:noProof/>
                <w:szCs w:val="22"/>
                <w:lang w:val="de-DE" w:eastAsia="de-DE"/>
              </w:rPr>
              <w:tab/>
            </w:r>
            <w:r w:rsidR="00532124" w:rsidRPr="00B90913">
              <w:rPr>
                <w:rStyle w:val="Hyperlink"/>
                <w:noProof/>
              </w:rPr>
              <w:t>CawtOffice: Basic Microsoft Office automation functionality</w:t>
            </w:r>
            <w:r w:rsidR="00532124">
              <w:rPr>
                <w:noProof/>
                <w:webHidden/>
              </w:rPr>
              <w:tab/>
            </w:r>
            <w:r w:rsidR="00532124">
              <w:rPr>
                <w:noProof/>
                <w:webHidden/>
              </w:rPr>
              <w:fldChar w:fldCharType="begin"/>
            </w:r>
            <w:r w:rsidR="00532124">
              <w:rPr>
                <w:noProof/>
                <w:webHidden/>
              </w:rPr>
              <w:instrText xml:space="preserve"> PAGEREF _Toc76763705 \h </w:instrText>
            </w:r>
            <w:r w:rsidR="00532124">
              <w:rPr>
                <w:noProof/>
                <w:webHidden/>
              </w:rPr>
            </w:r>
            <w:r w:rsidR="00532124">
              <w:rPr>
                <w:noProof/>
                <w:webHidden/>
              </w:rPr>
              <w:fldChar w:fldCharType="separate"/>
            </w:r>
            <w:r w:rsidR="00532124">
              <w:rPr>
                <w:noProof/>
                <w:webHidden/>
              </w:rPr>
              <w:t>5</w:t>
            </w:r>
            <w:r w:rsidR="00532124">
              <w:rPr>
                <w:noProof/>
                <w:webHidden/>
              </w:rPr>
              <w:fldChar w:fldCharType="end"/>
            </w:r>
          </w:hyperlink>
        </w:p>
        <w:p w14:paraId="19207901"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6" w:history="1">
            <w:r w:rsidR="00532124" w:rsidRPr="00B90913">
              <w:rPr>
                <w:rStyle w:val="Hyperlink"/>
                <w:noProof/>
              </w:rPr>
              <w:t>2.3</w:t>
            </w:r>
            <w:r w:rsidR="00532124">
              <w:rPr>
                <w:rFonts w:asciiTheme="minorHAnsi" w:eastAsiaTheme="minorEastAsia" w:hAnsiTheme="minorHAnsi" w:cstheme="minorBidi"/>
                <w:noProof/>
                <w:szCs w:val="22"/>
                <w:lang w:val="de-DE" w:eastAsia="de-DE"/>
              </w:rPr>
              <w:tab/>
            </w:r>
            <w:r w:rsidR="00532124" w:rsidRPr="00B90913">
              <w:rPr>
                <w:rStyle w:val="Hyperlink"/>
                <w:noProof/>
              </w:rPr>
              <w:t>CawtEarth: Automation for Google Earth</w:t>
            </w:r>
            <w:r w:rsidR="00532124">
              <w:rPr>
                <w:noProof/>
                <w:webHidden/>
              </w:rPr>
              <w:tab/>
            </w:r>
            <w:r w:rsidR="00532124">
              <w:rPr>
                <w:noProof/>
                <w:webHidden/>
              </w:rPr>
              <w:fldChar w:fldCharType="begin"/>
            </w:r>
            <w:r w:rsidR="00532124">
              <w:rPr>
                <w:noProof/>
                <w:webHidden/>
              </w:rPr>
              <w:instrText xml:space="preserve"> PAGEREF _Toc76763706 \h </w:instrText>
            </w:r>
            <w:r w:rsidR="00532124">
              <w:rPr>
                <w:noProof/>
                <w:webHidden/>
              </w:rPr>
            </w:r>
            <w:r w:rsidR="00532124">
              <w:rPr>
                <w:noProof/>
                <w:webHidden/>
              </w:rPr>
              <w:fldChar w:fldCharType="separate"/>
            </w:r>
            <w:r w:rsidR="00532124">
              <w:rPr>
                <w:noProof/>
                <w:webHidden/>
              </w:rPr>
              <w:t>6</w:t>
            </w:r>
            <w:r w:rsidR="00532124">
              <w:rPr>
                <w:noProof/>
                <w:webHidden/>
              </w:rPr>
              <w:fldChar w:fldCharType="end"/>
            </w:r>
          </w:hyperlink>
        </w:p>
        <w:p w14:paraId="0DCEED6A"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07" w:history="1">
            <w:r w:rsidR="00532124" w:rsidRPr="00B90913">
              <w:rPr>
                <w:rStyle w:val="Hyperlink"/>
                <w:noProof/>
              </w:rPr>
              <w:t>2.4</w:t>
            </w:r>
            <w:r w:rsidR="00532124">
              <w:rPr>
                <w:rFonts w:asciiTheme="minorHAnsi" w:eastAsiaTheme="minorEastAsia" w:hAnsiTheme="minorHAnsi" w:cstheme="minorBidi"/>
                <w:noProof/>
                <w:szCs w:val="22"/>
                <w:lang w:val="de-DE" w:eastAsia="de-DE"/>
              </w:rPr>
              <w:tab/>
            </w:r>
            <w:r w:rsidR="00532124" w:rsidRPr="00B90913">
              <w:rPr>
                <w:rStyle w:val="Hyperlink"/>
                <w:noProof/>
              </w:rPr>
              <w:t>CawtExcel: Automation for Microsoft Excel</w:t>
            </w:r>
            <w:r w:rsidR="00532124">
              <w:rPr>
                <w:noProof/>
                <w:webHidden/>
              </w:rPr>
              <w:tab/>
            </w:r>
            <w:r w:rsidR="00532124">
              <w:rPr>
                <w:noProof/>
                <w:webHidden/>
              </w:rPr>
              <w:fldChar w:fldCharType="begin"/>
            </w:r>
            <w:r w:rsidR="00532124">
              <w:rPr>
                <w:noProof/>
                <w:webHidden/>
              </w:rPr>
              <w:instrText xml:space="preserve"> PAGEREF _Toc76763707 \h </w:instrText>
            </w:r>
            <w:r w:rsidR="00532124">
              <w:rPr>
                <w:noProof/>
                <w:webHidden/>
              </w:rPr>
            </w:r>
            <w:r w:rsidR="00532124">
              <w:rPr>
                <w:noProof/>
                <w:webHidden/>
              </w:rPr>
              <w:fldChar w:fldCharType="separate"/>
            </w:r>
            <w:r w:rsidR="00532124">
              <w:rPr>
                <w:noProof/>
                <w:webHidden/>
              </w:rPr>
              <w:t>6</w:t>
            </w:r>
            <w:r w:rsidR="00532124">
              <w:rPr>
                <w:noProof/>
                <w:webHidden/>
              </w:rPr>
              <w:fldChar w:fldCharType="end"/>
            </w:r>
          </w:hyperlink>
        </w:p>
        <w:p w14:paraId="5676AB03"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08" w:history="1">
            <w:r w:rsidR="00532124" w:rsidRPr="00B90913">
              <w:rPr>
                <w:rStyle w:val="Hyperlink"/>
                <w:noProof/>
              </w:rPr>
              <w:t>2.4.1</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excelCsv</w:t>
            </w:r>
            <w:r w:rsidR="00532124">
              <w:rPr>
                <w:noProof/>
                <w:webHidden/>
              </w:rPr>
              <w:tab/>
            </w:r>
            <w:r w:rsidR="00532124">
              <w:rPr>
                <w:noProof/>
                <w:webHidden/>
              </w:rPr>
              <w:fldChar w:fldCharType="begin"/>
            </w:r>
            <w:r w:rsidR="00532124">
              <w:rPr>
                <w:noProof/>
                <w:webHidden/>
              </w:rPr>
              <w:instrText xml:space="preserve"> PAGEREF _Toc76763708 \h </w:instrText>
            </w:r>
            <w:r w:rsidR="00532124">
              <w:rPr>
                <w:noProof/>
                <w:webHidden/>
              </w:rPr>
            </w:r>
            <w:r w:rsidR="00532124">
              <w:rPr>
                <w:noProof/>
                <w:webHidden/>
              </w:rPr>
              <w:fldChar w:fldCharType="separate"/>
            </w:r>
            <w:r w:rsidR="00532124">
              <w:rPr>
                <w:noProof/>
                <w:webHidden/>
              </w:rPr>
              <w:t>7</w:t>
            </w:r>
            <w:r w:rsidR="00532124">
              <w:rPr>
                <w:noProof/>
                <w:webHidden/>
              </w:rPr>
              <w:fldChar w:fldCharType="end"/>
            </w:r>
          </w:hyperlink>
        </w:p>
        <w:p w14:paraId="218B7213"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09" w:history="1">
            <w:r w:rsidR="00532124" w:rsidRPr="00B90913">
              <w:rPr>
                <w:rStyle w:val="Hyperlink"/>
                <w:noProof/>
              </w:rPr>
              <w:t>2.4.2</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excelTablelist</w:t>
            </w:r>
            <w:r w:rsidR="00532124">
              <w:rPr>
                <w:noProof/>
                <w:webHidden/>
              </w:rPr>
              <w:tab/>
            </w:r>
            <w:r w:rsidR="00532124">
              <w:rPr>
                <w:noProof/>
                <w:webHidden/>
              </w:rPr>
              <w:fldChar w:fldCharType="begin"/>
            </w:r>
            <w:r w:rsidR="00532124">
              <w:rPr>
                <w:noProof/>
                <w:webHidden/>
              </w:rPr>
              <w:instrText xml:space="preserve"> PAGEREF _Toc76763709 \h </w:instrText>
            </w:r>
            <w:r w:rsidR="00532124">
              <w:rPr>
                <w:noProof/>
                <w:webHidden/>
              </w:rPr>
            </w:r>
            <w:r w:rsidR="00532124">
              <w:rPr>
                <w:noProof/>
                <w:webHidden/>
              </w:rPr>
              <w:fldChar w:fldCharType="separate"/>
            </w:r>
            <w:r w:rsidR="00532124">
              <w:rPr>
                <w:noProof/>
                <w:webHidden/>
              </w:rPr>
              <w:t>7</w:t>
            </w:r>
            <w:r w:rsidR="00532124">
              <w:rPr>
                <w:noProof/>
                <w:webHidden/>
              </w:rPr>
              <w:fldChar w:fldCharType="end"/>
            </w:r>
          </w:hyperlink>
        </w:p>
        <w:p w14:paraId="7DA41086"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0" w:history="1">
            <w:r w:rsidR="00532124" w:rsidRPr="00B90913">
              <w:rPr>
                <w:rStyle w:val="Hyperlink"/>
                <w:noProof/>
              </w:rPr>
              <w:t>2.4.3</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excelMatlabFile</w:t>
            </w:r>
            <w:r w:rsidR="00532124">
              <w:rPr>
                <w:noProof/>
                <w:webHidden/>
              </w:rPr>
              <w:tab/>
            </w:r>
            <w:r w:rsidR="00532124">
              <w:rPr>
                <w:noProof/>
                <w:webHidden/>
              </w:rPr>
              <w:fldChar w:fldCharType="begin"/>
            </w:r>
            <w:r w:rsidR="00532124">
              <w:rPr>
                <w:noProof/>
                <w:webHidden/>
              </w:rPr>
              <w:instrText xml:space="preserve"> PAGEREF _Toc76763710 \h </w:instrText>
            </w:r>
            <w:r w:rsidR="00532124">
              <w:rPr>
                <w:noProof/>
                <w:webHidden/>
              </w:rPr>
            </w:r>
            <w:r w:rsidR="00532124">
              <w:rPr>
                <w:noProof/>
                <w:webHidden/>
              </w:rPr>
              <w:fldChar w:fldCharType="separate"/>
            </w:r>
            <w:r w:rsidR="00532124">
              <w:rPr>
                <w:noProof/>
                <w:webHidden/>
              </w:rPr>
              <w:t>7</w:t>
            </w:r>
            <w:r w:rsidR="00532124">
              <w:rPr>
                <w:noProof/>
                <w:webHidden/>
              </w:rPr>
              <w:fldChar w:fldCharType="end"/>
            </w:r>
          </w:hyperlink>
        </w:p>
        <w:p w14:paraId="1A1AEBC7"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1" w:history="1">
            <w:r w:rsidR="00532124" w:rsidRPr="00B90913">
              <w:rPr>
                <w:rStyle w:val="Hyperlink"/>
                <w:noProof/>
              </w:rPr>
              <w:t>2.4.4</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excelWord</w:t>
            </w:r>
            <w:r w:rsidR="00532124">
              <w:rPr>
                <w:noProof/>
                <w:webHidden/>
              </w:rPr>
              <w:tab/>
            </w:r>
            <w:r w:rsidR="00532124">
              <w:rPr>
                <w:noProof/>
                <w:webHidden/>
              </w:rPr>
              <w:fldChar w:fldCharType="begin"/>
            </w:r>
            <w:r w:rsidR="00532124">
              <w:rPr>
                <w:noProof/>
                <w:webHidden/>
              </w:rPr>
              <w:instrText xml:space="preserve"> PAGEREF _Toc76763711 \h </w:instrText>
            </w:r>
            <w:r w:rsidR="00532124">
              <w:rPr>
                <w:noProof/>
                <w:webHidden/>
              </w:rPr>
            </w:r>
            <w:r w:rsidR="00532124">
              <w:rPr>
                <w:noProof/>
                <w:webHidden/>
              </w:rPr>
              <w:fldChar w:fldCharType="separate"/>
            </w:r>
            <w:r w:rsidR="00532124">
              <w:rPr>
                <w:noProof/>
                <w:webHidden/>
              </w:rPr>
              <w:t>7</w:t>
            </w:r>
            <w:r w:rsidR="00532124">
              <w:rPr>
                <w:noProof/>
                <w:webHidden/>
              </w:rPr>
              <w:fldChar w:fldCharType="end"/>
            </w:r>
          </w:hyperlink>
        </w:p>
        <w:p w14:paraId="15D3F7F4"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2" w:history="1">
            <w:r w:rsidR="00532124" w:rsidRPr="00B90913">
              <w:rPr>
                <w:rStyle w:val="Hyperlink"/>
                <w:noProof/>
              </w:rPr>
              <w:t>2.4.5</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excelImgRaw</w:t>
            </w:r>
            <w:r w:rsidR="00532124">
              <w:rPr>
                <w:noProof/>
                <w:webHidden/>
              </w:rPr>
              <w:tab/>
            </w:r>
            <w:r w:rsidR="00532124">
              <w:rPr>
                <w:noProof/>
                <w:webHidden/>
              </w:rPr>
              <w:fldChar w:fldCharType="begin"/>
            </w:r>
            <w:r w:rsidR="00532124">
              <w:rPr>
                <w:noProof/>
                <w:webHidden/>
              </w:rPr>
              <w:instrText xml:space="preserve"> PAGEREF _Toc76763712 \h </w:instrText>
            </w:r>
            <w:r w:rsidR="00532124">
              <w:rPr>
                <w:noProof/>
                <w:webHidden/>
              </w:rPr>
            </w:r>
            <w:r w:rsidR="00532124">
              <w:rPr>
                <w:noProof/>
                <w:webHidden/>
              </w:rPr>
              <w:fldChar w:fldCharType="separate"/>
            </w:r>
            <w:r w:rsidR="00532124">
              <w:rPr>
                <w:noProof/>
                <w:webHidden/>
              </w:rPr>
              <w:t>8</w:t>
            </w:r>
            <w:r w:rsidR="00532124">
              <w:rPr>
                <w:noProof/>
                <w:webHidden/>
              </w:rPr>
              <w:fldChar w:fldCharType="end"/>
            </w:r>
          </w:hyperlink>
        </w:p>
        <w:p w14:paraId="7FDC0A21"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3" w:history="1">
            <w:r w:rsidR="00532124" w:rsidRPr="00B90913">
              <w:rPr>
                <w:rStyle w:val="Hyperlink"/>
                <w:noProof/>
              </w:rPr>
              <w:t>2.4.6</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excelMediaWiki</w:t>
            </w:r>
            <w:r w:rsidR="00532124">
              <w:rPr>
                <w:noProof/>
                <w:webHidden/>
              </w:rPr>
              <w:tab/>
            </w:r>
            <w:r w:rsidR="00532124">
              <w:rPr>
                <w:noProof/>
                <w:webHidden/>
              </w:rPr>
              <w:fldChar w:fldCharType="begin"/>
            </w:r>
            <w:r w:rsidR="00532124">
              <w:rPr>
                <w:noProof/>
                <w:webHidden/>
              </w:rPr>
              <w:instrText xml:space="preserve"> PAGEREF _Toc76763713 \h </w:instrText>
            </w:r>
            <w:r w:rsidR="00532124">
              <w:rPr>
                <w:noProof/>
                <w:webHidden/>
              </w:rPr>
            </w:r>
            <w:r w:rsidR="00532124">
              <w:rPr>
                <w:noProof/>
                <w:webHidden/>
              </w:rPr>
              <w:fldChar w:fldCharType="separate"/>
            </w:r>
            <w:r w:rsidR="00532124">
              <w:rPr>
                <w:noProof/>
                <w:webHidden/>
              </w:rPr>
              <w:t>8</w:t>
            </w:r>
            <w:r w:rsidR="00532124">
              <w:rPr>
                <w:noProof/>
                <w:webHidden/>
              </w:rPr>
              <w:fldChar w:fldCharType="end"/>
            </w:r>
          </w:hyperlink>
        </w:p>
        <w:p w14:paraId="377D808F"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4" w:history="1">
            <w:r w:rsidR="00532124" w:rsidRPr="00B90913">
              <w:rPr>
                <w:rStyle w:val="Hyperlink"/>
                <w:noProof/>
              </w:rPr>
              <w:t>2.4.7</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excelWikit</w:t>
            </w:r>
            <w:r w:rsidR="00532124">
              <w:rPr>
                <w:noProof/>
                <w:webHidden/>
              </w:rPr>
              <w:tab/>
            </w:r>
            <w:r w:rsidR="00532124">
              <w:rPr>
                <w:noProof/>
                <w:webHidden/>
              </w:rPr>
              <w:fldChar w:fldCharType="begin"/>
            </w:r>
            <w:r w:rsidR="00532124">
              <w:rPr>
                <w:noProof/>
                <w:webHidden/>
              </w:rPr>
              <w:instrText xml:space="preserve"> PAGEREF _Toc76763714 \h </w:instrText>
            </w:r>
            <w:r w:rsidR="00532124">
              <w:rPr>
                <w:noProof/>
                <w:webHidden/>
              </w:rPr>
            </w:r>
            <w:r w:rsidR="00532124">
              <w:rPr>
                <w:noProof/>
                <w:webHidden/>
              </w:rPr>
              <w:fldChar w:fldCharType="separate"/>
            </w:r>
            <w:r w:rsidR="00532124">
              <w:rPr>
                <w:noProof/>
                <w:webHidden/>
              </w:rPr>
              <w:t>8</w:t>
            </w:r>
            <w:r w:rsidR="00532124">
              <w:rPr>
                <w:noProof/>
                <w:webHidden/>
              </w:rPr>
              <w:fldChar w:fldCharType="end"/>
            </w:r>
          </w:hyperlink>
        </w:p>
        <w:p w14:paraId="64B9CF6E" w14:textId="77777777" w:rsidR="00532124" w:rsidRDefault="0094395C">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76763715" w:history="1">
            <w:r w:rsidR="00532124" w:rsidRPr="00B90913">
              <w:rPr>
                <w:rStyle w:val="Hyperlink"/>
                <w:noProof/>
              </w:rPr>
              <w:t>2.4.8</w:t>
            </w:r>
            <w:r w:rsidR="00532124">
              <w:rPr>
                <w:rFonts w:asciiTheme="minorHAnsi" w:eastAsiaTheme="minorEastAsia" w:hAnsiTheme="minorHAnsi" w:cstheme="minorBidi"/>
                <w:i w:val="0"/>
                <w:iCs w:val="0"/>
                <w:noProof/>
                <w:szCs w:val="22"/>
                <w:lang w:val="de-DE" w:eastAsia="de-DE"/>
              </w:rPr>
              <w:tab/>
            </w:r>
            <w:r w:rsidR="00532124" w:rsidRPr="00B90913">
              <w:rPr>
                <w:rStyle w:val="Hyperlink"/>
                <w:noProof/>
              </w:rPr>
              <w:t>Module excelHtml</w:t>
            </w:r>
            <w:r w:rsidR="00532124">
              <w:rPr>
                <w:noProof/>
                <w:webHidden/>
              </w:rPr>
              <w:tab/>
            </w:r>
            <w:r w:rsidR="00532124">
              <w:rPr>
                <w:noProof/>
                <w:webHidden/>
              </w:rPr>
              <w:fldChar w:fldCharType="begin"/>
            </w:r>
            <w:r w:rsidR="00532124">
              <w:rPr>
                <w:noProof/>
                <w:webHidden/>
              </w:rPr>
              <w:instrText xml:space="preserve"> PAGEREF _Toc76763715 \h </w:instrText>
            </w:r>
            <w:r w:rsidR="00532124">
              <w:rPr>
                <w:noProof/>
                <w:webHidden/>
              </w:rPr>
            </w:r>
            <w:r w:rsidR="00532124">
              <w:rPr>
                <w:noProof/>
                <w:webHidden/>
              </w:rPr>
              <w:fldChar w:fldCharType="separate"/>
            </w:r>
            <w:r w:rsidR="00532124">
              <w:rPr>
                <w:noProof/>
                <w:webHidden/>
              </w:rPr>
              <w:t>8</w:t>
            </w:r>
            <w:r w:rsidR="00532124">
              <w:rPr>
                <w:noProof/>
                <w:webHidden/>
              </w:rPr>
              <w:fldChar w:fldCharType="end"/>
            </w:r>
          </w:hyperlink>
        </w:p>
        <w:p w14:paraId="475794DD"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16" w:history="1">
            <w:r w:rsidR="00532124" w:rsidRPr="00B90913">
              <w:rPr>
                <w:rStyle w:val="Hyperlink"/>
                <w:noProof/>
              </w:rPr>
              <w:t>2.5</w:t>
            </w:r>
            <w:r w:rsidR="00532124">
              <w:rPr>
                <w:rFonts w:asciiTheme="minorHAnsi" w:eastAsiaTheme="minorEastAsia" w:hAnsiTheme="minorHAnsi" w:cstheme="minorBidi"/>
                <w:noProof/>
                <w:szCs w:val="22"/>
                <w:lang w:val="de-DE" w:eastAsia="de-DE"/>
              </w:rPr>
              <w:tab/>
            </w:r>
            <w:r w:rsidR="00532124" w:rsidRPr="00B90913">
              <w:rPr>
                <w:rStyle w:val="Hyperlink"/>
                <w:noProof/>
              </w:rPr>
              <w:t>CawtExplorer: Automation for Internet Explorer</w:t>
            </w:r>
            <w:r w:rsidR="00532124">
              <w:rPr>
                <w:noProof/>
                <w:webHidden/>
              </w:rPr>
              <w:tab/>
            </w:r>
            <w:r w:rsidR="00532124">
              <w:rPr>
                <w:noProof/>
                <w:webHidden/>
              </w:rPr>
              <w:fldChar w:fldCharType="begin"/>
            </w:r>
            <w:r w:rsidR="00532124">
              <w:rPr>
                <w:noProof/>
                <w:webHidden/>
              </w:rPr>
              <w:instrText xml:space="preserve"> PAGEREF _Toc76763716 \h </w:instrText>
            </w:r>
            <w:r w:rsidR="00532124">
              <w:rPr>
                <w:noProof/>
                <w:webHidden/>
              </w:rPr>
            </w:r>
            <w:r w:rsidR="00532124">
              <w:rPr>
                <w:noProof/>
                <w:webHidden/>
              </w:rPr>
              <w:fldChar w:fldCharType="separate"/>
            </w:r>
            <w:r w:rsidR="00532124">
              <w:rPr>
                <w:noProof/>
                <w:webHidden/>
              </w:rPr>
              <w:t>8</w:t>
            </w:r>
            <w:r w:rsidR="00532124">
              <w:rPr>
                <w:noProof/>
                <w:webHidden/>
              </w:rPr>
              <w:fldChar w:fldCharType="end"/>
            </w:r>
          </w:hyperlink>
        </w:p>
        <w:p w14:paraId="05F6BD54"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17" w:history="1">
            <w:r w:rsidR="00532124" w:rsidRPr="00B90913">
              <w:rPr>
                <w:rStyle w:val="Hyperlink"/>
                <w:noProof/>
              </w:rPr>
              <w:t>2.6</w:t>
            </w:r>
            <w:r w:rsidR="00532124">
              <w:rPr>
                <w:rFonts w:asciiTheme="minorHAnsi" w:eastAsiaTheme="minorEastAsia" w:hAnsiTheme="minorHAnsi" w:cstheme="minorBidi"/>
                <w:noProof/>
                <w:szCs w:val="22"/>
                <w:lang w:val="de-DE" w:eastAsia="de-DE"/>
              </w:rPr>
              <w:tab/>
            </w:r>
            <w:r w:rsidR="00532124" w:rsidRPr="00B90913">
              <w:rPr>
                <w:rStyle w:val="Hyperlink"/>
                <w:noProof/>
              </w:rPr>
              <w:t>CawtMatlab: Automation for MathWorks Matlab</w:t>
            </w:r>
            <w:r w:rsidR="00532124">
              <w:rPr>
                <w:noProof/>
                <w:webHidden/>
              </w:rPr>
              <w:tab/>
            </w:r>
            <w:r w:rsidR="00532124">
              <w:rPr>
                <w:noProof/>
                <w:webHidden/>
              </w:rPr>
              <w:fldChar w:fldCharType="begin"/>
            </w:r>
            <w:r w:rsidR="00532124">
              <w:rPr>
                <w:noProof/>
                <w:webHidden/>
              </w:rPr>
              <w:instrText xml:space="preserve"> PAGEREF _Toc76763717 \h </w:instrText>
            </w:r>
            <w:r w:rsidR="00532124">
              <w:rPr>
                <w:noProof/>
                <w:webHidden/>
              </w:rPr>
            </w:r>
            <w:r w:rsidR="00532124">
              <w:rPr>
                <w:noProof/>
                <w:webHidden/>
              </w:rPr>
              <w:fldChar w:fldCharType="separate"/>
            </w:r>
            <w:r w:rsidR="00532124">
              <w:rPr>
                <w:noProof/>
                <w:webHidden/>
              </w:rPr>
              <w:t>9</w:t>
            </w:r>
            <w:r w:rsidR="00532124">
              <w:rPr>
                <w:noProof/>
                <w:webHidden/>
              </w:rPr>
              <w:fldChar w:fldCharType="end"/>
            </w:r>
          </w:hyperlink>
        </w:p>
        <w:p w14:paraId="65C9E73A"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18" w:history="1">
            <w:r w:rsidR="00532124" w:rsidRPr="00B90913">
              <w:rPr>
                <w:rStyle w:val="Hyperlink"/>
                <w:noProof/>
              </w:rPr>
              <w:t>2.7</w:t>
            </w:r>
            <w:r w:rsidR="00532124">
              <w:rPr>
                <w:rFonts w:asciiTheme="minorHAnsi" w:eastAsiaTheme="minorEastAsia" w:hAnsiTheme="minorHAnsi" w:cstheme="minorBidi"/>
                <w:noProof/>
                <w:szCs w:val="22"/>
                <w:lang w:val="de-DE" w:eastAsia="de-DE"/>
              </w:rPr>
              <w:tab/>
            </w:r>
            <w:r w:rsidR="00532124" w:rsidRPr="00B90913">
              <w:rPr>
                <w:rStyle w:val="Hyperlink"/>
                <w:noProof/>
              </w:rPr>
              <w:t>CawtOcr: Automation for Microsoft Document Imaging</w:t>
            </w:r>
            <w:r w:rsidR="00532124">
              <w:rPr>
                <w:noProof/>
                <w:webHidden/>
              </w:rPr>
              <w:tab/>
            </w:r>
            <w:r w:rsidR="00532124">
              <w:rPr>
                <w:noProof/>
                <w:webHidden/>
              </w:rPr>
              <w:fldChar w:fldCharType="begin"/>
            </w:r>
            <w:r w:rsidR="00532124">
              <w:rPr>
                <w:noProof/>
                <w:webHidden/>
              </w:rPr>
              <w:instrText xml:space="preserve"> PAGEREF _Toc76763718 \h </w:instrText>
            </w:r>
            <w:r w:rsidR="00532124">
              <w:rPr>
                <w:noProof/>
                <w:webHidden/>
              </w:rPr>
            </w:r>
            <w:r w:rsidR="00532124">
              <w:rPr>
                <w:noProof/>
                <w:webHidden/>
              </w:rPr>
              <w:fldChar w:fldCharType="separate"/>
            </w:r>
            <w:r w:rsidR="00532124">
              <w:rPr>
                <w:noProof/>
                <w:webHidden/>
              </w:rPr>
              <w:t>9</w:t>
            </w:r>
            <w:r w:rsidR="00532124">
              <w:rPr>
                <w:noProof/>
                <w:webHidden/>
              </w:rPr>
              <w:fldChar w:fldCharType="end"/>
            </w:r>
          </w:hyperlink>
        </w:p>
        <w:p w14:paraId="0DB88041"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19" w:history="1">
            <w:r w:rsidR="00532124" w:rsidRPr="00B90913">
              <w:rPr>
                <w:rStyle w:val="Hyperlink"/>
                <w:noProof/>
              </w:rPr>
              <w:t>2.8</w:t>
            </w:r>
            <w:r w:rsidR="00532124">
              <w:rPr>
                <w:rFonts w:asciiTheme="minorHAnsi" w:eastAsiaTheme="minorEastAsia" w:hAnsiTheme="minorHAnsi" w:cstheme="minorBidi"/>
                <w:noProof/>
                <w:szCs w:val="22"/>
                <w:lang w:val="de-DE" w:eastAsia="de-DE"/>
              </w:rPr>
              <w:tab/>
            </w:r>
            <w:r w:rsidR="00532124" w:rsidRPr="00B90913">
              <w:rPr>
                <w:rStyle w:val="Hyperlink"/>
                <w:noProof/>
              </w:rPr>
              <w:t>CawtOneNote: Automation for Microsoft OneNote</w:t>
            </w:r>
            <w:r w:rsidR="00532124">
              <w:rPr>
                <w:noProof/>
                <w:webHidden/>
              </w:rPr>
              <w:tab/>
            </w:r>
            <w:r w:rsidR="00532124">
              <w:rPr>
                <w:noProof/>
                <w:webHidden/>
              </w:rPr>
              <w:fldChar w:fldCharType="begin"/>
            </w:r>
            <w:r w:rsidR="00532124">
              <w:rPr>
                <w:noProof/>
                <w:webHidden/>
              </w:rPr>
              <w:instrText xml:space="preserve"> PAGEREF _Toc76763719 \h </w:instrText>
            </w:r>
            <w:r w:rsidR="00532124">
              <w:rPr>
                <w:noProof/>
                <w:webHidden/>
              </w:rPr>
            </w:r>
            <w:r w:rsidR="00532124">
              <w:rPr>
                <w:noProof/>
                <w:webHidden/>
              </w:rPr>
              <w:fldChar w:fldCharType="separate"/>
            </w:r>
            <w:r w:rsidR="00532124">
              <w:rPr>
                <w:noProof/>
                <w:webHidden/>
              </w:rPr>
              <w:t>9</w:t>
            </w:r>
            <w:r w:rsidR="00532124">
              <w:rPr>
                <w:noProof/>
                <w:webHidden/>
              </w:rPr>
              <w:fldChar w:fldCharType="end"/>
            </w:r>
          </w:hyperlink>
        </w:p>
        <w:p w14:paraId="7A1CEB77"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0" w:history="1">
            <w:r w:rsidR="00532124" w:rsidRPr="00B90913">
              <w:rPr>
                <w:rStyle w:val="Hyperlink"/>
                <w:noProof/>
              </w:rPr>
              <w:t>2.9</w:t>
            </w:r>
            <w:r w:rsidR="00532124">
              <w:rPr>
                <w:rFonts w:asciiTheme="minorHAnsi" w:eastAsiaTheme="minorEastAsia" w:hAnsiTheme="minorHAnsi" w:cstheme="minorBidi"/>
                <w:noProof/>
                <w:szCs w:val="22"/>
                <w:lang w:val="de-DE" w:eastAsia="de-DE"/>
              </w:rPr>
              <w:tab/>
            </w:r>
            <w:r w:rsidR="00532124" w:rsidRPr="00B90913">
              <w:rPr>
                <w:rStyle w:val="Hyperlink"/>
                <w:noProof/>
              </w:rPr>
              <w:t>CawtOutlook: Automation for Microsoft Outlook</w:t>
            </w:r>
            <w:r w:rsidR="00532124">
              <w:rPr>
                <w:noProof/>
                <w:webHidden/>
              </w:rPr>
              <w:tab/>
            </w:r>
            <w:r w:rsidR="00532124">
              <w:rPr>
                <w:noProof/>
                <w:webHidden/>
              </w:rPr>
              <w:fldChar w:fldCharType="begin"/>
            </w:r>
            <w:r w:rsidR="00532124">
              <w:rPr>
                <w:noProof/>
                <w:webHidden/>
              </w:rPr>
              <w:instrText xml:space="preserve"> PAGEREF _Toc76763720 \h </w:instrText>
            </w:r>
            <w:r w:rsidR="00532124">
              <w:rPr>
                <w:noProof/>
                <w:webHidden/>
              </w:rPr>
            </w:r>
            <w:r w:rsidR="00532124">
              <w:rPr>
                <w:noProof/>
                <w:webHidden/>
              </w:rPr>
              <w:fldChar w:fldCharType="separate"/>
            </w:r>
            <w:r w:rsidR="00532124">
              <w:rPr>
                <w:noProof/>
                <w:webHidden/>
              </w:rPr>
              <w:t>10</w:t>
            </w:r>
            <w:r w:rsidR="00532124">
              <w:rPr>
                <w:noProof/>
                <w:webHidden/>
              </w:rPr>
              <w:fldChar w:fldCharType="end"/>
            </w:r>
          </w:hyperlink>
        </w:p>
        <w:p w14:paraId="42823ABA"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1" w:history="1">
            <w:r w:rsidR="00532124" w:rsidRPr="00B90913">
              <w:rPr>
                <w:rStyle w:val="Hyperlink"/>
                <w:noProof/>
              </w:rPr>
              <w:t>2.10</w:t>
            </w:r>
            <w:r w:rsidR="00532124">
              <w:rPr>
                <w:rFonts w:asciiTheme="minorHAnsi" w:eastAsiaTheme="minorEastAsia" w:hAnsiTheme="minorHAnsi" w:cstheme="minorBidi"/>
                <w:noProof/>
                <w:szCs w:val="22"/>
                <w:lang w:val="de-DE" w:eastAsia="de-DE"/>
              </w:rPr>
              <w:tab/>
            </w:r>
            <w:r w:rsidR="00532124" w:rsidRPr="00B90913">
              <w:rPr>
                <w:rStyle w:val="Hyperlink"/>
                <w:noProof/>
              </w:rPr>
              <w:t>CawtPpt: Automation for Microsoft PowerPoint</w:t>
            </w:r>
            <w:r w:rsidR="00532124">
              <w:rPr>
                <w:noProof/>
                <w:webHidden/>
              </w:rPr>
              <w:tab/>
            </w:r>
            <w:r w:rsidR="00532124">
              <w:rPr>
                <w:noProof/>
                <w:webHidden/>
              </w:rPr>
              <w:fldChar w:fldCharType="begin"/>
            </w:r>
            <w:r w:rsidR="00532124">
              <w:rPr>
                <w:noProof/>
                <w:webHidden/>
              </w:rPr>
              <w:instrText xml:space="preserve"> PAGEREF _Toc76763721 \h </w:instrText>
            </w:r>
            <w:r w:rsidR="00532124">
              <w:rPr>
                <w:noProof/>
                <w:webHidden/>
              </w:rPr>
            </w:r>
            <w:r w:rsidR="00532124">
              <w:rPr>
                <w:noProof/>
                <w:webHidden/>
              </w:rPr>
              <w:fldChar w:fldCharType="separate"/>
            </w:r>
            <w:r w:rsidR="00532124">
              <w:rPr>
                <w:noProof/>
                <w:webHidden/>
              </w:rPr>
              <w:t>11</w:t>
            </w:r>
            <w:r w:rsidR="00532124">
              <w:rPr>
                <w:noProof/>
                <w:webHidden/>
              </w:rPr>
              <w:fldChar w:fldCharType="end"/>
            </w:r>
          </w:hyperlink>
        </w:p>
        <w:p w14:paraId="1913CD36"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2" w:history="1">
            <w:r w:rsidR="00532124" w:rsidRPr="00B90913">
              <w:rPr>
                <w:rStyle w:val="Hyperlink"/>
                <w:noProof/>
              </w:rPr>
              <w:t>2.11</w:t>
            </w:r>
            <w:r w:rsidR="00532124">
              <w:rPr>
                <w:rFonts w:asciiTheme="minorHAnsi" w:eastAsiaTheme="minorEastAsia" w:hAnsiTheme="minorHAnsi" w:cstheme="minorBidi"/>
                <w:noProof/>
                <w:szCs w:val="22"/>
                <w:lang w:val="de-DE" w:eastAsia="de-DE"/>
              </w:rPr>
              <w:tab/>
            </w:r>
            <w:r w:rsidR="00532124" w:rsidRPr="00B90913">
              <w:rPr>
                <w:rStyle w:val="Hyperlink"/>
                <w:noProof/>
              </w:rPr>
              <w:t>CawtReader: Automation for Acrobat Reader</w:t>
            </w:r>
            <w:r w:rsidR="00532124">
              <w:rPr>
                <w:noProof/>
                <w:webHidden/>
              </w:rPr>
              <w:tab/>
            </w:r>
            <w:r w:rsidR="00532124">
              <w:rPr>
                <w:noProof/>
                <w:webHidden/>
              </w:rPr>
              <w:fldChar w:fldCharType="begin"/>
            </w:r>
            <w:r w:rsidR="00532124">
              <w:rPr>
                <w:noProof/>
                <w:webHidden/>
              </w:rPr>
              <w:instrText xml:space="preserve"> PAGEREF _Toc76763722 \h </w:instrText>
            </w:r>
            <w:r w:rsidR="00532124">
              <w:rPr>
                <w:noProof/>
                <w:webHidden/>
              </w:rPr>
            </w:r>
            <w:r w:rsidR="00532124">
              <w:rPr>
                <w:noProof/>
                <w:webHidden/>
              </w:rPr>
              <w:fldChar w:fldCharType="separate"/>
            </w:r>
            <w:r w:rsidR="00532124">
              <w:rPr>
                <w:noProof/>
                <w:webHidden/>
              </w:rPr>
              <w:t>11</w:t>
            </w:r>
            <w:r w:rsidR="00532124">
              <w:rPr>
                <w:noProof/>
                <w:webHidden/>
              </w:rPr>
              <w:fldChar w:fldCharType="end"/>
            </w:r>
          </w:hyperlink>
        </w:p>
        <w:p w14:paraId="27B449B7"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3" w:history="1">
            <w:r w:rsidR="00532124" w:rsidRPr="00B90913">
              <w:rPr>
                <w:rStyle w:val="Hyperlink"/>
                <w:noProof/>
              </w:rPr>
              <w:t>2.12</w:t>
            </w:r>
            <w:r w:rsidR="00532124">
              <w:rPr>
                <w:rFonts w:asciiTheme="minorHAnsi" w:eastAsiaTheme="minorEastAsia" w:hAnsiTheme="minorHAnsi" w:cstheme="minorBidi"/>
                <w:noProof/>
                <w:szCs w:val="22"/>
                <w:lang w:val="de-DE" w:eastAsia="de-DE"/>
              </w:rPr>
              <w:tab/>
            </w:r>
            <w:r w:rsidR="00532124" w:rsidRPr="00B90913">
              <w:rPr>
                <w:rStyle w:val="Hyperlink"/>
                <w:noProof/>
              </w:rPr>
              <w:t>CawtSapi: Automation for Microsoft Speech API</w:t>
            </w:r>
            <w:r w:rsidR="00532124">
              <w:rPr>
                <w:noProof/>
                <w:webHidden/>
              </w:rPr>
              <w:tab/>
            </w:r>
            <w:r w:rsidR="00532124">
              <w:rPr>
                <w:noProof/>
                <w:webHidden/>
              </w:rPr>
              <w:fldChar w:fldCharType="begin"/>
            </w:r>
            <w:r w:rsidR="00532124">
              <w:rPr>
                <w:noProof/>
                <w:webHidden/>
              </w:rPr>
              <w:instrText xml:space="preserve"> PAGEREF _Toc76763723 \h </w:instrText>
            </w:r>
            <w:r w:rsidR="00532124">
              <w:rPr>
                <w:noProof/>
                <w:webHidden/>
              </w:rPr>
            </w:r>
            <w:r w:rsidR="00532124">
              <w:rPr>
                <w:noProof/>
                <w:webHidden/>
              </w:rPr>
              <w:fldChar w:fldCharType="separate"/>
            </w:r>
            <w:r w:rsidR="00532124">
              <w:rPr>
                <w:noProof/>
                <w:webHidden/>
              </w:rPr>
              <w:t>12</w:t>
            </w:r>
            <w:r w:rsidR="00532124">
              <w:rPr>
                <w:noProof/>
                <w:webHidden/>
              </w:rPr>
              <w:fldChar w:fldCharType="end"/>
            </w:r>
          </w:hyperlink>
        </w:p>
        <w:p w14:paraId="4A7CB4B1"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4" w:history="1">
            <w:r w:rsidR="00532124" w:rsidRPr="00B90913">
              <w:rPr>
                <w:rStyle w:val="Hyperlink"/>
                <w:noProof/>
              </w:rPr>
              <w:t>2.13</w:t>
            </w:r>
            <w:r w:rsidR="00532124">
              <w:rPr>
                <w:rFonts w:asciiTheme="minorHAnsi" w:eastAsiaTheme="minorEastAsia" w:hAnsiTheme="minorHAnsi" w:cstheme="minorBidi"/>
                <w:noProof/>
                <w:szCs w:val="22"/>
                <w:lang w:val="de-DE" w:eastAsia="de-DE"/>
              </w:rPr>
              <w:tab/>
            </w:r>
            <w:r w:rsidR="00532124" w:rsidRPr="00B90913">
              <w:rPr>
                <w:rStyle w:val="Hyperlink"/>
                <w:noProof/>
              </w:rPr>
              <w:t>CawtWord: Automation for Microsoft Word</w:t>
            </w:r>
            <w:r w:rsidR="00532124">
              <w:rPr>
                <w:noProof/>
                <w:webHidden/>
              </w:rPr>
              <w:tab/>
            </w:r>
            <w:r w:rsidR="00532124">
              <w:rPr>
                <w:noProof/>
                <w:webHidden/>
              </w:rPr>
              <w:fldChar w:fldCharType="begin"/>
            </w:r>
            <w:r w:rsidR="00532124">
              <w:rPr>
                <w:noProof/>
                <w:webHidden/>
              </w:rPr>
              <w:instrText xml:space="preserve"> PAGEREF _Toc76763724 \h </w:instrText>
            </w:r>
            <w:r w:rsidR="00532124">
              <w:rPr>
                <w:noProof/>
                <w:webHidden/>
              </w:rPr>
            </w:r>
            <w:r w:rsidR="00532124">
              <w:rPr>
                <w:noProof/>
                <w:webHidden/>
              </w:rPr>
              <w:fldChar w:fldCharType="separate"/>
            </w:r>
            <w:r w:rsidR="00532124">
              <w:rPr>
                <w:noProof/>
                <w:webHidden/>
              </w:rPr>
              <w:t>12</w:t>
            </w:r>
            <w:r w:rsidR="00532124">
              <w:rPr>
                <w:noProof/>
                <w:webHidden/>
              </w:rPr>
              <w:fldChar w:fldCharType="end"/>
            </w:r>
          </w:hyperlink>
        </w:p>
        <w:p w14:paraId="2D2CC185"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25" w:history="1">
            <w:r w:rsidR="00532124" w:rsidRPr="00B90913">
              <w:rPr>
                <w:rStyle w:val="Hyperlink"/>
                <w:noProof/>
              </w:rPr>
              <w:t>3</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Miscellaneous CAWT information</w:t>
            </w:r>
            <w:r w:rsidR="00532124">
              <w:rPr>
                <w:noProof/>
                <w:webHidden/>
              </w:rPr>
              <w:tab/>
            </w:r>
            <w:r w:rsidR="00532124">
              <w:rPr>
                <w:noProof/>
                <w:webHidden/>
              </w:rPr>
              <w:fldChar w:fldCharType="begin"/>
            </w:r>
            <w:r w:rsidR="00532124">
              <w:rPr>
                <w:noProof/>
                <w:webHidden/>
              </w:rPr>
              <w:instrText xml:space="preserve"> PAGEREF _Toc76763725 \h </w:instrText>
            </w:r>
            <w:r w:rsidR="00532124">
              <w:rPr>
                <w:noProof/>
                <w:webHidden/>
              </w:rPr>
            </w:r>
            <w:r w:rsidR="00532124">
              <w:rPr>
                <w:noProof/>
                <w:webHidden/>
              </w:rPr>
              <w:fldChar w:fldCharType="separate"/>
            </w:r>
            <w:r w:rsidR="00532124">
              <w:rPr>
                <w:noProof/>
                <w:webHidden/>
              </w:rPr>
              <w:t>14</w:t>
            </w:r>
            <w:r w:rsidR="00532124">
              <w:rPr>
                <w:noProof/>
                <w:webHidden/>
              </w:rPr>
              <w:fldChar w:fldCharType="end"/>
            </w:r>
          </w:hyperlink>
        </w:p>
        <w:p w14:paraId="2908CF47"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6" w:history="1">
            <w:r w:rsidR="00532124" w:rsidRPr="00B90913">
              <w:rPr>
                <w:rStyle w:val="Hyperlink"/>
                <w:noProof/>
              </w:rPr>
              <w:t>3.1</w:t>
            </w:r>
            <w:r w:rsidR="00532124">
              <w:rPr>
                <w:rFonts w:asciiTheme="minorHAnsi" w:eastAsiaTheme="minorEastAsia" w:hAnsiTheme="minorHAnsi" w:cstheme="minorBidi"/>
                <w:noProof/>
                <w:szCs w:val="22"/>
                <w:lang w:val="de-DE" w:eastAsia="de-DE"/>
              </w:rPr>
              <w:tab/>
            </w:r>
            <w:r w:rsidR="00532124" w:rsidRPr="00B90913">
              <w:rPr>
                <w:rStyle w:val="Hyperlink"/>
                <w:noProof/>
              </w:rPr>
              <w:t>License information</w:t>
            </w:r>
            <w:r w:rsidR="00532124">
              <w:rPr>
                <w:noProof/>
                <w:webHidden/>
              </w:rPr>
              <w:tab/>
            </w:r>
            <w:r w:rsidR="00532124">
              <w:rPr>
                <w:noProof/>
                <w:webHidden/>
              </w:rPr>
              <w:fldChar w:fldCharType="begin"/>
            </w:r>
            <w:r w:rsidR="00532124">
              <w:rPr>
                <w:noProof/>
                <w:webHidden/>
              </w:rPr>
              <w:instrText xml:space="preserve"> PAGEREF _Toc76763726 \h </w:instrText>
            </w:r>
            <w:r w:rsidR="00532124">
              <w:rPr>
                <w:noProof/>
                <w:webHidden/>
              </w:rPr>
            </w:r>
            <w:r w:rsidR="00532124">
              <w:rPr>
                <w:noProof/>
                <w:webHidden/>
              </w:rPr>
              <w:fldChar w:fldCharType="separate"/>
            </w:r>
            <w:r w:rsidR="00532124">
              <w:rPr>
                <w:noProof/>
                <w:webHidden/>
              </w:rPr>
              <w:t>14</w:t>
            </w:r>
            <w:r w:rsidR="00532124">
              <w:rPr>
                <w:noProof/>
                <w:webHidden/>
              </w:rPr>
              <w:fldChar w:fldCharType="end"/>
            </w:r>
          </w:hyperlink>
        </w:p>
        <w:p w14:paraId="5204A6F7"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27" w:history="1">
            <w:r w:rsidR="00532124" w:rsidRPr="00B90913">
              <w:rPr>
                <w:rStyle w:val="Hyperlink"/>
                <w:noProof/>
              </w:rPr>
              <w:t>4</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CAWT applications</w:t>
            </w:r>
            <w:r w:rsidR="00532124">
              <w:rPr>
                <w:noProof/>
                <w:webHidden/>
              </w:rPr>
              <w:tab/>
            </w:r>
            <w:r w:rsidR="00532124">
              <w:rPr>
                <w:noProof/>
                <w:webHidden/>
              </w:rPr>
              <w:fldChar w:fldCharType="begin"/>
            </w:r>
            <w:r w:rsidR="00532124">
              <w:rPr>
                <w:noProof/>
                <w:webHidden/>
              </w:rPr>
              <w:instrText xml:space="preserve"> PAGEREF _Toc76763727 \h </w:instrText>
            </w:r>
            <w:r w:rsidR="00532124">
              <w:rPr>
                <w:noProof/>
                <w:webHidden/>
              </w:rPr>
            </w:r>
            <w:r w:rsidR="00532124">
              <w:rPr>
                <w:noProof/>
                <w:webHidden/>
              </w:rPr>
              <w:fldChar w:fldCharType="separate"/>
            </w:r>
            <w:r w:rsidR="00532124">
              <w:rPr>
                <w:noProof/>
                <w:webHidden/>
              </w:rPr>
              <w:t>15</w:t>
            </w:r>
            <w:r w:rsidR="00532124">
              <w:rPr>
                <w:noProof/>
                <w:webHidden/>
              </w:rPr>
              <w:fldChar w:fldCharType="end"/>
            </w:r>
          </w:hyperlink>
        </w:p>
        <w:p w14:paraId="17863936"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8" w:history="1">
            <w:r w:rsidR="00532124" w:rsidRPr="00B90913">
              <w:rPr>
                <w:rStyle w:val="Hyperlink"/>
                <w:noProof/>
              </w:rPr>
              <w:t>4.1</w:t>
            </w:r>
            <w:r w:rsidR="00532124">
              <w:rPr>
                <w:rFonts w:asciiTheme="minorHAnsi" w:eastAsiaTheme="minorEastAsia" w:hAnsiTheme="minorHAnsi" w:cstheme="minorBidi"/>
                <w:noProof/>
                <w:szCs w:val="22"/>
                <w:lang w:val="de-DE" w:eastAsia="de-DE"/>
              </w:rPr>
              <w:tab/>
            </w:r>
            <w:r w:rsidR="00532124" w:rsidRPr="00B90913">
              <w:rPr>
                <w:rStyle w:val="Hyperlink"/>
                <w:noProof/>
              </w:rPr>
              <w:t>Application EnumExplorer.tcl</w:t>
            </w:r>
            <w:r w:rsidR="00532124">
              <w:rPr>
                <w:noProof/>
                <w:webHidden/>
              </w:rPr>
              <w:tab/>
            </w:r>
            <w:r w:rsidR="00532124">
              <w:rPr>
                <w:noProof/>
                <w:webHidden/>
              </w:rPr>
              <w:fldChar w:fldCharType="begin"/>
            </w:r>
            <w:r w:rsidR="00532124">
              <w:rPr>
                <w:noProof/>
                <w:webHidden/>
              </w:rPr>
              <w:instrText xml:space="preserve"> PAGEREF _Toc76763728 \h </w:instrText>
            </w:r>
            <w:r w:rsidR="00532124">
              <w:rPr>
                <w:noProof/>
                <w:webHidden/>
              </w:rPr>
            </w:r>
            <w:r w:rsidR="00532124">
              <w:rPr>
                <w:noProof/>
                <w:webHidden/>
              </w:rPr>
              <w:fldChar w:fldCharType="separate"/>
            </w:r>
            <w:r w:rsidR="00532124">
              <w:rPr>
                <w:noProof/>
                <w:webHidden/>
              </w:rPr>
              <w:t>15</w:t>
            </w:r>
            <w:r w:rsidR="00532124">
              <w:rPr>
                <w:noProof/>
                <w:webHidden/>
              </w:rPr>
              <w:fldChar w:fldCharType="end"/>
            </w:r>
          </w:hyperlink>
        </w:p>
        <w:p w14:paraId="134D7A2D"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29" w:history="1">
            <w:r w:rsidR="00532124" w:rsidRPr="00B90913">
              <w:rPr>
                <w:rStyle w:val="Hyperlink"/>
                <w:noProof/>
              </w:rPr>
              <w:t>4.2</w:t>
            </w:r>
            <w:r w:rsidR="00532124">
              <w:rPr>
                <w:rFonts w:asciiTheme="minorHAnsi" w:eastAsiaTheme="minorEastAsia" w:hAnsiTheme="minorHAnsi" w:cstheme="minorBidi"/>
                <w:noProof/>
                <w:szCs w:val="22"/>
                <w:lang w:val="de-DE" w:eastAsia="de-DE"/>
              </w:rPr>
              <w:tab/>
            </w:r>
            <w:r w:rsidR="00532124" w:rsidRPr="00B90913">
              <w:rPr>
                <w:rStyle w:val="Hyperlink"/>
                <w:noProof/>
              </w:rPr>
              <w:t>Application OneNoteInfo.tcl</w:t>
            </w:r>
            <w:r w:rsidR="00532124">
              <w:rPr>
                <w:noProof/>
                <w:webHidden/>
              </w:rPr>
              <w:tab/>
            </w:r>
            <w:r w:rsidR="00532124">
              <w:rPr>
                <w:noProof/>
                <w:webHidden/>
              </w:rPr>
              <w:fldChar w:fldCharType="begin"/>
            </w:r>
            <w:r w:rsidR="00532124">
              <w:rPr>
                <w:noProof/>
                <w:webHidden/>
              </w:rPr>
              <w:instrText xml:space="preserve"> PAGEREF _Toc76763729 \h </w:instrText>
            </w:r>
            <w:r w:rsidR="00532124">
              <w:rPr>
                <w:noProof/>
                <w:webHidden/>
              </w:rPr>
            </w:r>
            <w:r w:rsidR="00532124">
              <w:rPr>
                <w:noProof/>
                <w:webHidden/>
              </w:rPr>
              <w:fldChar w:fldCharType="separate"/>
            </w:r>
            <w:r w:rsidR="00532124">
              <w:rPr>
                <w:noProof/>
                <w:webHidden/>
              </w:rPr>
              <w:t>15</w:t>
            </w:r>
            <w:r w:rsidR="00532124">
              <w:rPr>
                <w:noProof/>
                <w:webHidden/>
              </w:rPr>
              <w:fldChar w:fldCharType="end"/>
            </w:r>
          </w:hyperlink>
        </w:p>
        <w:p w14:paraId="1E54D49C"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0" w:history="1">
            <w:r w:rsidR="00532124" w:rsidRPr="00B90913">
              <w:rPr>
                <w:rStyle w:val="Hyperlink"/>
                <w:noProof/>
              </w:rPr>
              <w:t>4.3</w:t>
            </w:r>
            <w:r w:rsidR="00532124">
              <w:rPr>
                <w:rFonts w:asciiTheme="minorHAnsi" w:eastAsiaTheme="minorEastAsia" w:hAnsiTheme="minorHAnsi" w:cstheme="minorBidi"/>
                <w:noProof/>
                <w:szCs w:val="22"/>
                <w:lang w:val="de-DE" w:eastAsia="de-DE"/>
              </w:rPr>
              <w:tab/>
            </w:r>
            <w:r w:rsidR="00532124" w:rsidRPr="00B90913">
              <w:rPr>
                <w:rStyle w:val="Hyperlink"/>
                <w:noProof/>
              </w:rPr>
              <w:t>Application Word2Pdf.tcl</w:t>
            </w:r>
            <w:r w:rsidR="00532124">
              <w:rPr>
                <w:noProof/>
                <w:webHidden/>
              </w:rPr>
              <w:tab/>
            </w:r>
            <w:r w:rsidR="00532124">
              <w:rPr>
                <w:noProof/>
                <w:webHidden/>
              </w:rPr>
              <w:fldChar w:fldCharType="begin"/>
            </w:r>
            <w:r w:rsidR="00532124">
              <w:rPr>
                <w:noProof/>
                <w:webHidden/>
              </w:rPr>
              <w:instrText xml:space="preserve"> PAGEREF _Toc76763730 \h </w:instrText>
            </w:r>
            <w:r w:rsidR="00532124">
              <w:rPr>
                <w:noProof/>
                <w:webHidden/>
              </w:rPr>
            </w:r>
            <w:r w:rsidR="00532124">
              <w:rPr>
                <w:noProof/>
                <w:webHidden/>
              </w:rPr>
              <w:fldChar w:fldCharType="separate"/>
            </w:r>
            <w:r w:rsidR="00532124">
              <w:rPr>
                <w:noProof/>
                <w:webHidden/>
              </w:rPr>
              <w:t>16</w:t>
            </w:r>
            <w:r w:rsidR="00532124">
              <w:rPr>
                <w:noProof/>
                <w:webHidden/>
              </w:rPr>
              <w:fldChar w:fldCharType="end"/>
            </w:r>
          </w:hyperlink>
        </w:p>
        <w:p w14:paraId="376D2A5B"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1" w:history="1">
            <w:r w:rsidR="00532124" w:rsidRPr="00B90913">
              <w:rPr>
                <w:rStyle w:val="Hyperlink"/>
                <w:noProof/>
              </w:rPr>
              <w:t>4.4</w:t>
            </w:r>
            <w:r w:rsidR="00532124">
              <w:rPr>
                <w:rFonts w:asciiTheme="minorHAnsi" w:eastAsiaTheme="minorEastAsia" w:hAnsiTheme="minorHAnsi" w:cstheme="minorBidi"/>
                <w:noProof/>
                <w:szCs w:val="22"/>
                <w:lang w:val="de-DE" w:eastAsia="de-DE"/>
              </w:rPr>
              <w:tab/>
            </w:r>
            <w:r w:rsidR="00532124" w:rsidRPr="00B90913">
              <w:rPr>
                <w:rStyle w:val="Hyperlink"/>
                <w:noProof/>
              </w:rPr>
              <w:t>Application WordAbbrCheck.tcl</w:t>
            </w:r>
            <w:r w:rsidR="00532124">
              <w:rPr>
                <w:noProof/>
                <w:webHidden/>
              </w:rPr>
              <w:tab/>
            </w:r>
            <w:r w:rsidR="00532124">
              <w:rPr>
                <w:noProof/>
                <w:webHidden/>
              </w:rPr>
              <w:fldChar w:fldCharType="begin"/>
            </w:r>
            <w:r w:rsidR="00532124">
              <w:rPr>
                <w:noProof/>
                <w:webHidden/>
              </w:rPr>
              <w:instrText xml:space="preserve"> PAGEREF _Toc76763731 \h </w:instrText>
            </w:r>
            <w:r w:rsidR="00532124">
              <w:rPr>
                <w:noProof/>
                <w:webHidden/>
              </w:rPr>
            </w:r>
            <w:r w:rsidR="00532124">
              <w:rPr>
                <w:noProof/>
                <w:webHidden/>
              </w:rPr>
              <w:fldChar w:fldCharType="separate"/>
            </w:r>
            <w:r w:rsidR="00532124">
              <w:rPr>
                <w:noProof/>
                <w:webHidden/>
              </w:rPr>
              <w:t>16</w:t>
            </w:r>
            <w:r w:rsidR="00532124">
              <w:rPr>
                <w:noProof/>
                <w:webHidden/>
              </w:rPr>
              <w:fldChar w:fldCharType="end"/>
            </w:r>
          </w:hyperlink>
        </w:p>
        <w:p w14:paraId="71FEBC0C"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32" w:history="1">
            <w:r w:rsidR="00532124" w:rsidRPr="00B90913">
              <w:rPr>
                <w:rStyle w:val="Hyperlink"/>
                <w:noProof/>
              </w:rPr>
              <w:t>5</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Test programs</w:t>
            </w:r>
            <w:r w:rsidR="00532124">
              <w:rPr>
                <w:noProof/>
                <w:webHidden/>
              </w:rPr>
              <w:tab/>
            </w:r>
            <w:r w:rsidR="00532124">
              <w:rPr>
                <w:noProof/>
                <w:webHidden/>
              </w:rPr>
              <w:fldChar w:fldCharType="begin"/>
            </w:r>
            <w:r w:rsidR="00532124">
              <w:rPr>
                <w:noProof/>
                <w:webHidden/>
              </w:rPr>
              <w:instrText xml:space="preserve"> PAGEREF _Toc76763732 \h </w:instrText>
            </w:r>
            <w:r w:rsidR="00532124">
              <w:rPr>
                <w:noProof/>
                <w:webHidden/>
              </w:rPr>
            </w:r>
            <w:r w:rsidR="00532124">
              <w:rPr>
                <w:noProof/>
                <w:webHidden/>
              </w:rPr>
              <w:fldChar w:fldCharType="separate"/>
            </w:r>
            <w:r w:rsidR="00532124">
              <w:rPr>
                <w:noProof/>
                <w:webHidden/>
              </w:rPr>
              <w:t>18</w:t>
            </w:r>
            <w:r w:rsidR="00532124">
              <w:rPr>
                <w:noProof/>
                <w:webHidden/>
              </w:rPr>
              <w:fldChar w:fldCharType="end"/>
            </w:r>
          </w:hyperlink>
        </w:p>
        <w:p w14:paraId="54811424"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3" w:history="1">
            <w:r w:rsidR="00532124" w:rsidRPr="00B90913">
              <w:rPr>
                <w:rStyle w:val="Hyperlink"/>
                <w:noProof/>
              </w:rPr>
              <w:t>5.1</w:t>
            </w:r>
            <w:r w:rsidR="00532124">
              <w:rPr>
                <w:rFonts w:asciiTheme="minorHAnsi" w:eastAsiaTheme="minorEastAsia" w:hAnsiTheme="minorHAnsi" w:cstheme="minorBidi"/>
                <w:noProof/>
                <w:szCs w:val="22"/>
                <w:lang w:val="de-DE" w:eastAsia="de-DE"/>
              </w:rPr>
              <w:tab/>
            </w:r>
            <w:r w:rsidR="00532124" w:rsidRPr="00B90913">
              <w:rPr>
                <w:rStyle w:val="Hyperlink"/>
                <w:noProof/>
              </w:rPr>
              <w:t>Test overview</w:t>
            </w:r>
            <w:r w:rsidR="00532124">
              <w:rPr>
                <w:noProof/>
                <w:webHidden/>
              </w:rPr>
              <w:tab/>
            </w:r>
            <w:r w:rsidR="00532124">
              <w:rPr>
                <w:noProof/>
                <w:webHidden/>
              </w:rPr>
              <w:fldChar w:fldCharType="begin"/>
            </w:r>
            <w:r w:rsidR="00532124">
              <w:rPr>
                <w:noProof/>
                <w:webHidden/>
              </w:rPr>
              <w:instrText xml:space="preserve"> PAGEREF _Toc76763733 \h </w:instrText>
            </w:r>
            <w:r w:rsidR="00532124">
              <w:rPr>
                <w:noProof/>
                <w:webHidden/>
              </w:rPr>
            </w:r>
            <w:r w:rsidR="00532124">
              <w:rPr>
                <w:noProof/>
                <w:webHidden/>
              </w:rPr>
              <w:fldChar w:fldCharType="separate"/>
            </w:r>
            <w:r w:rsidR="00532124">
              <w:rPr>
                <w:noProof/>
                <w:webHidden/>
              </w:rPr>
              <w:t>18</w:t>
            </w:r>
            <w:r w:rsidR="00532124">
              <w:rPr>
                <w:noProof/>
                <w:webHidden/>
              </w:rPr>
              <w:fldChar w:fldCharType="end"/>
            </w:r>
          </w:hyperlink>
        </w:p>
        <w:p w14:paraId="76EE859D"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4" w:history="1">
            <w:r w:rsidR="00532124" w:rsidRPr="00B90913">
              <w:rPr>
                <w:rStyle w:val="Hyperlink"/>
                <w:noProof/>
              </w:rPr>
              <w:t>5.2</w:t>
            </w:r>
            <w:r w:rsidR="00532124">
              <w:rPr>
                <w:rFonts w:asciiTheme="minorHAnsi" w:eastAsiaTheme="minorEastAsia" w:hAnsiTheme="minorHAnsi" w:cstheme="minorBidi"/>
                <w:noProof/>
                <w:szCs w:val="22"/>
                <w:lang w:val="de-DE" w:eastAsia="de-DE"/>
              </w:rPr>
              <w:tab/>
            </w:r>
            <w:r w:rsidR="00532124" w:rsidRPr="00B90913">
              <w:rPr>
                <w:rStyle w:val="Hyperlink"/>
                <w:noProof/>
              </w:rPr>
              <w:t>Test execution</w:t>
            </w:r>
            <w:r w:rsidR="00532124">
              <w:rPr>
                <w:noProof/>
                <w:webHidden/>
              </w:rPr>
              <w:tab/>
            </w:r>
            <w:r w:rsidR="00532124">
              <w:rPr>
                <w:noProof/>
                <w:webHidden/>
              </w:rPr>
              <w:fldChar w:fldCharType="begin"/>
            </w:r>
            <w:r w:rsidR="00532124">
              <w:rPr>
                <w:noProof/>
                <w:webHidden/>
              </w:rPr>
              <w:instrText xml:space="preserve"> PAGEREF _Toc76763734 \h </w:instrText>
            </w:r>
            <w:r w:rsidR="00532124">
              <w:rPr>
                <w:noProof/>
                <w:webHidden/>
              </w:rPr>
            </w:r>
            <w:r w:rsidR="00532124">
              <w:rPr>
                <w:noProof/>
                <w:webHidden/>
              </w:rPr>
              <w:fldChar w:fldCharType="separate"/>
            </w:r>
            <w:r w:rsidR="00532124">
              <w:rPr>
                <w:noProof/>
                <w:webHidden/>
              </w:rPr>
              <w:t>18</w:t>
            </w:r>
            <w:r w:rsidR="00532124">
              <w:rPr>
                <w:noProof/>
                <w:webHidden/>
              </w:rPr>
              <w:fldChar w:fldCharType="end"/>
            </w:r>
          </w:hyperlink>
        </w:p>
        <w:p w14:paraId="3788BE63"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35" w:history="1">
            <w:r w:rsidR="00532124" w:rsidRPr="00B90913">
              <w:rPr>
                <w:rStyle w:val="Hyperlink"/>
                <w:noProof/>
              </w:rPr>
              <w:t>6</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Inside CAWT</w:t>
            </w:r>
            <w:r w:rsidR="00532124">
              <w:rPr>
                <w:noProof/>
                <w:webHidden/>
              </w:rPr>
              <w:tab/>
            </w:r>
            <w:r w:rsidR="00532124">
              <w:rPr>
                <w:noProof/>
                <w:webHidden/>
              </w:rPr>
              <w:fldChar w:fldCharType="begin"/>
            </w:r>
            <w:r w:rsidR="00532124">
              <w:rPr>
                <w:noProof/>
                <w:webHidden/>
              </w:rPr>
              <w:instrText xml:space="preserve"> PAGEREF _Toc76763735 \h </w:instrText>
            </w:r>
            <w:r w:rsidR="00532124">
              <w:rPr>
                <w:noProof/>
                <w:webHidden/>
              </w:rPr>
            </w:r>
            <w:r w:rsidR="00532124">
              <w:rPr>
                <w:noProof/>
                <w:webHidden/>
              </w:rPr>
              <w:fldChar w:fldCharType="separate"/>
            </w:r>
            <w:r w:rsidR="00532124">
              <w:rPr>
                <w:noProof/>
                <w:webHidden/>
              </w:rPr>
              <w:t>20</w:t>
            </w:r>
            <w:r w:rsidR="00532124">
              <w:rPr>
                <w:noProof/>
                <w:webHidden/>
              </w:rPr>
              <w:fldChar w:fldCharType="end"/>
            </w:r>
          </w:hyperlink>
        </w:p>
        <w:p w14:paraId="13FCBA9A"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36" w:history="1">
            <w:r w:rsidR="00532124" w:rsidRPr="00B90913">
              <w:rPr>
                <w:rStyle w:val="Hyperlink"/>
                <w:noProof/>
              </w:rPr>
              <w:t>7</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Release history</w:t>
            </w:r>
            <w:r w:rsidR="00532124">
              <w:rPr>
                <w:noProof/>
                <w:webHidden/>
              </w:rPr>
              <w:tab/>
            </w:r>
            <w:r w:rsidR="00532124">
              <w:rPr>
                <w:noProof/>
                <w:webHidden/>
              </w:rPr>
              <w:fldChar w:fldCharType="begin"/>
            </w:r>
            <w:r w:rsidR="00532124">
              <w:rPr>
                <w:noProof/>
                <w:webHidden/>
              </w:rPr>
              <w:instrText xml:space="preserve"> PAGEREF _Toc76763736 \h </w:instrText>
            </w:r>
            <w:r w:rsidR="00532124">
              <w:rPr>
                <w:noProof/>
                <w:webHidden/>
              </w:rPr>
            </w:r>
            <w:r w:rsidR="00532124">
              <w:rPr>
                <w:noProof/>
                <w:webHidden/>
              </w:rPr>
              <w:fldChar w:fldCharType="separate"/>
            </w:r>
            <w:r w:rsidR="00532124">
              <w:rPr>
                <w:noProof/>
                <w:webHidden/>
              </w:rPr>
              <w:t>21</w:t>
            </w:r>
            <w:r w:rsidR="00532124">
              <w:rPr>
                <w:noProof/>
                <w:webHidden/>
              </w:rPr>
              <w:fldChar w:fldCharType="end"/>
            </w:r>
          </w:hyperlink>
        </w:p>
        <w:p w14:paraId="618F693B" w14:textId="77777777" w:rsidR="00532124" w:rsidRDefault="0094395C">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76763737" w:history="1">
            <w:r w:rsidR="00532124" w:rsidRPr="00B90913">
              <w:rPr>
                <w:rStyle w:val="Hyperlink"/>
                <w:noProof/>
              </w:rPr>
              <w:t>8</w:t>
            </w:r>
            <w:r w:rsidR="00532124">
              <w:rPr>
                <w:rFonts w:asciiTheme="minorHAnsi" w:eastAsiaTheme="minorEastAsia" w:hAnsiTheme="minorHAnsi" w:cstheme="minorBidi"/>
                <w:b w:val="0"/>
                <w:bCs w:val="0"/>
                <w:caps w:val="0"/>
                <w:noProof/>
                <w:szCs w:val="22"/>
                <w:lang w:val="de-DE" w:eastAsia="de-DE"/>
              </w:rPr>
              <w:tab/>
            </w:r>
            <w:r w:rsidR="00532124" w:rsidRPr="00B90913">
              <w:rPr>
                <w:rStyle w:val="Hyperlink"/>
                <w:noProof/>
              </w:rPr>
              <w:t>Tables</w:t>
            </w:r>
            <w:r w:rsidR="00532124">
              <w:rPr>
                <w:noProof/>
                <w:webHidden/>
              </w:rPr>
              <w:tab/>
            </w:r>
            <w:r w:rsidR="00532124">
              <w:rPr>
                <w:noProof/>
                <w:webHidden/>
              </w:rPr>
              <w:fldChar w:fldCharType="begin"/>
            </w:r>
            <w:r w:rsidR="00532124">
              <w:rPr>
                <w:noProof/>
                <w:webHidden/>
              </w:rPr>
              <w:instrText xml:space="preserve"> PAGEREF _Toc76763737 \h </w:instrText>
            </w:r>
            <w:r w:rsidR="00532124">
              <w:rPr>
                <w:noProof/>
                <w:webHidden/>
              </w:rPr>
            </w:r>
            <w:r w:rsidR="00532124">
              <w:rPr>
                <w:noProof/>
                <w:webHidden/>
              </w:rPr>
              <w:fldChar w:fldCharType="separate"/>
            </w:r>
            <w:r w:rsidR="00532124">
              <w:rPr>
                <w:noProof/>
                <w:webHidden/>
              </w:rPr>
              <w:t>32</w:t>
            </w:r>
            <w:r w:rsidR="00532124">
              <w:rPr>
                <w:noProof/>
                <w:webHidden/>
              </w:rPr>
              <w:fldChar w:fldCharType="end"/>
            </w:r>
          </w:hyperlink>
        </w:p>
        <w:p w14:paraId="55C4DA9E"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8" w:history="1">
            <w:r w:rsidR="00532124" w:rsidRPr="00B90913">
              <w:rPr>
                <w:rStyle w:val="Hyperlink"/>
                <w:noProof/>
              </w:rPr>
              <w:t>8.1</w:t>
            </w:r>
            <w:r w:rsidR="00532124">
              <w:rPr>
                <w:rFonts w:asciiTheme="minorHAnsi" w:eastAsiaTheme="minorEastAsia" w:hAnsiTheme="minorHAnsi" w:cstheme="minorBidi"/>
                <w:noProof/>
                <w:szCs w:val="22"/>
                <w:lang w:val="de-DE" w:eastAsia="de-DE"/>
              </w:rPr>
              <w:tab/>
            </w:r>
            <w:r w:rsidR="00532124" w:rsidRPr="00B90913">
              <w:rPr>
                <w:rStyle w:val="Hyperlink"/>
                <w:noProof/>
              </w:rPr>
              <w:t>Table of Figures</w:t>
            </w:r>
            <w:r w:rsidR="00532124">
              <w:rPr>
                <w:noProof/>
                <w:webHidden/>
              </w:rPr>
              <w:tab/>
            </w:r>
            <w:r w:rsidR="00532124">
              <w:rPr>
                <w:noProof/>
                <w:webHidden/>
              </w:rPr>
              <w:fldChar w:fldCharType="begin"/>
            </w:r>
            <w:r w:rsidR="00532124">
              <w:rPr>
                <w:noProof/>
                <w:webHidden/>
              </w:rPr>
              <w:instrText xml:space="preserve"> PAGEREF _Toc76763738 \h </w:instrText>
            </w:r>
            <w:r w:rsidR="00532124">
              <w:rPr>
                <w:noProof/>
                <w:webHidden/>
              </w:rPr>
            </w:r>
            <w:r w:rsidR="00532124">
              <w:rPr>
                <w:noProof/>
                <w:webHidden/>
              </w:rPr>
              <w:fldChar w:fldCharType="separate"/>
            </w:r>
            <w:r w:rsidR="00532124">
              <w:rPr>
                <w:noProof/>
                <w:webHidden/>
              </w:rPr>
              <w:t>32</w:t>
            </w:r>
            <w:r w:rsidR="00532124">
              <w:rPr>
                <w:noProof/>
                <w:webHidden/>
              </w:rPr>
              <w:fldChar w:fldCharType="end"/>
            </w:r>
          </w:hyperlink>
        </w:p>
        <w:p w14:paraId="7C03C599"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39" w:history="1">
            <w:r w:rsidR="00532124" w:rsidRPr="00B90913">
              <w:rPr>
                <w:rStyle w:val="Hyperlink"/>
                <w:noProof/>
              </w:rPr>
              <w:t>8.2</w:t>
            </w:r>
            <w:r w:rsidR="00532124">
              <w:rPr>
                <w:rFonts w:asciiTheme="minorHAnsi" w:eastAsiaTheme="minorEastAsia" w:hAnsiTheme="minorHAnsi" w:cstheme="minorBidi"/>
                <w:noProof/>
                <w:szCs w:val="22"/>
                <w:lang w:val="de-DE" w:eastAsia="de-DE"/>
              </w:rPr>
              <w:tab/>
            </w:r>
            <w:r w:rsidR="00532124" w:rsidRPr="00B90913">
              <w:rPr>
                <w:rStyle w:val="Hyperlink"/>
                <w:noProof/>
              </w:rPr>
              <w:t>Table of Tables</w:t>
            </w:r>
            <w:r w:rsidR="00532124">
              <w:rPr>
                <w:noProof/>
                <w:webHidden/>
              </w:rPr>
              <w:tab/>
            </w:r>
            <w:r w:rsidR="00532124">
              <w:rPr>
                <w:noProof/>
                <w:webHidden/>
              </w:rPr>
              <w:fldChar w:fldCharType="begin"/>
            </w:r>
            <w:r w:rsidR="00532124">
              <w:rPr>
                <w:noProof/>
                <w:webHidden/>
              </w:rPr>
              <w:instrText xml:space="preserve"> PAGEREF _Toc76763739 \h </w:instrText>
            </w:r>
            <w:r w:rsidR="00532124">
              <w:rPr>
                <w:noProof/>
                <w:webHidden/>
              </w:rPr>
            </w:r>
            <w:r w:rsidR="00532124">
              <w:rPr>
                <w:noProof/>
                <w:webHidden/>
              </w:rPr>
              <w:fldChar w:fldCharType="separate"/>
            </w:r>
            <w:r w:rsidR="00532124">
              <w:rPr>
                <w:noProof/>
                <w:webHidden/>
              </w:rPr>
              <w:t>32</w:t>
            </w:r>
            <w:r w:rsidR="00532124">
              <w:rPr>
                <w:noProof/>
                <w:webHidden/>
              </w:rPr>
              <w:fldChar w:fldCharType="end"/>
            </w:r>
          </w:hyperlink>
        </w:p>
        <w:p w14:paraId="37C0757E" w14:textId="77777777" w:rsidR="00532124" w:rsidRDefault="0094395C">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76763740" w:history="1">
            <w:r w:rsidR="00532124" w:rsidRPr="00B90913">
              <w:rPr>
                <w:rStyle w:val="Hyperlink"/>
                <w:noProof/>
              </w:rPr>
              <w:t>8.3</w:t>
            </w:r>
            <w:r w:rsidR="00532124">
              <w:rPr>
                <w:rFonts w:asciiTheme="minorHAnsi" w:eastAsiaTheme="minorEastAsia" w:hAnsiTheme="minorHAnsi" w:cstheme="minorBidi"/>
                <w:noProof/>
                <w:szCs w:val="22"/>
                <w:lang w:val="de-DE" w:eastAsia="de-DE"/>
              </w:rPr>
              <w:tab/>
            </w:r>
            <w:r w:rsidR="00532124" w:rsidRPr="00B90913">
              <w:rPr>
                <w:rStyle w:val="Hyperlink"/>
                <w:noProof/>
              </w:rPr>
              <w:t>Table of Terms and Abbreviations</w:t>
            </w:r>
            <w:r w:rsidR="00532124">
              <w:rPr>
                <w:noProof/>
                <w:webHidden/>
              </w:rPr>
              <w:tab/>
            </w:r>
            <w:r w:rsidR="00532124">
              <w:rPr>
                <w:noProof/>
                <w:webHidden/>
              </w:rPr>
              <w:fldChar w:fldCharType="begin"/>
            </w:r>
            <w:r w:rsidR="00532124">
              <w:rPr>
                <w:noProof/>
                <w:webHidden/>
              </w:rPr>
              <w:instrText xml:space="preserve"> PAGEREF _Toc76763740 \h </w:instrText>
            </w:r>
            <w:r w:rsidR="00532124">
              <w:rPr>
                <w:noProof/>
                <w:webHidden/>
              </w:rPr>
            </w:r>
            <w:r w:rsidR="00532124">
              <w:rPr>
                <w:noProof/>
                <w:webHidden/>
              </w:rPr>
              <w:fldChar w:fldCharType="separate"/>
            </w:r>
            <w:r w:rsidR="00532124">
              <w:rPr>
                <w:noProof/>
                <w:webHidden/>
              </w:rPr>
              <w:t>32</w:t>
            </w:r>
            <w:r w:rsidR="00532124">
              <w:rPr>
                <w:noProof/>
                <w:webHidden/>
              </w:rPr>
              <w:fldChar w:fldCharType="end"/>
            </w:r>
          </w:hyperlink>
        </w:p>
        <w:p w14:paraId="6D6846CD" w14:textId="77777777" w:rsidR="00D926D5" w:rsidRDefault="00D926D5">
          <w:r>
            <w:rPr>
              <w:b/>
              <w:bCs/>
            </w:rPr>
            <w:fldChar w:fldCharType="end"/>
          </w:r>
        </w:p>
      </w:sdtContent>
    </w:sdt>
    <w:p w14:paraId="5471131E" w14:textId="77777777" w:rsidR="00A17B20" w:rsidRDefault="00A17B20" w:rsidP="00D926D5"/>
    <w:p w14:paraId="10F74E6D" w14:textId="77777777" w:rsidR="00A17B20" w:rsidRDefault="00A17B20" w:rsidP="00DB71EE">
      <w:pPr>
        <w:pStyle w:val="berschrift1"/>
      </w:pPr>
      <w:bookmarkStart w:id="0" w:name="_Toc10904422"/>
      <w:bookmarkStart w:id="1" w:name="_Toc76763699"/>
      <w:r w:rsidRPr="00303883">
        <w:lastRenderedPageBreak/>
        <w:t>Introduction</w:t>
      </w:r>
      <w:bookmarkEnd w:id="0"/>
      <w:bookmarkEnd w:id="1"/>
    </w:p>
    <w:p w14:paraId="7A886DFB" w14:textId="77777777" w:rsidR="00F51153" w:rsidRDefault="00A17B20">
      <w:r>
        <w:rPr>
          <w:rStyle w:val="poPkgName"/>
        </w:rPr>
        <w:t>CAWT</w:t>
      </w:r>
      <w:r>
        <w:t xml:space="preserve"> is a h</w:t>
      </w:r>
      <w:r w:rsidRPr="00A17B20">
        <w:t xml:space="preserve">igh-level </w:t>
      </w:r>
      <w:proofErr w:type="spellStart"/>
      <w:r w:rsidRPr="00A17B20">
        <w:t>Tcl</w:t>
      </w:r>
      <w:proofErr w:type="spellEnd"/>
      <w:r w:rsidRPr="00A17B20">
        <w:t xml:space="preserve">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proofErr w:type="spellStart"/>
        <w:r w:rsidR="00C02F55" w:rsidRPr="005759AE">
          <w:rPr>
            <w:rStyle w:val="poPkgName"/>
          </w:rPr>
          <w:t>Twapi</w:t>
        </w:r>
        <w:proofErr w:type="spellEnd"/>
      </w:hyperlink>
      <w:r w:rsidR="005759AE">
        <w:t xml:space="preserve"> </w:t>
      </w:r>
      <w:r w:rsidR="00C02F55">
        <w:t>for automat</w:t>
      </w:r>
      <w:r w:rsidR="00F51153">
        <w:t>ion via the COM interface.</w:t>
      </w:r>
    </w:p>
    <w:p w14:paraId="5EF033D6" w14:textId="77777777"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 xml:space="preserve">Internet Explorer, MathWorks </w:t>
      </w:r>
      <w:proofErr w:type="spellStart"/>
      <w:r w:rsidR="00CE767A">
        <w:t>Matlab</w:t>
      </w:r>
      <w:proofErr w:type="spellEnd"/>
      <w:r w:rsidR="00274BB7">
        <w:t>, Adobe Acrobat Reader</w:t>
      </w:r>
      <w:r w:rsidR="00C02F55">
        <w:t xml:space="preserve"> and Google</w:t>
      </w:r>
      <w:r w:rsidR="00CE767A">
        <w:t xml:space="preserve"> </w:t>
      </w:r>
      <w:r w:rsidR="00C02F55">
        <w:t>Earth are available.</w:t>
      </w:r>
    </w:p>
    <w:p w14:paraId="40018A1C" w14:textId="77777777" w:rsidR="00A17B20" w:rsidRDefault="00A17B20"/>
    <w:p w14:paraId="161C2732" w14:textId="77777777"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14:paraId="51186688" w14:textId="77777777" w:rsidR="0003014B" w:rsidRDefault="0003014B" w:rsidP="0003014B"/>
    <w:p w14:paraId="3022402E" w14:textId="77777777"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14:paraId="2D04F735" w14:textId="77777777" w:rsidR="00301992" w:rsidRDefault="0066708E" w:rsidP="00301992">
      <w:pPr>
        <w:jc w:val="left"/>
      </w:pPr>
      <w:r>
        <w:t xml:space="preserve">The </w:t>
      </w:r>
      <w:r w:rsidR="00917F11">
        <w:t>CAWT</w:t>
      </w:r>
      <w:r>
        <w:t xml:space="preserve"> homepage is</w:t>
      </w:r>
      <w:r w:rsidR="00917F11">
        <w:t xml:space="preserve"> at </w:t>
      </w:r>
      <w:hyperlink r:id="rId10" w:history="1">
        <w:r w:rsidR="00D85E2F">
          <w:rPr>
            <w:rStyle w:val="Hyperlink"/>
          </w:rPr>
          <w:t>http://www.cawt.tcl3d.org</w:t>
        </w:r>
        <w:r w:rsidR="00E13571">
          <w:rPr>
            <w:rStyle w:val="Hyperlink"/>
          </w:rPr>
          <w:t>/</w:t>
        </w:r>
      </w:hyperlink>
    </w:p>
    <w:p w14:paraId="328C8592" w14:textId="77777777" w:rsidR="00A92CFC" w:rsidRDefault="00A92CFC" w:rsidP="00301992">
      <w:pPr>
        <w:jc w:val="left"/>
      </w:pPr>
    </w:p>
    <w:p w14:paraId="53ECF94C" w14:textId="77777777" w:rsidR="00A92CFC" w:rsidRDefault="00A92CFC" w:rsidP="00301992">
      <w:pPr>
        <w:jc w:val="left"/>
      </w:pPr>
      <w:r>
        <w:t xml:space="preserve">The CAWT </w:t>
      </w:r>
      <w:r w:rsidR="00CE767A">
        <w:t xml:space="preserve">user </w:t>
      </w:r>
      <w:r>
        <w:t xml:space="preserve">distribution contains the </w:t>
      </w:r>
      <w:proofErr w:type="spellStart"/>
      <w:r>
        <w:t>Tcl</w:t>
      </w:r>
      <w:proofErr w:type="spellEnd"/>
      <w:r>
        <w:t xml:space="preserve"> sources</w:t>
      </w:r>
      <w:r w:rsidR="0029099E">
        <w:t>,</w:t>
      </w:r>
      <w:r>
        <w:t xml:space="preserve"> documentation (this do</w:t>
      </w:r>
      <w:r w:rsidR="0029099E">
        <w:t>cu</w:t>
      </w:r>
      <w:r w:rsidR="00CE767A">
        <w:t>ment and a reference manual),</w:t>
      </w:r>
      <w:r w:rsidR="0029099E">
        <w:t xml:space="preserve"> several test programs showing the use of the CAWT functionality</w:t>
      </w:r>
      <w:r w:rsidR="00CE767A">
        <w:t xml:space="preserve"> and the needed external libraries </w:t>
      </w:r>
      <w:proofErr w:type="spellStart"/>
      <w:r w:rsidR="00CE767A">
        <w:t>Twapi</w:t>
      </w:r>
      <w:proofErr w:type="spellEnd"/>
      <w:r w:rsidR="00CE767A">
        <w:t xml:space="preserve">, </w:t>
      </w:r>
      <w:proofErr w:type="spellStart"/>
      <w:r w:rsidR="00CE767A">
        <w:t>TkImg</w:t>
      </w:r>
      <w:proofErr w:type="spellEnd"/>
      <w:r w:rsidR="005B2B3E">
        <w:t>, Base64</w:t>
      </w:r>
      <w:r w:rsidR="00CE767A">
        <w:t xml:space="preserve"> and </w:t>
      </w:r>
      <w:proofErr w:type="spellStart"/>
      <w:r w:rsidR="00CE767A">
        <w:t>Tablelist</w:t>
      </w:r>
      <w:proofErr w:type="spellEnd"/>
      <w:r w:rsidR="00CE767A">
        <w:t xml:space="preserve"> (see chapter </w:t>
      </w:r>
      <w:r w:rsidR="00CE767A">
        <w:fldChar w:fldCharType="begin"/>
      </w:r>
      <w:r w:rsidR="00CE767A">
        <w:instrText xml:space="preserve"> REF _Ref340614012 \r \h </w:instrText>
      </w:r>
      <w:r w:rsidR="00CE767A">
        <w:fldChar w:fldCharType="separate"/>
      </w:r>
      <w:r w:rsidR="00BB644F">
        <w:t>1.2</w:t>
      </w:r>
      <w:r w:rsidR="00CE767A">
        <w:fldChar w:fldCharType="end"/>
      </w:r>
      <w:r w:rsidR="00CE767A">
        <w:t xml:space="preserve"> for details)</w:t>
      </w:r>
      <w:r w:rsidR="0029099E">
        <w:t>.</w:t>
      </w:r>
    </w:p>
    <w:p w14:paraId="4524A87C" w14:textId="77777777" w:rsidR="00953D47" w:rsidRDefault="00953D47" w:rsidP="00301992">
      <w:pPr>
        <w:jc w:val="left"/>
      </w:pPr>
    </w:p>
    <w:p w14:paraId="2A6068A7" w14:textId="77777777" w:rsidR="00CE767A" w:rsidRDefault="00CE767A" w:rsidP="00301992">
      <w:pPr>
        <w:jc w:val="left"/>
      </w:pPr>
      <w:r>
        <w:t>The CAWT developer distribution additionally contains scripts for generating the documentation</w:t>
      </w:r>
      <w:r w:rsidR="00903AFB">
        <w:t>,</w:t>
      </w:r>
      <w:r>
        <w:t xml:space="preserve"> the distribution</w:t>
      </w:r>
      <w:r w:rsidR="00903AFB">
        <w:t xml:space="preserve"> packages and the CAWT </w:t>
      </w:r>
      <w:proofErr w:type="spellStart"/>
      <w:r w:rsidR="00903AFB">
        <w:t>Starkit</w:t>
      </w:r>
      <w:proofErr w:type="spellEnd"/>
      <w:r w:rsidR="00B425B9">
        <w:t xml:space="preserve"> and </w:t>
      </w:r>
      <w:proofErr w:type="spellStart"/>
      <w:r w:rsidR="00B425B9">
        <w:t>Starpack</w:t>
      </w:r>
      <w:proofErr w:type="spellEnd"/>
      <w:r>
        <w:t xml:space="preserve">. It also includes the external packages Ruff! and </w:t>
      </w:r>
      <w:proofErr w:type="spellStart"/>
      <w:r>
        <w:t>textutil</w:t>
      </w:r>
      <w:proofErr w:type="spellEnd"/>
      <w:r>
        <w:t xml:space="preserve"> (see chapter </w:t>
      </w:r>
      <w:r>
        <w:fldChar w:fldCharType="begin"/>
      </w:r>
      <w:r>
        <w:instrText xml:space="preserve"> REF _Ref340614012 \r \h </w:instrText>
      </w:r>
      <w:r>
        <w:fldChar w:fldCharType="separate"/>
      </w:r>
      <w:r w:rsidR="00BB644F">
        <w:t>1.2</w:t>
      </w:r>
      <w:r>
        <w:fldChar w:fldCharType="end"/>
      </w:r>
      <w:r>
        <w:t xml:space="preserve"> for details). The developer distribution is intended for programmers who want to extend the CAWT package.</w:t>
      </w:r>
    </w:p>
    <w:p w14:paraId="4F9B8CB5" w14:textId="77777777" w:rsidR="00A17B20" w:rsidRDefault="00A17B20">
      <w:pPr>
        <w:pStyle w:val="berschrift2"/>
        <w:tabs>
          <w:tab w:val="left" w:pos="576"/>
        </w:tabs>
      </w:pPr>
      <w:bookmarkStart w:id="2" w:name="_Toc10904423"/>
      <w:bookmarkStart w:id="3" w:name="_Toc76763700"/>
      <w:r>
        <w:t>Architecture overview</w:t>
      </w:r>
      <w:bookmarkEnd w:id="2"/>
      <w:bookmarkEnd w:id="3"/>
    </w:p>
    <w:p w14:paraId="1D71E4E1" w14:textId="77777777" w:rsidR="00A17B20" w:rsidRDefault="00A17B20">
      <w:r>
        <w:t xml:space="preserve">The </w:t>
      </w:r>
      <w:r>
        <w:rPr>
          <w:rStyle w:val="poPkgName"/>
        </w:rPr>
        <w:t>CAWT</w:t>
      </w:r>
      <w:r>
        <w:t xml:space="preserve"> package currently consists of the following </w:t>
      </w:r>
      <w:r w:rsidR="00F51153">
        <w:t>sub-packages</w:t>
      </w:r>
      <w:r>
        <w:t>:</w:t>
      </w:r>
    </w:p>
    <w:p w14:paraId="35665F82" w14:textId="77777777"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14:paraId="7E5F7710" w14:textId="77777777" w:rsidTr="00C97BEB">
        <w:tc>
          <w:tcPr>
            <w:tcW w:w="1702" w:type="dxa"/>
          </w:tcPr>
          <w:p w14:paraId="336ADAEA" w14:textId="77777777" w:rsidR="00A17B20" w:rsidRPr="000B50CA" w:rsidRDefault="008D6C3D" w:rsidP="00A469C2">
            <w:pPr>
              <w:pStyle w:val="poReference"/>
              <w:rPr>
                <w:rStyle w:val="poPkgName"/>
              </w:rPr>
            </w:pPr>
            <w:proofErr w:type="spellStart"/>
            <w:r>
              <w:rPr>
                <w:rStyle w:val="poPkgName"/>
              </w:rPr>
              <w:t>CawtCore</w:t>
            </w:r>
            <w:proofErr w:type="spellEnd"/>
          </w:p>
        </w:tc>
        <w:tc>
          <w:tcPr>
            <w:tcW w:w="7678" w:type="dxa"/>
          </w:tcPr>
          <w:p w14:paraId="255D10EF" w14:textId="77777777" w:rsidR="00A17B20" w:rsidRDefault="00170BAF" w:rsidP="00A469C2">
            <w:pPr>
              <w:snapToGrid w:val="0"/>
              <w:jc w:val="left"/>
            </w:pPr>
            <w:r>
              <w:t xml:space="preserve">Basic </w:t>
            </w:r>
            <w:r w:rsidR="00C26689">
              <w:t>automation functionality.</w:t>
            </w:r>
          </w:p>
        </w:tc>
      </w:tr>
      <w:tr w:rsidR="00F6434F" w14:paraId="59B426EE" w14:textId="77777777" w:rsidTr="00C97BEB">
        <w:tc>
          <w:tcPr>
            <w:tcW w:w="1702" w:type="dxa"/>
          </w:tcPr>
          <w:p w14:paraId="2F67A3A3" w14:textId="77777777" w:rsidR="00F6434F" w:rsidRDefault="00F6434F" w:rsidP="00A469C2">
            <w:pPr>
              <w:pStyle w:val="poReference"/>
              <w:rPr>
                <w:rStyle w:val="poPkgName"/>
              </w:rPr>
            </w:pPr>
            <w:proofErr w:type="spellStart"/>
            <w:r>
              <w:rPr>
                <w:rStyle w:val="poPkgName"/>
              </w:rPr>
              <w:t>CawtOffice</w:t>
            </w:r>
            <w:proofErr w:type="spellEnd"/>
          </w:p>
        </w:tc>
        <w:tc>
          <w:tcPr>
            <w:tcW w:w="7678" w:type="dxa"/>
          </w:tcPr>
          <w:p w14:paraId="35FD83C0" w14:textId="77777777" w:rsidR="00F6434F" w:rsidRDefault="00F6434F" w:rsidP="00A469C2">
            <w:pPr>
              <w:snapToGrid w:val="0"/>
              <w:jc w:val="left"/>
            </w:pPr>
            <w:r>
              <w:t>Basic Microsoft Office automation functionality.</w:t>
            </w:r>
          </w:p>
        </w:tc>
      </w:tr>
      <w:tr w:rsidR="00A17B20" w14:paraId="427FCA2C" w14:textId="77777777" w:rsidTr="00C97BEB">
        <w:tc>
          <w:tcPr>
            <w:tcW w:w="1702" w:type="dxa"/>
          </w:tcPr>
          <w:p w14:paraId="6F464B8E" w14:textId="77777777" w:rsidR="00A17B20" w:rsidRPr="00C97BEB" w:rsidRDefault="00A17B20" w:rsidP="00A469C2">
            <w:pPr>
              <w:pStyle w:val="poReference"/>
              <w:rPr>
                <w:rStyle w:val="poPkgName"/>
              </w:rPr>
            </w:pPr>
          </w:p>
        </w:tc>
        <w:tc>
          <w:tcPr>
            <w:tcW w:w="7678" w:type="dxa"/>
          </w:tcPr>
          <w:p w14:paraId="76CD7148" w14:textId="77777777" w:rsidR="00A17B20" w:rsidRDefault="00A17B20" w:rsidP="00A469C2">
            <w:pPr>
              <w:snapToGrid w:val="0"/>
              <w:jc w:val="left"/>
            </w:pPr>
          </w:p>
        </w:tc>
      </w:tr>
      <w:tr w:rsidR="00A17B20" w14:paraId="7D8F9699" w14:textId="77777777" w:rsidTr="00C97BEB">
        <w:tc>
          <w:tcPr>
            <w:tcW w:w="1702" w:type="dxa"/>
          </w:tcPr>
          <w:p w14:paraId="3B7BCCEE" w14:textId="77777777" w:rsidR="00A17B20" w:rsidRPr="00C97BEB" w:rsidRDefault="008D6C3D" w:rsidP="00A469C2">
            <w:pPr>
              <w:pStyle w:val="poReference"/>
              <w:rPr>
                <w:rStyle w:val="poPkgName"/>
              </w:rPr>
            </w:pPr>
            <w:proofErr w:type="spellStart"/>
            <w:r>
              <w:rPr>
                <w:rStyle w:val="poPkgName"/>
              </w:rPr>
              <w:t>CawtEarth</w:t>
            </w:r>
            <w:proofErr w:type="spellEnd"/>
          </w:p>
        </w:tc>
        <w:tc>
          <w:tcPr>
            <w:tcW w:w="7678" w:type="dxa"/>
          </w:tcPr>
          <w:p w14:paraId="1771A33A" w14:textId="77777777" w:rsidR="00A17B20" w:rsidRDefault="005759AE" w:rsidP="00A469C2">
            <w:pPr>
              <w:snapToGrid w:val="0"/>
              <w:jc w:val="left"/>
            </w:pPr>
            <w:r>
              <w:t>Automation functionality for Google Earth.</w:t>
            </w:r>
          </w:p>
        </w:tc>
      </w:tr>
      <w:tr w:rsidR="00A17B20" w14:paraId="6637F7F3" w14:textId="77777777" w:rsidTr="00C97BEB">
        <w:tc>
          <w:tcPr>
            <w:tcW w:w="1702" w:type="dxa"/>
          </w:tcPr>
          <w:p w14:paraId="08916412" w14:textId="77777777" w:rsidR="00A17B20" w:rsidRPr="00C97BEB" w:rsidRDefault="008D6C3D" w:rsidP="00A469C2">
            <w:pPr>
              <w:pStyle w:val="poReference"/>
              <w:rPr>
                <w:rStyle w:val="poPkgName"/>
              </w:rPr>
            </w:pPr>
            <w:proofErr w:type="spellStart"/>
            <w:r>
              <w:rPr>
                <w:rStyle w:val="poPkgName"/>
              </w:rPr>
              <w:t>CawtExcel</w:t>
            </w:r>
            <w:proofErr w:type="spellEnd"/>
          </w:p>
        </w:tc>
        <w:tc>
          <w:tcPr>
            <w:tcW w:w="7678" w:type="dxa"/>
          </w:tcPr>
          <w:p w14:paraId="4CB8BD03" w14:textId="77777777" w:rsidR="00A17B20" w:rsidRDefault="006036B6" w:rsidP="00A469C2">
            <w:pPr>
              <w:snapToGrid w:val="0"/>
              <w:jc w:val="left"/>
            </w:pPr>
            <w:r>
              <w:t>Automation functionality for Microsoft Excel.</w:t>
            </w:r>
          </w:p>
        </w:tc>
      </w:tr>
      <w:tr w:rsidR="00C97BEB" w14:paraId="419D6EB9" w14:textId="77777777" w:rsidTr="00C97BEB">
        <w:tc>
          <w:tcPr>
            <w:tcW w:w="1702" w:type="dxa"/>
          </w:tcPr>
          <w:p w14:paraId="0C3019A5" w14:textId="77777777" w:rsidR="00C97BEB" w:rsidRPr="00C97BEB" w:rsidRDefault="008D6C3D" w:rsidP="00A469C2">
            <w:pPr>
              <w:pStyle w:val="poReference"/>
              <w:rPr>
                <w:rStyle w:val="poPkgName"/>
              </w:rPr>
            </w:pPr>
            <w:proofErr w:type="spellStart"/>
            <w:r>
              <w:rPr>
                <w:rStyle w:val="poPkgName"/>
              </w:rPr>
              <w:t>CawtExplorer</w:t>
            </w:r>
            <w:proofErr w:type="spellEnd"/>
          </w:p>
        </w:tc>
        <w:tc>
          <w:tcPr>
            <w:tcW w:w="7678" w:type="dxa"/>
          </w:tcPr>
          <w:p w14:paraId="2C5485CA" w14:textId="77777777" w:rsidR="00C97BEB" w:rsidRDefault="00C97BEB" w:rsidP="00A469C2">
            <w:pPr>
              <w:snapToGrid w:val="0"/>
              <w:jc w:val="left"/>
            </w:pPr>
            <w:r>
              <w:t>Automation functionality for Microsoft Internet Explorer.</w:t>
            </w:r>
          </w:p>
        </w:tc>
      </w:tr>
      <w:tr w:rsidR="00A17B20" w14:paraId="06F1B0A9" w14:textId="77777777" w:rsidTr="00C97BEB">
        <w:tc>
          <w:tcPr>
            <w:tcW w:w="1702" w:type="dxa"/>
          </w:tcPr>
          <w:p w14:paraId="4FAD8EF7" w14:textId="77777777" w:rsidR="00A17B20" w:rsidRPr="00C97BEB" w:rsidRDefault="008D6C3D" w:rsidP="00A469C2">
            <w:pPr>
              <w:pStyle w:val="poReference"/>
              <w:rPr>
                <w:rStyle w:val="poPkgName"/>
              </w:rPr>
            </w:pPr>
            <w:proofErr w:type="spellStart"/>
            <w:r>
              <w:rPr>
                <w:rStyle w:val="poPkgName"/>
              </w:rPr>
              <w:t>CawtMatlab</w:t>
            </w:r>
            <w:proofErr w:type="spellEnd"/>
          </w:p>
        </w:tc>
        <w:tc>
          <w:tcPr>
            <w:tcW w:w="7678" w:type="dxa"/>
          </w:tcPr>
          <w:p w14:paraId="505278D0" w14:textId="77777777" w:rsidR="00A17B20" w:rsidRDefault="006036B6" w:rsidP="00A469C2">
            <w:pPr>
              <w:snapToGrid w:val="0"/>
              <w:jc w:val="left"/>
            </w:pPr>
            <w:r>
              <w:t xml:space="preserve">Automation functionality for MathWorks </w:t>
            </w:r>
            <w:proofErr w:type="spellStart"/>
            <w:r>
              <w:t>Matlab</w:t>
            </w:r>
            <w:proofErr w:type="spellEnd"/>
            <w:r>
              <w:t>.</w:t>
            </w:r>
          </w:p>
        </w:tc>
      </w:tr>
      <w:tr w:rsidR="00600F73" w14:paraId="1B5F4ABA" w14:textId="77777777" w:rsidTr="00C97BEB">
        <w:tc>
          <w:tcPr>
            <w:tcW w:w="1702" w:type="dxa"/>
          </w:tcPr>
          <w:p w14:paraId="011308DB" w14:textId="77777777" w:rsidR="00600F73" w:rsidRDefault="00600F73" w:rsidP="00172B79">
            <w:pPr>
              <w:pStyle w:val="poReference"/>
              <w:rPr>
                <w:rStyle w:val="poPkgName"/>
              </w:rPr>
            </w:pPr>
            <w:proofErr w:type="spellStart"/>
            <w:r>
              <w:rPr>
                <w:rStyle w:val="poPkgName"/>
              </w:rPr>
              <w:t>CawtO</w:t>
            </w:r>
            <w:r w:rsidR="00172B79">
              <w:rPr>
                <w:rStyle w:val="poPkgName"/>
              </w:rPr>
              <w:t>cr</w:t>
            </w:r>
            <w:proofErr w:type="spellEnd"/>
          </w:p>
        </w:tc>
        <w:tc>
          <w:tcPr>
            <w:tcW w:w="7678" w:type="dxa"/>
          </w:tcPr>
          <w:p w14:paraId="52477BA5" w14:textId="77777777" w:rsidR="00600F73" w:rsidRDefault="00600F73" w:rsidP="00172B79">
            <w:pPr>
              <w:snapToGrid w:val="0"/>
              <w:jc w:val="left"/>
            </w:pPr>
            <w:r>
              <w:t xml:space="preserve">Automation functionality for Microsoft </w:t>
            </w:r>
            <w:r w:rsidR="00172B79">
              <w:t>Document Imaging</w:t>
            </w:r>
            <w:r>
              <w:t>.</w:t>
            </w:r>
          </w:p>
        </w:tc>
      </w:tr>
      <w:tr w:rsidR="005412F8" w14:paraId="7BBC4845" w14:textId="77777777" w:rsidTr="00C97BEB">
        <w:tc>
          <w:tcPr>
            <w:tcW w:w="1702" w:type="dxa"/>
          </w:tcPr>
          <w:p w14:paraId="31C28216" w14:textId="77777777" w:rsidR="005412F8" w:rsidRDefault="005412F8" w:rsidP="00172B79">
            <w:pPr>
              <w:pStyle w:val="poReference"/>
              <w:rPr>
                <w:rStyle w:val="poPkgName"/>
              </w:rPr>
            </w:pPr>
            <w:proofErr w:type="spellStart"/>
            <w:r>
              <w:rPr>
                <w:rStyle w:val="poPkgName"/>
              </w:rPr>
              <w:t>CawtOneNote</w:t>
            </w:r>
            <w:proofErr w:type="spellEnd"/>
          </w:p>
        </w:tc>
        <w:tc>
          <w:tcPr>
            <w:tcW w:w="7678" w:type="dxa"/>
          </w:tcPr>
          <w:p w14:paraId="0E054888" w14:textId="77777777" w:rsidR="005412F8" w:rsidRDefault="005412F8" w:rsidP="00172B79">
            <w:pPr>
              <w:snapToGrid w:val="0"/>
              <w:jc w:val="left"/>
            </w:pPr>
            <w:r>
              <w:rPr>
                <w:noProof/>
              </w:rPr>
              <w:t>Automation functionality for Microsoft OneNote</w:t>
            </w:r>
          </w:p>
        </w:tc>
      </w:tr>
      <w:tr w:rsidR="00600F73" w14:paraId="0C065A95" w14:textId="77777777" w:rsidTr="00C97BEB">
        <w:tc>
          <w:tcPr>
            <w:tcW w:w="1702" w:type="dxa"/>
          </w:tcPr>
          <w:p w14:paraId="012D681F" w14:textId="77777777" w:rsidR="00600F73" w:rsidRDefault="00172B79" w:rsidP="00600F73">
            <w:pPr>
              <w:pStyle w:val="poReference"/>
              <w:rPr>
                <w:rStyle w:val="poPkgName"/>
              </w:rPr>
            </w:pPr>
            <w:proofErr w:type="spellStart"/>
            <w:r>
              <w:rPr>
                <w:rStyle w:val="poPkgName"/>
              </w:rPr>
              <w:t>CawtOutlook</w:t>
            </w:r>
            <w:proofErr w:type="spellEnd"/>
          </w:p>
        </w:tc>
        <w:tc>
          <w:tcPr>
            <w:tcW w:w="7678" w:type="dxa"/>
          </w:tcPr>
          <w:p w14:paraId="460013DA" w14:textId="77777777" w:rsidR="00600F73" w:rsidRDefault="00600F73" w:rsidP="00172B79">
            <w:pPr>
              <w:snapToGrid w:val="0"/>
              <w:jc w:val="left"/>
            </w:pPr>
            <w:r>
              <w:t>Automation functionality for Microsoft</w:t>
            </w:r>
            <w:r w:rsidR="00172B79">
              <w:t xml:space="preserve"> Outlook</w:t>
            </w:r>
            <w:r>
              <w:t>.</w:t>
            </w:r>
          </w:p>
        </w:tc>
      </w:tr>
      <w:tr w:rsidR="00600F73" w14:paraId="75BFA9E0" w14:textId="77777777" w:rsidTr="00C97BEB">
        <w:tc>
          <w:tcPr>
            <w:tcW w:w="1702" w:type="dxa"/>
          </w:tcPr>
          <w:p w14:paraId="6ACDB089" w14:textId="77777777" w:rsidR="00600F73" w:rsidRPr="00C97BEB" w:rsidRDefault="00600F73" w:rsidP="00600F73">
            <w:pPr>
              <w:pStyle w:val="poReference"/>
              <w:rPr>
                <w:rStyle w:val="poPkgName"/>
              </w:rPr>
            </w:pPr>
            <w:proofErr w:type="spellStart"/>
            <w:r>
              <w:rPr>
                <w:rStyle w:val="poPkgName"/>
              </w:rPr>
              <w:t>CawtPpt</w:t>
            </w:r>
            <w:proofErr w:type="spellEnd"/>
          </w:p>
        </w:tc>
        <w:tc>
          <w:tcPr>
            <w:tcW w:w="7678" w:type="dxa"/>
          </w:tcPr>
          <w:p w14:paraId="6FFA70A0" w14:textId="77777777" w:rsidR="00600F73" w:rsidRDefault="00600F73" w:rsidP="00600F73">
            <w:pPr>
              <w:snapToGrid w:val="0"/>
              <w:jc w:val="left"/>
            </w:pPr>
            <w:r>
              <w:t>Automation functionality for Microsoft PowerPoint.</w:t>
            </w:r>
          </w:p>
        </w:tc>
      </w:tr>
      <w:tr w:rsidR="00274BB7" w14:paraId="0DB897CA" w14:textId="77777777" w:rsidTr="00C97BEB">
        <w:tc>
          <w:tcPr>
            <w:tcW w:w="1702" w:type="dxa"/>
          </w:tcPr>
          <w:p w14:paraId="54E4EB0A" w14:textId="77777777" w:rsidR="00274BB7" w:rsidRDefault="00274BB7" w:rsidP="00600F73">
            <w:pPr>
              <w:pStyle w:val="poReference"/>
              <w:rPr>
                <w:rStyle w:val="poPkgName"/>
              </w:rPr>
            </w:pPr>
            <w:proofErr w:type="spellStart"/>
            <w:r>
              <w:rPr>
                <w:rStyle w:val="poPkgName"/>
              </w:rPr>
              <w:t>CawtReader</w:t>
            </w:r>
            <w:proofErr w:type="spellEnd"/>
          </w:p>
        </w:tc>
        <w:tc>
          <w:tcPr>
            <w:tcW w:w="7678" w:type="dxa"/>
          </w:tcPr>
          <w:p w14:paraId="6D19B16D" w14:textId="77777777" w:rsidR="00274BB7" w:rsidRDefault="00274BB7" w:rsidP="00600F73">
            <w:pPr>
              <w:snapToGrid w:val="0"/>
              <w:jc w:val="left"/>
            </w:pPr>
            <w:r>
              <w:t>Automation functionality for Adobe Acrobat Reader.</w:t>
            </w:r>
          </w:p>
        </w:tc>
      </w:tr>
      <w:tr w:rsidR="00283221" w14:paraId="401D83F3" w14:textId="77777777" w:rsidTr="00C97BEB">
        <w:tc>
          <w:tcPr>
            <w:tcW w:w="1702" w:type="dxa"/>
          </w:tcPr>
          <w:p w14:paraId="7DA3D727" w14:textId="77777777" w:rsidR="00283221" w:rsidRDefault="00283221" w:rsidP="00600F73">
            <w:pPr>
              <w:pStyle w:val="poReference"/>
              <w:rPr>
                <w:rStyle w:val="poPkgName"/>
              </w:rPr>
            </w:pPr>
            <w:proofErr w:type="spellStart"/>
            <w:r>
              <w:rPr>
                <w:rStyle w:val="poPkgName"/>
              </w:rPr>
              <w:t>CawtSapi</w:t>
            </w:r>
            <w:proofErr w:type="spellEnd"/>
          </w:p>
        </w:tc>
        <w:tc>
          <w:tcPr>
            <w:tcW w:w="7678" w:type="dxa"/>
          </w:tcPr>
          <w:p w14:paraId="1181EAE8" w14:textId="77777777" w:rsidR="00283221" w:rsidRDefault="00283221" w:rsidP="00283221">
            <w:pPr>
              <w:snapToGrid w:val="0"/>
              <w:jc w:val="left"/>
            </w:pPr>
            <w:r>
              <w:t>Automation functionality for Microsoft Speech API.</w:t>
            </w:r>
          </w:p>
        </w:tc>
      </w:tr>
      <w:tr w:rsidR="00600F73" w14:paraId="5150C7F7" w14:textId="77777777" w:rsidTr="00C97BEB">
        <w:tc>
          <w:tcPr>
            <w:tcW w:w="1702" w:type="dxa"/>
          </w:tcPr>
          <w:p w14:paraId="475BC78F" w14:textId="77777777" w:rsidR="00600F73" w:rsidRPr="00C97BEB" w:rsidRDefault="00600F73" w:rsidP="00600F73">
            <w:pPr>
              <w:pStyle w:val="poReference"/>
              <w:rPr>
                <w:rStyle w:val="poPkgName"/>
              </w:rPr>
            </w:pPr>
            <w:proofErr w:type="spellStart"/>
            <w:r>
              <w:rPr>
                <w:rStyle w:val="poPkgName"/>
              </w:rPr>
              <w:t>CawtWord</w:t>
            </w:r>
            <w:proofErr w:type="spellEnd"/>
          </w:p>
        </w:tc>
        <w:tc>
          <w:tcPr>
            <w:tcW w:w="7678" w:type="dxa"/>
          </w:tcPr>
          <w:p w14:paraId="2703A154" w14:textId="77777777" w:rsidR="00600F73" w:rsidRDefault="00600F73" w:rsidP="00600F73">
            <w:pPr>
              <w:snapToGrid w:val="0"/>
              <w:jc w:val="left"/>
            </w:pPr>
            <w:r>
              <w:t>Automation functionality for Microsoft Word.</w:t>
            </w:r>
          </w:p>
        </w:tc>
      </w:tr>
    </w:tbl>
    <w:p w14:paraId="23142E44" w14:textId="77777777" w:rsidR="00A17B20" w:rsidRDefault="00A17B20">
      <w:pPr>
        <w:jc w:val="left"/>
      </w:pPr>
    </w:p>
    <w:p w14:paraId="583FB0E2" w14:textId="77777777" w:rsidR="00A17B20" w:rsidRDefault="00C228A1">
      <w:pPr>
        <w:jc w:val="left"/>
      </w:pPr>
      <w:r>
        <w:t>Each sub-</w:t>
      </w:r>
      <w:r w:rsidR="00F51153">
        <w:t>package</w:t>
      </w:r>
      <w:r w:rsidR="00A17B20">
        <w:t xml:space="preserve"> is implemented as a separate </w:t>
      </w:r>
      <w:proofErr w:type="spellStart"/>
      <w:r w:rsidR="00A17B20">
        <w:t>Tcl</w:t>
      </w:r>
      <w:proofErr w:type="spellEnd"/>
      <w:r w:rsidR="00A17B20">
        <w:t xml:space="preserve"> pac</w:t>
      </w:r>
      <w:r w:rsidR="00C26689">
        <w:t>kage and can be loaded explicit</w:t>
      </w:r>
      <w:r w:rsidR="00A17B20">
        <w:t xml:space="preserve">ly with the </w:t>
      </w:r>
      <w:proofErr w:type="spellStart"/>
      <w:r w:rsidR="00A17B20">
        <w:t>Tcl</w:t>
      </w:r>
      <w:proofErr w:type="spellEnd"/>
      <w:r w:rsidR="00A17B20">
        <w:t xml:space="preserve"> package command, ex. </w:t>
      </w:r>
      <w:r w:rsidR="00A17B20">
        <w:rPr>
          <w:rStyle w:val="poCodeInText"/>
        </w:rPr>
        <w:t xml:space="preserve">package require </w:t>
      </w:r>
      <w:proofErr w:type="spellStart"/>
      <w:r w:rsidR="00170BAF">
        <w:rPr>
          <w:rStyle w:val="poCodeInText"/>
        </w:rPr>
        <w:t>cawtexcel</w:t>
      </w:r>
      <w:proofErr w:type="spellEnd"/>
      <w:r w:rsidR="00170BAF">
        <w:t>. All available CAWT</w:t>
      </w:r>
      <w:r w:rsidR="00F51153">
        <w:t xml:space="preserve"> sub-packages</w:t>
      </w:r>
      <w:r w:rsidR="00A17B20">
        <w:t xml:space="preserve"> can be loaded with a single command: </w:t>
      </w:r>
      <w:r w:rsidR="00A17B20">
        <w:rPr>
          <w:rStyle w:val="poCodeInText"/>
        </w:rPr>
        <w:t xml:space="preserve">package require </w:t>
      </w:r>
      <w:proofErr w:type="spellStart"/>
      <w:r w:rsidR="00170BAF">
        <w:rPr>
          <w:rStyle w:val="poCodeInText"/>
        </w:rPr>
        <w:t>cawt</w:t>
      </w:r>
      <w:proofErr w:type="spellEnd"/>
      <w:r w:rsidR="00A17B20">
        <w:t>.</w:t>
      </w:r>
    </w:p>
    <w:p w14:paraId="1E71A133" w14:textId="77777777" w:rsidR="00A17B20" w:rsidRDefault="00A17B20">
      <w:pPr>
        <w:jc w:val="left"/>
      </w:pPr>
    </w:p>
    <w:p w14:paraId="0841E5DE" w14:textId="77777777"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14:paraId="631C1BEF" w14:textId="77777777" w:rsidR="00A17B20" w:rsidRDefault="00A17B20">
      <w:pPr>
        <w:jc w:val="left"/>
      </w:pPr>
    </w:p>
    <w:p w14:paraId="4868990F" w14:textId="77777777" w:rsidR="00A17B20" w:rsidRDefault="00A17B20">
      <w:pPr>
        <w:jc w:val="left"/>
      </w:pPr>
      <w:r>
        <w:t xml:space="preserve">The next figure shows the </w:t>
      </w:r>
      <w:r w:rsidR="00A21972">
        <w:t>architecture</w:t>
      </w:r>
      <w:r w:rsidR="006036B6">
        <w:t xml:space="preserve"> of the CAWT package</w:t>
      </w:r>
      <w:r w:rsidR="00170BAF">
        <w:t>.</w:t>
      </w:r>
    </w:p>
    <w:p w14:paraId="6FC4AA3D" w14:textId="77777777" w:rsidR="002D01F9" w:rsidRDefault="002D01F9">
      <w:pPr>
        <w:jc w:val="left"/>
      </w:pPr>
    </w:p>
    <w:p w14:paraId="66C3E589" w14:textId="77777777" w:rsidR="002D01F9" w:rsidRDefault="001846C3">
      <w:pPr>
        <w:jc w:val="left"/>
      </w:pPr>
      <w:r>
        <w:t xml:space="preserve">%FIGURE </w:t>
      </w:r>
      <w:r w:rsidR="00505EE3">
        <w:t>Figure-Overview</w:t>
      </w:r>
      <w:r w:rsidR="002D01F9">
        <w:t>%</w:t>
      </w:r>
    </w:p>
    <w:p w14:paraId="0449B0E2" w14:textId="77777777" w:rsidR="00A17B20" w:rsidRDefault="002D01F9" w:rsidP="004C2024">
      <w:pPr>
        <w:pStyle w:val="Abbildung"/>
      </w:pPr>
      <w:bookmarkStart w:id="4" w:name="_Toc76762387"/>
      <w:r>
        <w:t xml:space="preserve">Figure </w:t>
      </w:r>
      <w:r>
        <w:fldChar w:fldCharType="begin"/>
      </w:r>
      <w:r>
        <w:instrText xml:space="preserve"> SEQ "Abbildung" \*Arabic </w:instrText>
      </w:r>
      <w:r>
        <w:fldChar w:fldCharType="separate"/>
      </w:r>
      <w:r w:rsidR="00BB644F">
        <w:rPr>
          <w:noProof/>
        </w:rPr>
        <w:t>1</w:t>
      </w:r>
      <w:r>
        <w:fldChar w:fldCharType="end"/>
      </w:r>
      <w:r w:rsidR="00A21972">
        <w:t>: Overview of CAWT packages</w:t>
      </w:r>
      <w:bookmarkEnd w:id="4"/>
    </w:p>
    <w:p w14:paraId="1A138819" w14:textId="77777777" w:rsidR="00A17B20" w:rsidRDefault="00301992">
      <w:pPr>
        <w:pStyle w:val="berschrift2"/>
        <w:tabs>
          <w:tab w:val="left" w:pos="576"/>
        </w:tabs>
      </w:pPr>
      <w:bookmarkStart w:id="5" w:name="_Ref340614012"/>
      <w:bookmarkStart w:id="6" w:name="_Toc10904424"/>
      <w:bookmarkStart w:id="7" w:name="_Toc76763701"/>
      <w:r>
        <w:lastRenderedPageBreak/>
        <w:t>Dependencies</w:t>
      </w:r>
      <w:bookmarkEnd w:id="5"/>
      <w:bookmarkEnd w:id="6"/>
      <w:bookmarkEnd w:id="7"/>
    </w:p>
    <w:p w14:paraId="7A58F12F" w14:textId="77777777" w:rsidR="00A17B20" w:rsidRDefault="00A17B20">
      <w:r>
        <w:t xml:space="preserve">The following table shows a list of the </w:t>
      </w:r>
      <w:r w:rsidR="00F51153">
        <w:t xml:space="preserve">external </w:t>
      </w:r>
      <w:proofErr w:type="spellStart"/>
      <w:r w:rsidR="00F51153">
        <w:t>Tcl</w:t>
      </w:r>
      <w:proofErr w:type="spellEnd"/>
      <w:r w:rsidR="00F51153">
        <w:t xml:space="preserve"> packages</w:t>
      </w:r>
      <w:r w:rsidR="00197473">
        <w:t xml:space="preserve"> used in the CAWT</w:t>
      </w:r>
      <w:r>
        <w:t xml:space="preserve"> infrastructure.</w:t>
      </w:r>
    </w:p>
    <w:p w14:paraId="41298A91" w14:textId="77777777" w:rsidR="00A17B20" w:rsidRDefault="00A17B2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14:paraId="5F6712A3" w14:textId="77777777" w:rsidTr="00B04828">
        <w:trPr>
          <w:trHeight w:val="396"/>
        </w:trPr>
        <w:tc>
          <w:tcPr>
            <w:tcW w:w="1134" w:type="dxa"/>
            <w:shd w:val="clear" w:color="auto" w:fill="E6E6E6"/>
            <w:vAlign w:val="center"/>
          </w:tcPr>
          <w:p w14:paraId="71B5A521" w14:textId="77777777"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14:paraId="608CD5A0" w14:textId="77777777"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14:paraId="15EC5809" w14:textId="77777777"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14:paraId="26F9FCE1" w14:textId="77777777" w:rsidR="00A17B20" w:rsidRPr="00E5356B" w:rsidRDefault="00A17B20" w:rsidP="00957A0D">
            <w:pPr>
              <w:pStyle w:val="TabellenInhalt"/>
              <w:jc w:val="center"/>
              <w:rPr>
                <w:b/>
                <w:bCs/>
              </w:rPr>
            </w:pPr>
            <w:r w:rsidRPr="00E5356B">
              <w:rPr>
                <w:b/>
                <w:bCs/>
              </w:rPr>
              <w:t>URL</w:t>
            </w:r>
          </w:p>
        </w:tc>
      </w:tr>
      <w:tr w:rsidR="00A17B20" w14:paraId="6FE4A60A" w14:textId="77777777" w:rsidTr="00264F4D">
        <w:trPr>
          <w:trHeight w:val="388"/>
        </w:trPr>
        <w:tc>
          <w:tcPr>
            <w:tcW w:w="9252" w:type="dxa"/>
            <w:gridSpan w:val="4"/>
            <w:shd w:val="clear" w:color="auto" w:fill="FFFF99"/>
            <w:vAlign w:val="center"/>
          </w:tcPr>
          <w:p w14:paraId="1042DB53" w14:textId="77777777"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14:paraId="352E482E" w14:textId="77777777" w:rsidTr="00B04828">
        <w:tc>
          <w:tcPr>
            <w:tcW w:w="1134" w:type="dxa"/>
          </w:tcPr>
          <w:p w14:paraId="31C2B1E3" w14:textId="77777777" w:rsidR="00A17B20" w:rsidRPr="00264F4D" w:rsidRDefault="00197473">
            <w:pPr>
              <w:pStyle w:val="TabellenInhalt"/>
              <w:rPr>
                <w:rStyle w:val="poPkgName"/>
              </w:rPr>
            </w:pPr>
            <w:proofErr w:type="spellStart"/>
            <w:r w:rsidRPr="00264F4D">
              <w:rPr>
                <w:rStyle w:val="poPkgName"/>
              </w:rPr>
              <w:t>Twapi</w:t>
            </w:r>
            <w:proofErr w:type="spellEnd"/>
          </w:p>
        </w:tc>
        <w:tc>
          <w:tcPr>
            <w:tcW w:w="1134" w:type="dxa"/>
          </w:tcPr>
          <w:p w14:paraId="152F2CCE" w14:textId="77777777"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14:paraId="4DD69E6C" w14:textId="77777777" w:rsidR="00A17B20" w:rsidRPr="00E5356B" w:rsidRDefault="00260304" w:rsidP="00264F4D">
            <w:pPr>
              <w:jc w:val="left"/>
              <w:rPr>
                <w:sz w:val="20"/>
                <w:szCs w:val="20"/>
              </w:rPr>
            </w:pPr>
            <w:r>
              <w:rPr>
                <w:sz w:val="20"/>
                <w:szCs w:val="20"/>
              </w:rPr>
              <w:t xml:space="preserve">Mandatory: </w:t>
            </w:r>
            <w:r w:rsidR="007F6A87" w:rsidRPr="00E5356B">
              <w:rPr>
                <w:sz w:val="20"/>
                <w:szCs w:val="20"/>
              </w:rPr>
              <w:t>Included in CAWT</w:t>
            </w:r>
            <w:r w:rsidR="00D81A7E">
              <w:rPr>
                <w:sz w:val="20"/>
                <w:szCs w:val="20"/>
              </w:rPr>
              <w:t xml:space="preserve"> </w:t>
            </w:r>
            <w:r w:rsidR="00FD0EEE">
              <w:rPr>
                <w:sz w:val="20"/>
                <w:szCs w:val="20"/>
              </w:rPr>
              <w:t xml:space="preserve">user </w:t>
            </w:r>
            <w:r w:rsidR="00D81A7E">
              <w:rPr>
                <w:sz w:val="20"/>
                <w:szCs w:val="20"/>
              </w:rPr>
              <w:t>distribution</w:t>
            </w:r>
            <w:r w:rsidR="00A17B20" w:rsidRPr="00E5356B">
              <w:rPr>
                <w:sz w:val="20"/>
                <w:szCs w:val="20"/>
              </w:rPr>
              <w:t>.</w:t>
            </w:r>
          </w:p>
        </w:tc>
        <w:tc>
          <w:tcPr>
            <w:tcW w:w="3865" w:type="dxa"/>
          </w:tcPr>
          <w:p w14:paraId="3D8868EE" w14:textId="77777777" w:rsidR="00A17B20" w:rsidRPr="00E5356B" w:rsidRDefault="0094395C" w:rsidP="00264F4D">
            <w:pPr>
              <w:pStyle w:val="TabellenInhalt"/>
              <w:jc w:val="left"/>
              <w:rPr>
                <w:sz w:val="20"/>
                <w:szCs w:val="20"/>
              </w:rPr>
            </w:pPr>
            <w:hyperlink r:id="rId11" w:history="1">
              <w:r w:rsidR="00197473" w:rsidRPr="00264F4D">
                <w:rPr>
                  <w:rStyle w:val="Hyperlink"/>
                  <w:sz w:val="20"/>
                  <w:szCs w:val="20"/>
                </w:rPr>
                <w:t>http://twapi.magicsplat.com/</w:t>
              </w:r>
            </w:hyperlink>
          </w:p>
        </w:tc>
      </w:tr>
      <w:tr w:rsidR="0039064A" w:rsidRPr="00E5356B" w14:paraId="749EDB70" w14:textId="77777777" w:rsidTr="00B04828">
        <w:tc>
          <w:tcPr>
            <w:tcW w:w="1134" w:type="dxa"/>
          </w:tcPr>
          <w:p w14:paraId="4B93DEC2" w14:textId="77777777" w:rsidR="0039064A" w:rsidRPr="00264F4D" w:rsidRDefault="0039064A">
            <w:pPr>
              <w:pStyle w:val="TabellenInhalt"/>
              <w:rPr>
                <w:rStyle w:val="poPkgName"/>
              </w:rPr>
            </w:pPr>
            <w:proofErr w:type="spellStart"/>
            <w:r>
              <w:rPr>
                <w:rStyle w:val="poPkgName"/>
              </w:rPr>
              <w:t>tDOM</w:t>
            </w:r>
            <w:proofErr w:type="spellEnd"/>
          </w:p>
        </w:tc>
        <w:tc>
          <w:tcPr>
            <w:tcW w:w="1134" w:type="dxa"/>
          </w:tcPr>
          <w:p w14:paraId="02D58E59" w14:textId="77777777"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14:paraId="55C2A5F3" w14:textId="77777777" w:rsidR="0039064A" w:rsidRDefault="0039064A" w:rsidP="00264F4D">
            <w:pPr>
              <w:jc w:val="left"/>
              <w:rPr>
                <w:sz w:val="20"/>
                <w:szCs w:val="20"/>
              </w:rPr>
            </w:pPr>
            <w:r>
              <w:rPr>
                <w:sz w:val="20"/>
                <w:szCs w:val="20"/>
              </w:rPr>
              <w:t>Optional: Included in CAWT user distribution.</w:t>
            </w:r>
          </w:p>
        </w:tc>
        <w:tc>
          <w:tcPr>
            <w:tcW w:w="3865" w:type="dxa"/>
          </w:tcPr>
          <w:p w14:paraId="27654F45" w14:textId="77777777" w:rsidR="0039064A" w:rsidRDefault="0094395C" w:rsidP="0039064A">
            <w:pPr>
              <w:pStyle w:val="TabellenInhalt"/>
              <w:jc w:val="left"/>
              <w:rPr>
                <w:sz w:val="20"/>
                <w:szCs w:val="20"/>
              </w:rPr>
            </w:pPr>
            <w:hyperlink r:id="rId12" w:history="1">
              <w:r w:rsidR="00B163E2">
                <w:rPr>
                  <w:rStyle w:val="Hyperlink"/>
                  <w:sz w:val="20"/>
                  <w:szCs w:val="20"/>
                </w:rPr>
                <w:t>http://tdom.org/</w:t>
              </w:r>
            </w:hyperlink>
          </w:p>
        </w:tc>
      </w:tr>
      <w:tr w:rsidR="00A17B20" w:rsidRPr="00E5356B" w14:paraId="61AC1A90" w14:textId="77777777" w:rsidTr="00B04828">
        <w:tc>
          <w:tcPr>
            <w:tcW w:w="1134" w:type="dxa"/>
          </w:tcPr>
          <w:p w14:paraId="0D553B92" w14:textId="77777777" w:rsidR="00A17B20" w:rsidRPr="00264F4D" w:rsidRDefault="00197473">
            <w:pPr>
              <w:pStyle w:val="TabellenInhalt"/>
              <w:rPr>
                <w:rStyle w:val="poPkgName"/>
              </w:rPr>
            </w:pPr>
            <w:proofErr w:type="spellStart"/>
            <w:r w:rsidRPr="00264F4D">
              <w:rPr>
                <w:rStyle w:val="poPkgName"/>
              </w:rPr>
              <w:t>TkImg</w:t>
            </w:r>
            <w:proofErr w:type="spellEnd"/>
          </w:p>
        </w:tc>
        <w:tc>
          <w:tcPr>
            <w:tcW w:w="1134" w:type="dxa"/>
          </w:tcPr>
          <w:p w14:paraId="19DB0876" w14:textId="77777777"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14:paraId="02E06818" w14:textId="77777777" w:rsidR="00A17B20" w:rsidRPr="00E5356B" w:rsidRDefault="00264F4D" w:rsidP="00264F4D">
            <w:pPr>
              <w:jc w:val="left"/>
              <w:rPr>
                <w:sz w:val="20"/>
                <w:szCs w:val="20"/>
              </w:rPr>
            </w:pPr>
            <w:r>
              <w:rPr>
                <w:sz w:val="20"/>
                <w:szCs w:val="20"/>
              </w:rPr>
              <w:t xml:space="preserve">Optional: </w:t>
            </w:r>
            <w:r w:rsidR="00D81A7E">
              <w:rPr>
                <w:sz w:val="20"/>
                <w:szCs w:val="20"/>
              </w:rPr>
              <w:t xml:space="preserve">Included in CAWT </w:t>
            </w:r>
            <w:r w:rsidR="00FD0EEE">
              <w:rPr>
                <w:sz w:val="20"/>
                <w:szCs w:val="20"/>
              </w:rPr>
              <w:t xml:space="preserve">user </w:t>
            </w:r>
            <w:r w:rsidR="00D81A7E">
              <w:rPr>
                <w:sz w:val="20"/>
                <w:szCs w:val="20"/>
              </w:rPr>
              <w:t>distribution</w:t>
            </w:r>
            <w:r w:rsidR="00260304">
              <w:rPr>
                <w:sz w:val="20"/>
                <w:szCs w:val="20"/>
              </w:rPr>
              <w:t>.</w:t>
            </w:r>
          </w:p>
        </w:tc>
        <w:tc>
          <w:tcPr>
            <w:tcW w:w="3865" w:type="dxa"/>
          </w:tcPr>
          <w:p w14:paraId="7606104C" w14:textId="77777777" w:rsidR="00B04828" w:rsidRPr="00B04828" w:rsidRDefault="0094395C" w:rsidP="00264F4D">
            <w:pPr>
              <w:pStyle w:val="TabellenInhalt"/>
              <w:jc w:val="left"/>
              <w:rPr>
                <w:sz w:val="20"/>
                <w:szCs w:val="20"/>
              </w:rPr>
            </w:pPr>
            <w:hyperlink r:id="rId13" w:history="1">
              <w:r w:rsidR="007F6A87" w:rsidRPr="00264F4D">
                <w:rPr>
                  <w:rStyle w:val="Hyperlink"/>
                  <w:sz w:val="20"/>
                  <w:szCs w:val="20"/>
                </w:rPr>
                <w:t>http://sourceforge.net/projects/tkimg/</w:t>
              </w:r>
            </w:hyperlink>
          </w:p>
        </w:tc>
      </w:tr>
      <w:tr w:rsidR="007F6A6C" w:rsidRPr="00E5356B" w14:paraId="7219B6BF" w14:textId="77777777" w:rsidTr="00B04828">
        <w:tc>
          <w:tcPr>
            <w:tcW w:w="1134" w:type="dxa"/>
          </w:tcPr>
          <w:p w14:paraId="2283E6E6" w14:textId="77777777" w:rsidR="007F6A6C" w:rsidRPr="00264F4D" w:rsidRDefault="007F6A6C">
            <w:pPr>
              <w:pStyle w:val="TabellenInhalt"/>
              <w:rPr>
                <w:rStyle w:val="poPkgName"/>
              </w:rPr>
            </w:pPr>
            <w:r>
              <w:rPr>
                <w:rStyle w:val="poPkgName"/>
              </w:rPr>
              <w:t>Base64</w:t>
            </w:r>
          </w:p>
        </w:tc>
        <w:tc>
          <w:tcPr>
            <w:tcW w:w="1134" w:type="dxa"/>
          </w:tcPr>
          <w:p w14:paraId="393DBE34" w14:textId="77777777" w:rsidR="007F6A6C" w:rsidRPr="00E5356B" w:rsidRDefault="007F6A6C">
            <w:pPr>
              <w:pStyle w:val="TabellenInhalt"/>
              <w:rPr>
                <w:sz w:val="20"/>
                <w:szCs w:val="20"/>
              </w:rPr>
            </w:pPr>
          </w:p>
        </w:tc>
        <w:tc>
          <w:tcPr>
            <w:tcW w:w="3119" w:type="dxa"/>
          </w:tcPr>
          <w:p w14:paraId="10B690A8" w14:textId="77777777" w:rsidR="007F6A6C" w:rsidRDefault="007F6A6C" w:rsidP="00264F4D">
            <w:pPr>
              <w:jc w:val="left"/>
              <w:rPr>
                <w:sz w:val="20"/>
                <w:szCs w:val="20"/>
              </w:rPr>
            </w:pPr>
            <w:r>
              <w:rPr>
                <w:sz w:val="20"/>
                <w:szCs w:val="20"/>
              </w:rPr>
              <w:t>Optional: Included in CAWT user distribution.</w:t>
            </w:r>
          </w:p>
        </w:tc>
        <w:tc>
          <w:tcPr>
            <w:tcW w:w="3865" w:type="dxa"/>
          </w:tcPr>
          <w:p w14:paraId="46D8469C" w14:textId="77777777" w:rsidR="007F6A6C" w:rsidRDefault="0094395C" w:rsidP="00264F4D">
            <w:pPr>
              <w:pStyle w:val="TabellenInhalt"/>
              <w:jc w:val="left"/>
              <w:rPr>
                <w:sz w:val="20"/>
                <w:szCs w:val="20"/>
              </w:rPr>
            </w:pPr>
            <w:hyperlink r:id="rId14" w:history="1">
              <w:r w:rsidR="007F6A6C" w:rsidRPr="00264F4D">
                <w:rPr>
                  <w:rStyle w:val="Hyperlink"/>
                  <w:sz w:val="20"/>
                  <w:szCs w:val="20"/>
                </w:rPr>
                <w:t>http://sourceforge.net/projects/tcllib/</w:t>
              </w:r>
            </w:hyperlink>
          </w:p>
        </w:tc>
      </w:tr>
      <w:tr w:rsidR="007F6A87" w:rsidRPr="00E5356B" w14:paraId="5ED2923F" w14:textId="77777777" w:rsidTr="00B04828">
        <w:tc>
          <w:tcPr>
            <w:tcW w:w="1134" w:type="dxa"/>
          </w:tcPr>
          <w:p w14:paraId="5F84A2B0" w14:textId="77777777" w:rsidR="007F6A87" w:rsidRPr="00264F4D" w:rsidRDefault="007F6A87" w:rsidP="009B7144">
            <w:pPr>
              <w:pStyle w:val="TabellenInhalt"/>
              <w:rPr>
                <w:rStyle w:val="poPkgName"/>
              </w:rPr>
            </w:pPr>
            <w:proofErr w:type="spellStart"/>
            <w:r w:rsidRPr="00264F4D">
              <w:rPr>
                <w:rStyle w:val="poPkgName"/>
              </w:rPr>
              <w:t>Tablelist</w:t>
            </w:r>
            <w:proofErr w:type="spellEnd"/>
          </w:p>
        </w:tc>
        <w:tc>
          <w:tcPr>
            <w:tcW w:w="1134" w:type="dxa"/>
          </w:tcPr>
          <w:p w14:paraId="7E6229F4" w14:textId="77777777"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14:paraId="16F064B0" w14:textId="77777777" w:rsidR="007F6A87" w:rsidRPr="00E5356B" w:rsidRDefault="00264F4D" w:rsidP="00264F4D">
            <w:pPr>
              <w:jc w:val="left"/>
              <w:rPr>
                <w:sz w:val="20"/>
                <w:szCs w:val="20"/>
              </w:rPr>
            </w:pPr>
            <w:r>
              <w:rPr>
                <w:sz w:val="20"/>
                <w:szCs w:val="20"/>
              </w:rPr>
              <w:t>Optional:</w:t>
            </w:r>
            <w:r w:rsidR="00D81A7E">
              <w:rPr>
                <w:sz w:val="20"/>
                <w:szCs w:val="20"/>
              </w:rPr>
              <w:t xml:space="preserve"> Included in CAWT </w:t>
            </w:r>
            <w:r w:rsidR="00FD0EEE">
              <w:rPr>
                <w:sz w:val="20"/>
                <w:szCs w:val="20"/>
              </w:rPr>
              <w:t xml:space="preserve">user </w:t>
            </w:r>
            <w:r w:rsidR="00D81A7E">
              <w:rPr>
                <w:sz w:val="20"/>
                <w:szCs w:val="20"/>
              </w:rPr>
              <w:t>distribution.</w:t>
            </w:r>
          </w:p>
        </w:tc>
        <w:tc>
          <w:tcPr>
            <w:tcW w:w="3865" w:type="dxa"/>
          </w:tcPr>
          <w:p w14:paraId="1F536EE9" w14:textId="77777777" w:rsidR="007F6A87" w:rsidRPr="00E5356B" w:rsidRDefault="0094395C" w:rsidP="00264F4D">
            <w:pPr>
              <w:pStyle w:val="TabellenInhalt"/>
              <w:jc w:val="left"/>
              <w:rPr>
                <w:sz w:val="20"/>
                <w:szCs w:val="20"/>
              </w:rPr>
            </w:pPr>
            <w:hyperlink r:id="rId15" w:history="1">
              <w:r w:rsidR="007F6A87" w:rsidRPr="00264F4D">
                <w:rPr>
                  <w:rStyle w:val="Hyperlink"/>
                  <w:sz w:val="20"/>
                  <w:szCs w:val="20"/>
                </w:rPr>
                <w:t>http://www.nemethi.de</w:t>
              </w:r>
            </w:hyperlink>
          </w:p>
        </w:tc>
      </w:tr>
      <w:tr w:rsidR="007F6A87" w14:paraId="19C664F3" w14:textId="77777777" w:rsidTr="00264F4D">
        <w:trPr>
          <w:trHeight w:val="445"/>
        </w:trPr>
        <w:tc>
          <w:tcPr>
            <w:tcW w:w="9252" w:type="dxa"/>
            <w:gridSpan w:val="4"/>
            <w:shd w:val="clear" w:color="auto" w:fill="FFFF99"/>
            <w:vAlign w:val="center"/>
          </w:tcPr>
          <w:p w14:paraId="4F415E2B" w14:textId="77777777"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14:paraId="2B70D5A7" w14:textId="77777777" w:rsidTr="00B04828">
        <w:tc>
          <w:tcPr>
            <w:tcW w:w="1134" w:type="dxa"/>
          </w:tcPr>
          <w:p w14:paraId="6B1B8322" w14:textId="77777777"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14:paraId="1982ACC9" w14:textId="77777777"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14:paraId="452B5131" w14:textId="77777777" w:rsidR="007F6A87" w:rsidRPr="00E5356B" w:rsidRDefault="00FD0EEE" w:rsidP="00E5356B">
            <w:pPr>
              <w:jc w:val="left"/>
              <w:rPr>
                <w:sz w:val="20"/>
                <w:szCs w:val="20"/>
              </w:rPr>
            </w:pPr>
            <w:r>
              <w:rPr>
                <w:sz w:val="20"/>
                <w:szCs w:val="20"/>
              </w:rPr>
              <w:t>Included in CAWT developer distribution.</w:t>
            </w:r>
          </w:p>
        </w:tc>
        <w:tc>
          <w:tcPr>
            <w:tcW w:w="3865" w:type="dxa"/>
          </w:tcPr>
          <w:p w14:paraId="29D6AB28" w14:textId="77777777" w:rsidR="007F6A87" w:rsidRPr="00E5356B" w:rsidRDefault="0094395C">
            <w:pPr>
              <w:pStyle w:val="TabellenInhalt"/>
              <w:rPr>
                <w:sz w:val="20"/>
                <w:szCs w:val="20"/>
              </w:rPr>
            </w:pPr>
            <w:hyperlink r:id="rId16" w:history="1">
              <w:r w:rsidR="008612A8" w:rsidRPr="008612A8">
                <w:rPr>
                  <w:rStyle w:val="Hyperlink"/>
                  <w:sz w:val="20"/>
                  <w:szCs w:val="20"/>
                </w:rPr>
                <w:t>https://ruff.magicsplat.com/</w:t>
              </w:r>
            </w:hyperlink>
          </w:p>
        </w:tc>
      </w:tr>
      <w:tr w:rsidR="007F6A87" w14:paraId="0870DFE0" w14:textId="77777777" w:rsidTr="00B04828">
        <w:tc>
          <w:tcPr>
            <w:tcW w:w="1134" w:type="dxa"/>
          </w:tcPr>
          <w:p w14:paraId="22C14362" w14:textId="77777777" w:rsidR="007F6A87" w:rsidRPr="00264F4D" w:rsidRDefault="007F6A87">
            <w:pPr>
              <w:pStyle w:val="TabellenInhalt"/>
              <w:rPr>
                <w:rStyle w:val="poPkgName"/>
              </w:rPr>
            </w:pPr>
            <w:proofErr w:type="spellStart"/>
            <w:r w:rsidRPr="00264F4D">
              <w:rPr>
                <w:rStyle w:val="poPkgName"/>
              </w:rPr>
              <w:t>Tcllib</w:t>
            </w:r>
            <w:proofErr w:type="spellEnd"/>
          </w:p>
        </w:tc>
        <w:tc>
          <w:tcPr>
            <w:tcW w:w="1134" w:type="dxa"/>
          </w:tcPr>
          <w:p w14:paraId="6B42C6AA" w14:textId="77777777" w:rsidR="007F6A87" w:rsidRPr="00E5356B" w:rsidRDefault="007F6A87">
            <w:pPr>
              <w:pStyle w:val="TabellenInhalt"/>
              <w:rPr>
                <w:sz w:val="20"/>
                <w:szCs w:val="20"/>
              </w:rPr>
            </w:pPr>
          </w:p>
        </w:tc>
        <w:tc>
          <w:tcPr>
            <w:tcW w:w="3119" w:type="dxa"/>
          </w:tcPr>
          <w:p w14:paraId="7BCC4D35" w14:textId="77777777" w:rsidR="007F6A87" w:rsidRPr="00E5356B" w:rsidRDefault="007F6A87">
            <w:pPr>
              <w:rPr>
                <w:sz w:val="20"/>
                <w:szCs w:val="20"/>
              </w:rPr>
            </w:pPr>
            <w:r w:rsidRPr="00E5356B">
              <w:rPr>
                <w:sz w:val="20"/>
                <w:szCs w:val="20"/>
              </w:rPr>
              <w:t>Ruff</w:t>
            </w:r>
            <w:r w:rsidR="00301992">
              <w:rPr>
                <w:sz w:val="20"/>
                <w:szCs w:val="20"/>
              </w:rPr>
              <w:t>!</w:t>
            </w:r>
            <w:r w:rsidRPr="00E5356B">
              <w:rPr>
                <w:sz w:val="20"/>
                <w:szCs w:val="20"/>
              </w:rPr>
              <w:t xml:space="preserve"> needs the </w:t>
            </w:r>
            <w:proofErr w:type="spellStart"/>
            <w:r w:rsidRPr="00E5356B">
              <w:rPr>
                <w:sz w:val="20"/>
                <w:szCs w:val="20"/>
              </w:rPr>
              <w:t>textutil</w:t>
            </w:r>
            <w:proofErr w:type="spellEnd"/>
            <w:r w:rsidRPr="00E5356B">
              <w:rPr>
                <w:sz w:val="20"/>
                <w:szCs w:val="20"/>
              </w:rPr>
              <w:t xml:space="preserve"> module from </w:t>
            </w:r>
            <w:proofErr w:type="spellStart"/>
            <w:r w:rsidRPr="00E5356B">
              <w:rPr>
                <w:sz w:val="20"/>
                <w:szCs w:val="20"/>
              </w:rPr>
              <w:t>Tcllib</w:t>
            </w:r>
            <w:proofErr w:type="spellEnd"/>
            <w:r w:rsidRPr="00E5356B">
              <w:rPr>
                <w:sz w:val="20"/>
                <w:szCs w:val="20"/>
              </w:rPr>
              <w:t>.</w:t>
            </w:r>
            <w:r w:rsidR="00FD0EEE">
              <w:rPr>
                <w:sz w:val="20"/>
                <w:szCs w:val="20"/>
              </w:rPr>
              <w:t xml:space="preserve"> (</w:t>
            </w:r>
            <w:proofErr w:type="spellStart"/>
            <w:r w:rsidR="00FD0EEE">
              <w:rPr>
                <w:sz w:val="20"/>
                <w:szCs w:val="20"/>
              </w:rPr>
              <w:t>textutil</w:t>
            </w:r>
            <w:proofErr w:type="spellEnd"/>
            <w:r w:rsidR="00FD0EEE">
              <w:rPr>
                <w:sz w:val="20"/>
                <w:szCs w:val="20"/>
              </w:rPr>
              <w:t xml:space="preserve"> included in CAWT developer distribution)</w:t>
            </w:r>
          </w:p>
        </w:tc>
        <w:tc>
          <w:tcPr>
            <w:tcW w:w="3865" w:type="dxa"/>
          </w:tcPr>
          <w:p w14:paraId="67BAE85B" w14:textId="77777777" w:rsidR="007F6A87" w:rsidRPr="00264F4D" w:rsidRDefault="0094395C">
            <w:pPr>
              <w:pStyle w:val="TabellenInhalt"/>
              <w:rPr>
                <w:sz w:val="20"/>
                <w:szCs w:val="20"/>
              </w:rPr>
            </w:pPr>
            <w:hyperlink r:id="rId17" w:history="1">
              <w:r w:rsidR="00264F4D" w:rsidRPr="00264F4D">
                <w:rPr>
                  <w:rStyle w:val="Hyperlink"/>
                  <w:sz w:val="20"/>
                  <w:szCs w:val="20"/>
                </w:rPr>
                <w:t>http://sourceforge.net/projects/tcllib/</w:t>
              </w:r>
            </w:hyperlink>
          </w:p>
        </w:tc>
      </w:tr>
    </w:tbl>
    <w:p w14:paraId="6D494EAB" w14:textId="77777777" w:rsidR="00264F4D" w:rsidRPr="00264F4D" w:rsidRDefault="00264F4D" w:rsidP="00264F4D"/>
    <w:p w14:paraId="305BDC1A" w14:textId="77777777" w:rsidR="00260304" w:rsidRDefault="000E2EE2" w:rsidP="00264F4D">
      <w:r>
        <w:rPr>
          <w:rStyle w:val="poNote"/>
        </w:rPr>
        <w:t>Note</w:t>
      </w:r>
      <w:r w:rsidR="00A83B77">
        <w:rPr>
          <w:rStyle w:val="poNote"/>
        </w:rPr>
        <w:t>:</w:t>
      </w:r>
      <w:r>
        <w:t xml:space="preserve"> </w:t>
      </w:r>
    </w:p>
    <w:p w14:paraId="4F178D2A" w14:textId="77777777" w:rsidR="0039064A" w:rsidRDefault="0039064A" w:rsidP="00260304">
      <w:pPr>
        <w:jc w:val="left"/>
        <w:rPr>
          <w:rStyle w:val="poPkgName"/>
        </w:rPr>
      </w:pPr>
      <w:proofErr w:type="spellStart"/>
      <w:r>
        <w:rPr>
          <w:rStyle w:val="poPkgName"/>
        </w:rPr>
        <w:t>tDOM</w:t>
      </w:r>
      <w:proofErr w:type="spellEnd"/>
      <w:r>
        <w:t xml:space="preserve"> </w:t>
      </w:r>
      <w:r>
        <w:tab/>
      </w:r>
      <w:r>
        <w:tab/>
        <w:t xml:space="preserve">Mandatory for the </w:t>
      </w:r>
      <w:proofErr w:type="spellStart"/>
      <w:r>
        <w:t>CawtOneNote</w:t>
      </w:r>
      <w:proofErr w:type="spellEnd"/>
      <w:r>
        <w:t xml:space="preserve"> package.</w:t>
      </w:r>
    </w:p>
    <w:p w14:paraId="558F552E" w14:textId="77777777" w:rsidR="00260304" w:rsidRDefault="00260304" w:rsidP="00260304">
      <w:pPr>
        <w:jc w:val="left"/>
      </w:pPr>
      <w:proofErr w:type="spellStart"/>
      <w:r w:rsidRPr="00260304">
        <w:rPr>
          <w:rStyle w:val="poPkgName"/>
        </w:rPr>
        <w:t>TkImg</w:t>
      </w:r>
      <w:proofErr w:type="spellEnd"/>
      <w:r>
        <w:t xml:space="preserve">: </w:t>
      </w:r>
      <w:r w:rsidR="0039064A">
        <w:tab/>
      </w:r>
      <w:r w:rsidR="00FD0EEE">
        <w:t>Needed for some</w:t>
      </w:r>
      <w:r w:rsidRPr="00260304">
        <w:t xml:space="preserve"> functiona</w:t>
      </w:r>
      <w:r w:rsidR="00CE767A">
        <w:t xml:space="preserve">lities (see the </w:t>
      </w:r>
      <w:proofErr w:type="spellStart"/>
      <w:r w:rsidR="00CE767A">
        <w:t>CawtExcel</w:t>
      </w:r>
      <w:proofErr w:type="spellEnd"/>
      <w:r w:rsidR="00CE767A">
        <w:t xml:space="preserve"> package</w:t>
      </w:r>
      <w:r w:rsidRPr="00260304">
        <w:t xml:space="preserve"> for further details).</w:t>
      </w:r>
    </w:p>
    <w:p w14:paraId="76C3A624" w14:textId="77777777" w:rsidR="007F6A6C" w:rsidRDefault="007F6A6C" w:rsidP="00260304">
      <w:pPr>
        <w:jc w:val="left"/>
      </w:pPr>
      <w:r w:rsidRPr="007F6A6C">
        <w:rPr>
          <w:rStyle w:val="poPkgName"/>
        </w:rPr>
        <w:t>Base64</w:t>
      </w:r>
      <w:r>
        <w:t xml:space="preserve">: </w:t>
      </w:r>
      <w:r w:rsidR="0039064A">
        <w:tab/>
      </w:r>
      <w:r>
        <w:t>Needed for photo image to clipboard functionality.</w:t>
      </w:r>
    </w:p>
    <w:p w14:paraId="4AC9AA83" w14:textId="77777777" w:rsidR="00260304" w:rsidRPr="00264F4D" w:rsidRDefault="00260304" w:rsidP="00260304">
      <w:pPr>
        <w:jc w:val="left"/>
      </w:pPr>
      <w:proofErr w:type="spellStart"/>
      <w:r w:rsidRPr="00260304">
        <w:rPr>
          <w:rStyle w:val="poPkgName"/>
        </w:rPr>
        <w:t>Tablelist</w:t>
      </w:r>
      <w:proofErr w:type="spellEnd"/>
      <w:r>
        <w:t xml:space="preserve">: </w:t>
      </w:r>
      <w:r w:rsidR="0039064A">
        <w:tab/>
      </w:r>
      <w:r w:rsidRPr="00260304">
        <w:t xml:space="preserve">Needed only for the </w:t>
      </w:r>
      <w:proofErr w:type="spellStart"/>
      <w:r w:rsidRPr="00260304">
        <w:t>excelTablelist</w:t>
      </w:r>
      <w:proofErr w:type="spellEnd"/>
      <w:r w:rsidRPr="00260304">
        <w:t xml:space="preserve"> module</w:t>
      </w:r>
      <w:r w:rsidR="00D81A7E">
        <w:t>.</w:t>
      </w:r>
    </w:p>
    <w:p w14:paraId="359F521C" w14:textId="77777777" w:rsidR="00D17017" w:rsidRDefault="00F824BF" w:rsidP="00927CE2">
      <w:pPr>
        <w:pStyle w:val="berschrift2"/>
        <w:tabs>
          <w:tab w:val="left" w:pos="576"/>
        </w:tabs>
      </w:pPr>
      <w:bookmarkStart w:id="8" w:name="_Toc10904425"/>
      <w:bookmarkStart w:id="9" w:name="_Toc76763702"/>
      <w:r>
        <w:t>Installation</w:t>
      </w:r>
      <w:r w:rsidR="00466E71">
        <w:t xml:space="preserve"> and Usage</w:t>
      </w:r>
      <w:bookmarkEnd w:id="8"/>
      <w:bookmarkEnd w:id="9"/>
    </w:p>
    <w:p w14:paraId="3C1DD2F0" w14:textId="77777777" w:rsidR="00927CE2" w:rsidRDefault="00D071DB">
      <w:r>
        <w:t xml:space="preserve">Installation of </w:t>
      </w:r>
      <w:r w:rsidRPr="00927CE2">
        <w:rPr>
          <w:rStyle w:val="poPkgName"/>
        </w:rPr>
        <w:t>CAWT</w:t>
      </w:r>
      <w:r>
        <w:t xml:space="preserve"> is simple and fast.</w:t>
      </w:r>
    </w:p>
    <w:p w14:paraId="5F322810" w14:textId="77777777" w:rsidR="00CF2523" w:rsidRDefault="00CF2523"/>
    <w:p w14:paraId="2237D6B7" w14:textId="77777777" w:rsidR="00927CE2" w:rsidRDefault="00927CE2">
      <w:r>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proofErr w:type="spellStart"/>
      <w:r w:rsidRPr="00CF2523">
        <w:rPr>
          <w:rStyle w:val="poFileNameChar"/>
          <w:lang w:val="en-GB"/>
        </w:rPr>
        <w:t>TestPrograms</w:t>
      </w:r>
      <w:proofErr w:type="spellEnd"/>
      <w:r>
        <w:t xml:space="preserve"> of the C</w:t>
      </w:r>
      <w:r w:rsidR="00605C3B">
        <w:t>AWT distribution and execute a test program</w:t>
      </w:r>
      <w:r w:rsidR="00CF2523">
        <w:t xml:space="preserve"> with a line as follows</w:t>
      </w:r>
      <w:r>
        <w:t>:</w:t>
      </w:r>
    </w:p>
    <w:p w14:paraId="5334E958" w14:textId="77777777" w:rsidR="00927CE2" w:rsidRDefault="00927CE2"/>
    <w:p w14:paraId="2FE8BE05" w14:textId="77777777" w:rsidR="00301992" w:rsidRDefault="00927CE2" w:rsidP="00927CE2">
      <w:pPr>
        <w:pStyle w:val="poCodeNormal"/>
      </w:pPr>
      <w:r w:rsidRPr="00927CE2">
        <w:t>&gt;</w:t>
      </w:r>
      <w:r>
        <w:t xml:space="preserve"> </w:t>
      </w:r>
      <w:proofErr w:type="spellStart"/>
      <w:r>
        <w:t>tclsh</w:t>
      </w:r>
      <w:proofErr w:type="spellEnd"/>
      <w:r>
        <w:t xml:space="preserve"> Excel-01_Basic.tcl</w:t>
      </w:r>
      <w:r w:rsidR="00301992">
        <w:t xml:space="preserve"> </w:t>
      </w:r>
    </w:p>
    <w:p w14:paraId="0ECE929F" w14:textId="77777777" w:rsidR="00927CE2" w:rsidRDefault="00927CE2" w:rsidP="00927CE2">
      <w:pPr>
        <w:pStyle w:val="poCodeNormal"/>
      </w:pPr>
    </w:p>
    <w:p w14:paraId="25DB9835" w14:textId="77777777" w:rsidR="00927CE2" w:rsidRDefault="00927CE2" w:rsidP="00927CE2">
      <w:r>
        <w:t xml:space="preserve">See also chapter </w:t>
      </w:r>
      <w:r>
        <w:fldChar w:fldCharType="begin"/>
      </w:r>
      <w:r>
        <w:instrText xml:space="preserve"> REF _Ref340523824 \r \h </w:instrText>
      </w:r>
      <w:r>
        <w:fldChar w:fldCharType="separate"/>
      </w:r>
      <w:r w:rsidR="00BB644F">
        <w:t>4</w:t>
      </w:r>
      <w:r>
        <w:fldChar w:fldCharType="end"/>
      </w:r>
      <w:r>
        <w:t xml:space="preserve"> for </w:t>
      </w:r>
      <w:r w:rsidR="00CF2523">
        <w:t>scripts to run all</w:t>
      </w:r>
      <w:r w:rsidR="00605C3B">
        <w:t xml:space="preserve"> or groups of test programs in batch mode</w:t>
      </w:r>
      <w:r w:rsidR="00CF2523">
        <w:t>.</w:t>
      </w:r>
    </w:p>
    <w:p w14:paraId="746AF6CD" w14:textId="77777777" w:rsidR="00CF2523" w:rsidRDefault="00CF2523" w:rsidP="00927CE2"/>
    <w:p w14:paraId="468B169A" w14:textId="77777777" w:rsidR="00CF2523" w:rsidRDefault="00CF2523">
      <w:r>
        <w:t>If you want to use CAWT as a package for your own applications, th</w:t>
      </w:r>
      <w:r w:rsidR="00F86A49">
        <w:t xml:space="preserve">e </w:t>
      </w:r>
      <w:proofErr w:type="spellStart"/>
      <w:r w:rsidR="00F86A49" w:rsidRPr="00DB71EE">
        <w:rPr>
          <w:rStyle w:val="poFileNameChar"/>
          <w:lang w:val="en-GB"/>
        </w:rPr>
        <w:t>Cawt</w:t>
      </w:r>
      <w:proofErr w:type="spellEnd"/>
      <w:r>
        <w:t xml:space="preserve"> folder should be copied </w:t>
      </w:r>
      <w:r w:rsidR="00D17017">
        <w:t xml:space="preserve">into the library section of your </w:t>
      </w:r>
      <w:proofErr w:type="spellStart"/>
      <w:r w:rsidR="00D17017">
        <w:t>Tcl</w:t>
      </w:r>
      <w:proofErr w:type="spellEnd"/>
      <w:r w:rsidR="00D17017">
        <w:t xml:space="preserve"> installation (ex. </w:t>
      </w:r>
      <w:r w:rsidR="00D17017" w:rsidRPr="00A17B20">
        <w:rPr>
          <w:rStyle w:val="poFileNameChar"/>
          <w:lang w:val="en-GB"/>
        </w:rPr>
        <w:t>C:\Tcl\lib</w:t>
      </w:r>
      <w:r w:rsidR="002365D6" w:rsidRPr="002365D6">
        <w:t xml:space="preserve">). </w:t>
      </w:r>
      <w:r w:rsidR="00D17017">
        <w:t xml:space="preserve">If write access to this </w:t>
      </w:r>
      <w:proofErr w:type="spellStart"/>
      <w:r w:rsidR="00D17017">
        <w:t>Tcl</w:t>
      </w:r>
      <w:proofErr w:type="spellEnd"/>
      <w:r w:rsidR="00D17017">
        <w:t xml:space="preserve"> directory is not permitted, you can copy the </w:t>
      </w:r>
      <w:proofErr w:type="spellStart"/>
      <w:r w:rsidRPr="002365D6">
        <w:rPr>
          <w:rStyle w:val="poFileNameChar"/>
          <w:lang w:val="en-GB"/>
        </w:rPr>
        <w:t>Cawt</w:t>
      </w:r>
      <w:proofErr w:type="spellEnd"/>
      <w:r w:rsidR="00D17017">
        <w:t xml:space="preserve"> directory somewhere else, </w:t>
      </w:r>
      <w:proofErr w:type="spellStart"/>
      <w:r w:rsidR="00D17017">
        <w:t>eg.</w:t>
      </w:r>
      <w:proofErr w:type="spellEnd"/>
      <w:r w:rsidR="00D17017">
        <w:t xml:space="preserve"> </w:t>
      </w:r>
      <w:r w:rsidR="00D17017" w:rsidRPr="00A17B20">
        <w:rPr>
          <w:rStyle w:val="poFileNameChar"/>
          <w:lang w:val="en-GB"/>
        </w:rPr>
        <w:t>C:\my</w:t>
      </w:r>
      <w:r>
        <w:rPr>
          <w:rStyle w:val="poFileNameChar"/>
          <w:lang w:val="en-GB"/>
        </w:rPr>
        <w:t>Cawt</w:t>
      </w:r>
      <w:r w:rsidR="00D17017">
        <w:t xml:space="preserve">. To have </w:t>
      </w:r>
      <w:proofErr w:type="spellStart"/>
      <w:r w:rsidR="00D17017">
        <w:t>Tcl</w:t>
      </w:r>
      <w:proofErr w:type="spellEnd"/>
      <w:r w:rsidR="00D17017">
        <w:t xml:space="preserve">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14:paraId="60EEDCCC" w14:textId="77777777"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14:paraId="4699698E" w14:textId="77777777" w:rsidR="00CF2523" w:rsidRDefault="00CF2523"/>
    <w:p w14:paraId="06735890" w14:textId="77777777" w:rsidR="005C0EE6" w:rsidRDefault="005C0EE6">
      <w:r>
        <w:t xml:space="preserve">If suitable versions of </w:t>
      </w:r>
      <w:proofErr w:type="spellStart"/>
      <w:r w:rsidRPr="005C0EE6">
        <w:rPr>
          <w:rStyle w:val="poPkgName"/>
        </w:rPr>
        <w:t>Twapi</w:t>
      </w:r>
      <w:proofErr w:type="spellEnd"/>
      <w:r>
        <w:t xml:space="preserve">, </w:t>
      </w:r>
      <w:proofErr w:type="spellStart"/>
      <w:r w:rsidR="0039064A" w:rsidRPr="0039064A">
        <w:rPr>
          <w:b/>
          <w:i/>
        </w:rPr>
        <w:t>tDOM</w:t>
      </w:r>
      <w:proofErr w:type="spellEnd"/>
      <w:r w:rsidR="0039064A">
        <w:t xml:space="preserve">, </w:t>
      </w:r>
      <w:proofErr w:type="spellStart"/>
      <w:r w:rsidRPr="005C0EE6">
        <w:rPr>
          <w:rStyle w:val="poPkgName"/>
        </w:rPr>
        <w:t>TkImg</w:t>
      </w:r>
      <w:proofErr w:type="spellEnd"/>
      <w:r w:rsidR="005B2B3E">
        <w:rPr>
          <w:rStyle w:val="poPkgName"/>
        </w:rPr>
        <w:t>, Base64</w:t>
      </w:r>
      <w:r>
        <w:t xml:space="preserve"> or </w:t>
      </w:r>
      <w:proofErr w:type="spellStart"/>
      <w:r w:rsidRPr="005C0EE6">
        <w:rPr>
          <w:rStyle w:val="poPkgName"/>
        </w:rPr>
        <w:t>Tablelist</w:t>
      </w:r>
      <w:proofErr w:type="spellEnd"/>
      <w:r>
        <w:t xml:space="preserve"> are already available on your machine, you may remove the appropriate folders </w:t>
      </w:r>
      <w:r w:rsidR="00605C3B">
        <w:t xml:space="preserve">from the </w:t>
      </w:r>
      <w:r w:rsidR="00605C3B" w:rsidRPr="00605C3B">
        <w:rPr>
          <w:rStyle w:val="poFileNameChar"/>
          <w:lang w:val="en-GB"/>
        </w:rPr>
        <w:t>Externals</w:t>
      </w:r>
      <w:r w:rsidR="00605C3B">
        <w:t xml:space="preserve"> subfolder</w:t>
      </w:r>
      <w:r>
        <w:t xml:space="preserve">. Otherwise you should move these packages into the same folder, where </w:t>
      </w:r>
      <w:r w:rsidR="00605C3B">
        <w:t xml:space="preserve">you have copied </w:t>
      </w:r>
      <w:proofErr w:type="spellStart"/>
      <w:r w:rsidR="00605C3B" w:rsidRPr="00DB71EE">
        <w:rPr>
          <w:rStyle w:val="poFileNameChar"/>
          <w:lang w:val="en-GB"/>
        </w:rPr>
        <w:t>Cawt</w:t>
      </w:r>
      <w:proofErr w:type="spellEnd"/>
      <w:r w:rsidR="00605C3B">
        <w:t xml:space="preserve"> to</w:t>
      </w:r>
      <w:r>
        <w:t>.</w:t>
      </w:r>
    </w:p>
    <w:p w14:paraId="121935FA" w14:textId="77777777" w:rsidR="00DB71EE" w:rsidRDefault="00DB71EE"/>
    <w:p w14:paraId="6C386AFE" w14:textId="77777777" w:rsidR="002D2824" w:rsidRDefault="002D2824" w:rsidP="002D2824">
      <w:r>
        <w:rPr>
          <w:rStyle w:val="poNote"/>
        </w:rPr>
        <w:t>Note:</w:t>
      </w:r>
      <w:r>
        <w:t xml:space="preserve"> </w:t>
      </w:r>
    </w:p>
    <w:p w14:paraId="4B6D94CC" w14:textId="77777777" w:rsidR="002D2824" w:rsidRDefault="002D2824" w:rsidP="002D2824">
      <w:r w:rsidRPr="002D2824">
        <w:rPr>
          <w:b/>
          <w:i/>
        </w:rPr>
        <w:lastRenderedPageBreak/>
        <w:t>CAWT</w:t>
      </w:r>
      <w:r>
        <w:t xml:space="preserve"> is also available via </w:t>
      </w:r>
      <w:r w:rsidRPr="002D2824">
        <w:rPr>
          <w:b/>
          <w:i/>
        </w:rPr>
        <w:t>BAWT</w:t>
      </w:r>
      <w:r>
        <w:t xml:space="preserve"> (Build Automation With </w:t>
      </w:r>
      <w:proofErr w:type="spellStart"/>
      <w:r>
        <w:t>Tcl</w:t>
      </w:r>
      <w:proofErr w:type="spellEnd"/>
      <w:r>
        <w:t>) at</w:t>
      </w:r>
    </w:p>
    <w:p w14:paraId="45F24022" w14:textId="77777777" w:rsidR="002D2824" w:rsidRDefault="0094395C" w:rsidP="002D2824">
      <w:hyperlink r:id="rId18" w:history="1">
        <w:r w:rsidR="002D2824" w:rsidRPr="002D2824">
          <w:rPr>
            <w:rStyle w:val="Hyperlink"/>
          </w:rPr>
          <w:t>http://www.bawt.tcl3d.org/index.html</w:t>
        </w:r>
      </w:hyperlink>
    </w:p>
    <w:p w14:paraId="79933303" w14:textId="77777777" w:rsidR="00A17B20" w:rsidRPr="00303883" w:rsidRDefault="00C228A1" w:rsidP="00303883">
      <w:pPr>
        <w:pStyle w:val="berschrift1"/>
      </w:pPr>
      <w:bookmarkStart w:id="10" w:name="_Toc10904426"/>
      <w:bookmarkStart w:id="11" w:name="_Toc76763703"/>
      <w:r w:rsidRPr="00303883">
        <w:lastRenderedPageBreak/>
        <w:t>P</w:t>
      </w:r>
      <w:r w:rsidR="003B1BC0" w:rsidRPr="00303883">
        <w:t>ackages</w:t>
      </w:r>
      <w:r w:rsidRPr="00303883">
        <w:t xml:space="preserve"> in D</w:t>
      </w:r>
      <w:r w:rsidR="00A17B20" w:rsidRPr="00303883">
        <w:t>etail</w:t>
      </w:r>
      <w:bookmarkEnd w:id="10"/>
      <w:bookmarkEnd w:id="11"/>
    </w:p>
    <w:p w14:paraId="1F18F20D" w14:textId="77777777"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14:paraId="1B0AAF39" w14:textId="77777777"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14:paraId="03F0D0AA" w14:textId="77777777" w:rsidR="00A17B20" w:rsidRDefault="00D17017">
      <w:pPr>
        <w:pStyle w:val="berschrift2"/>
        <w:tabs>
          <w:tab w:val="left" w:pos="576"/>
        </w:tabs>
      </w:pPr>
      <w:bookmarkStart w:id="12" w:name="_toc2380"/>
      <w:bookmarkStart w:id="13" w:name="_Ref340235203"/>
      <w:bookmarkStart w:id="14" w:name="_Toc10904427"/>
      <w:bookmarkStart w:id="15" w:name="_Toc76763704"/>
      <w:bookmarkEnd w:id="12"/>
      <w:proofErr w:type="spellStart"/>
      <w:r>
        <w:t>CawtCore</w:t>
      </w:r>
      <w:proofErr w:type="spellEnd"/>
      <w:r w:rsidR="00A17B20">
        <w:t xml:space="preserve">: </w:t>
      </w:r>
      <w:r w:rsidR="00F27D2B">
        <w:t>Basic automation functionality</w:t>
      </w:r>
      <w:bookmarkEnd w:id="13"/>
      <w:bookmarkEnd w:id="14"/>
      <w:bookmarkEnd w:id="15"/>
    </w:p>
    <w:p w14:paraId="4881AAA7" w14:textId="77777777" w:rsidR="00C228A1" w:rsidRDefault="00C228A1" w:rsidP="00C228A1">
      <w:r>
        <w:t xml:space="preserve">The procedures of package </w:t>
      </w:r>
      <w:proofErr w:type="spellStart"/>
      <w:r w:rsidRPr="00AE7FD6">
        <w:rPr>
          <w:rStyle w:val="poPkgName"/>
        </w:rPr>
        <w:t>CawtCore</w:t>
      </w:r>
      <w:proofErr w:type="spellEnd"/>
      <w:r>
        <w:t xml:space="preserve"> are implemented in namespace </w:t>
      </w:r>
      <w:proofErr w:type="spellStart"/>
      <w:r w:rsidRPr="00AE7FD6">
        <w:rPr>
          <w:rStyle w:val="poCodeNormalChar"/>
        </w:rPr>
        <w:t>Cawt</w:t>
      </w:r>
      <w:proofErr w:type="spellEnd"/>
      <w:r>
        <w:t xml:space="preserve">. </w:t>
      </w:r>
    </w:p>
    <w:p w14:paraId="317C988B" w14:textId="77777777" w:rsidR="00C228A1" w:rsidRDefault="00C228A1" w:rsidP="00C228A1">
      <w:r>
        <w:t>They provide functionality for the following domains:</w:t>
      </w:r>
    </w:p>
    <w:p w14:paraId="13F4D81A"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C228A1" w14:paraId="7C2764C0" w14:textId="77777777" w:rsidTr="00211760">
        <w:tc>
          <w:tcPr>
            <w:tcW w:w="3686" w:type="dxa"/>
            <w:shd w:val="clear" w:color="auto" w:fill="E6E6E6"/>
          </w:tcPr>
          <w:p w14:paraId="33131B7D"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7F124D2B" w14:textId="77777777" w:rsidR="00C228A1" w:rsidRPr="00211760" w:rsidRDefault="00C228A1" w:rsidP="00211760">
            <w:pPr>
              <w:pStyle w:val="TabellenInhalt"/>
              <w:jc w:val="left"/>
              <w:rPr>
                <w:b/>
                <w:bCs/>
              </w:rPr>
            </w:pPr>
            <w:r w:rsidRPr="00211760">
              <w:rPr>
                <w:b/>
                <w:bCs/>
              </w:rPr>
              <w:t>Examples</w:t>
            </w:r>
          </w:p>
        </w:tc>
      </w:tr>
      <w:tr w:rsidR="00C228A1" w14:paraId="4FBA7CF3" w14:textId="77777777" w:rsidTr="00211760">
        <w:tc>
          <w:tcPr>
            <w:tcW w:w="3686" w:type="dxa"/>
          </w:tcPr>
          <w:p w14:paraId="0E511CF4" w14:textId="77777777" w:rsidR="00C228A1" w:rsidRDefault="00C228A1" w:rsidP="00D775E0">
            <w:r>
              <w:t>Package information</w:t>
            </w:r>
          </w:p>
        </w:tc>
        <w:tc>
          <w:tcPr>
            <w:tcW w:w="5700" w:type="dxa"/>
          </w:tcPr>
          <w:p w14:paraId="58D07237" w14:textId="77777777" w:rsidR="00C228A1" w:rsidRPr="00832335" w:rsidRDefault="00C228A1" w:rsidP="00211760">
            <w:pPr>
              <w:jc w:val="left"/>
              <w:rPr>
                <w:rStyle w:val="poCodeNormalChar"/>
              </w:rPr>
            </w:pPr>
            <w:proofErr w:type="spellStart"/>
            <w:r w:rsidRPr="00832335">
              <w:rPr>
                <w:rStyle w:val="poCodeNormalChar"/>
              </w:rPr>
              <w:t>HavePkg</w:t>
            </w:r>
            <w:proofErr w:type="spellEnd"/>
            <w:r w:rsidRPr="00832335">
              <w:rPr>
                <w:rStyle w:val="poCodeNormalChar"/>
              </w:rPr>
              <w:t xml:space="preserve">, </w:t>
            </w:r>
            <w:proofErr w:type="spellStart"/>
            <w:r w:rsidRPr="00832335">
              <w:rPr>
                <w:rStyle w:val="poCodeNormalChar"/>
              </w:rPr>
              <w:t>GetPkgVersion</w:t>
            </w:r>
            <w:proofErr w:type="spellEnd"/>
          </w:p>
        </w:tc>
      </w:tr>
      <w:tr w:rsidR="00C228A1" w14:paraId="1BF37786" w14:textId="77777777" w:rsidTr="00211760">
        <w:tc>
          <w:tcPr>
            <w:tcW w:w="3686" w:type="dxa"/>
          </w:tcPr>
          <w:p w14:paraId="40584F5E" w14:textId="77777777" w:rsidR="00C228A1" w:rsidRDefault="00C228A1" w:rsidP="00D775E0">
            <w:r>
              <w:t>Conversion functionality</w:t>
            </w:r>
          </w:p>
        </w:tc>
        <w:tc>
          <w:tcPr>
            <w:tcW w:w="5700" w:type="dxa"/>
          </w:tcPr>
          <w:p w14:paraId="16E9A1DE" w14:textId="77777777" w:rsidR="00C228A1" w:rsidRPr="00832335" w:rsidRDefault="00C228A1" w:rsidP="00F6434F">
            <w:pPr>
              <w:jc w:val="left"/>
              <w:rPr>
                <w:rStyle w:val="poCodeNormalChar"/>
              </w:rPr>
            </w:pPr>
            <w:proofErr w:type="spellStart"/>
            <w:r w:rsidRPr="00832335">
              <w:rPr>
                <w:rStyle w:val="poCodeNormalChar"/>
              </w:rPr>
              <w:t>CentiMetersToPoints</w:t>
            </w:r>
            <w:proofErr w:type="spellEnd"/>
            <w:r w:rsidRPr="00832335">
              <w:rPr>
                <w:rStyle w:val="poCodeNormalChar"/>
              </w:rPr>
              <w:t xml:space="preserve">, </w:t>
            </w:r>
            <w:proofErr w:type="spellStart"/>
            <w:r w:rsidRPr="00832335">
              <w:rPr>
                <w:rStyle w:val="poCodeNormalChar"/>
              </w:rPr>
              <w:t>TclBool</w:t>
            </w:r>
            <w:proofErr w:type="spellEnd"/>
          </w:p>
        </w:tc>
      </w:tr>
      <w:tr w:rsidR="00C228A1" w14:paraId="08598BB8" w14:textId="77777777" w:rsidTr="00211760">
        <w:tc>
          <w:tcPr>
            <w:tcW w:w="3686" w:type="dxa"/>
          </w:tcPr>
          <w:p w14:paraId="663D1A28" w14:textId="77777777" w:rsidR="00C228A1" w:rsidRDefault="00C228A1" w:rsidP="00D775E0">
            <w:r>
              <w:t xml:space="preserve">COM access via </w:t>
            </w:r>
            <w:proofErr w:type="spellStart"/>
            <w:r>
              <w:t>Twapi</w:t>
            </w:r>
            <w:proofErr w:type="spellEnd"/>
          </w:p>
        </w:tc>
        <w:tc>
          <w:tcPr>
            <w:tcW w:w="5700" w:type="dxa"/>
          </w:tcPr>
          <w:p w14:paraId="51215F80" w14:textId="77777777" w:rsidR="00C228A1" w:rsidRPr="00832335" w:rsidRDefault="00C228A1" w:rsidP="00211760">
            <w:pPr>
              <w:jc w:val="left"/>
              <w:rPr>
                <w:rStyle w:val="poCodeNormalChar"/>
              </w:rPr>
            </w:pPr>
            <w:proofErr w:type="spellStart"/>
            <w:r w:rsidRPr="00832335">
              <w:rPr>
                <w:rStyle w:val="poCodeNormalChar"/>
              </w:rPr>
              <w:t>GetOrCreateApp</w:t>
            </w:r>
            <w:proofErr w:type="spellEnd"/>
            <w:r w:rsidRPr="00832335">
              <w:rPr>
                <w:rStyle w:val="poCodeNormalChar"/>
              </w:rPr>
              <w:t xml:space="preserve">, </w:t>
            </w:r>
            <w:proofErr w:type="spellStart"/>
            <w:r w:rsidRPr="00832335">
              <w:rPr>
                <w:rStyle w:val="poCodeNormalChar"/>
              </w:rPr>
              <w:t>IsValidId</w:t>
            </w:r>
            <w:proofErr w:type="spellEnd"/>
            <w:r w:rsidRPr="00832335">
              <w:rPr>
                <w:rStyle w:val="poCodeNormalChar"/>
              </w:rPr>
              <w:t>, Destroy</w:t>
            </w:r>
          </w:p>
        </w:tc>
      </w:tr>
      <w:tr w:rsidR="00953D47" w14:paraId="71FB7D76" w14:textId="77777777" w:rsidTr="00211760">
        <w:tc>
          <w:tcPr>
            <w:tcW w:w="3686" w:type="dxa"/>
          </w:tcPr>
          <w:p w14:paraId="6E51B9A1" w14:textId="77777777" w:rsidR="00953D47" w:rsidRDefault="00953D47" w:rsidP="00D775E0">
            <w:r>
              <w:t>Application embedding</w:t>
            </w:r>
          </w:p>
        </w:tc>
        <w:tc>
          <w:tcPr>
            <w:tcW w:w="5700" w:type="dxa"/>
          </w:tcPr>
          <w:p w14:paraId="504B40A3" w14:textId="77777777" w:rsidR="00953D47" w:rsidRPr="00832335" w:rsidRDefault="00953D47" w:rsidP="00211760">
            <w:pPr>
              <w:jc w:val="left"/>
              <w:rPr>
                <w:rStyle w:val="poCodeNormalChar"/>
              </w:rPr>
            </w:pPr>
            <w:proofErr w:type="spellStart"/>
            <w:r w:rsidRPr="00953D47">
              <w:rPr>
                <w:rStyle w:val="poCodeNormalChar"/>
              </w:rPr>
              <w:t>EmbedApp</w:t>
            </w:r>
            <w:proofErr w:type="spellEnd"/>
            <w:r>
              <w:rPr>
                <w:rStyle w:val="poCodeNormalChar"/>
              </w:rPr>
              <w:t xml:space="preserve">, </w:t>
            </w:r>
            <w:proofErr w:type="spellStart"/>
            <w:r w:rsidRPr="00953D47">
              <w:rPr>
                <w:rStyle w:val="poCodeNormalChar"/>
              </w:rPr>
              <w:t>SetEmbedTimeout</w:t>
            </w:r>
            <w:proofErr w:type="spellEnd"/>
          </w:p>
        </w:tc>
      </w:tr>
      <w:tr w:rsidR="00A27C66" w14:paraId="640174A9" w14:textId="77777777" w:rsidTr="00211760">
        <w:tc>
          <w:tcPr>
            <w:tcW w:w="3686" w:type="dxa"/>
          </w:tcPr>
          <w:p w14:paraId="5809064F" w14:textId="77777777" w:rsidR="00A27C66" w:rsidRDefault="00A27C66" w:rsidP="00D775E0">
            <w:r>
              <w:t>Event handling</w:t>
            </w:r>
          </w:p>
        </w:tc>
        <w:tc>
          <w:tcPr>
            <w:tcW w:w="5700" w:type="dxa"/>
          </w:tcPr>
          <w:p w14:paraId="6D43FB02" w14:textId="77777777" w:rsidR="00A27C66" w:rsidRPr="00832335" w:rsidRDefault="00A27C66" w:rsidP="00211760">
            <w:pPr>
              <w:jc w:val="left"/>
              <w:rPr>
                <w:rStyle w:val="poCodeNormalChar"/>
              </w:rPr>
            </w:pPr>
            <w:proofErr w:type="spellStart"/>
            <w:r>
              <w:rPr>
                <w:rStyle w:val="poCodeNormalChar"/>
              </w:rPr>
              <w:t>SetEventCallback</w:t>
            </w:r>
            <w:proofErr w:type="spellEnd"/>
          </w:p>
        </w:tc>
      </w:tr>
      <w:tr w:rsidR="00E578B0" w14:paraId="5CD3075C" w14:textId="77777777" w:rsidTr="00211760">
        <w:tc>
          <w:tcPr>
            <w:tcW w:w="3686" w:type="dxa"/>
          </w:tcPr>
          <w:p w14:paraId="26E557D4" w14:textId="77777777" w:rsidR="00E578B0" w:rsidRDefault="00E578B0" w:rsidP="00D775E0">
            <w:proofErr w:type="spellStart"/>
            <w:r>
              <w:t>Color</w:t>
            </w:r>
            <w:proofErr w:type="spellEnd"/>
            <w:r>
              <w:t xml:space="preserve"> handling</w:t>
            </w:r>
          </w:p>
        </w:tc>
        <w:tc>
          <w:tcPr>
            <w:tcW w:w="5700" w:type="dxa"/>
          </w:tcPr>
          <w:p w14:paraId="47673117" w14:textId="77777777" w:rsidR="00E578B0" w:rsidRDefault="00E578B0" w:rsidP="00211760">
            <w:pPr>
              <w:jc w:val="left"/>
              <w:rPr>
                <w:rStyle w:val="poCodeNormalChar"/>
              </w:rPr>
            </w:pPr>
            <w:proofErr w:type="spellStart"/>
            <w:r>
              <w:rPr>
                <w:rStyle w:val="poCodeNormalChar"/>
              </w:rPr>
              <w:t>GetColor</w:t>
            </w:r>
            <w:proofErr w:type="spellEnd"/>
            <w:r>
              <w:rPr>
                <w:rStyle w:val="poCodeNormalChar"/>
              </w:rPr>
              <w:t xml:space="preserve">, </w:t>
            </w:r>
            <w:proofErr w:type="spellStart"/>
            <w:r>
              <w:rPr>
                <w:rStyle w:val="poCodeNormalChar"/>
              </w:rPr>
              <w:t>GetColorNames</w:t>
            </w:r>
            <w:proofErr w:type="spellEnd"/>
            <w:r>
              <w:rPr>
                <w:rStyle w:val="poCodeNormalChar"/>
              </w:rPr>
              <w:t xml:space="preserve">, </w:t>
            </w:r>
            <w:proofErr w:type="spellStart"/>
            <w:r>
              <w:rPr>
                <w:rStyle w:val="poCodeNormalChar"/>
              </w:rPr>
              <w:t>RgbToOfficeColor</w:t>
            </w:r>
            <w:proofErr w:type="spellEnd"/>
          </w:p>
        </w:tc>
      </w:tr>
      <w:tr w:rsidR="000D13F1" w14:paraId="1D3F3952" w14:textId="77777777" w:rsidTr="00211760">
        <w:tc>
          <w:tcPr>
            <w:tcW w:w="3686" w:type="dxa"/>
          </w:tcPr>
          <w:p w14:paraId="26CE439E" w14:textId="77777777" w:rsidR="000D13F1" w:rsidRDefault="000D13F1" w:rsidP="00D775E0">
            <w:r>
              <w:t>Interpolation handling</w:t>
            </w:r>
          </w:p>
        </w:tc>
        <w:tc>
          <w:tcPr>
            <w:tcW w:w="5700" w:type="dxa"/>
          </w:tcPr>
          <w:p w14:paraId="5204CD27" w14:textId="77777777" w:rsidR="000D13F1" w:rsidRDefault="000D13F1" w:rsidP="00211760">
            <w:pPr>
              <w:jc w:val="left"/>
              <w:rPr>
                <w:rStyle w:val="poCodeNormalChar"/>
              </w:rPr>
            </w:pPr>
            <w:proofErr w:type="spellStart"/>
            <w:r>
              <w:rPr>
                <w:rStyle w:val="poCodeNormalChar"/>
              </w:rPr>
              <w:t>oo</w:t>
            </w:r>
            <w:proofErr w:type="spellEnd"/>
            <w:r>
              <w:rPr>
                <w:rStyle w:val="poCodeNormalChar"/>
              </w:rPr>
              <w:t>::class Interpolate</w:t>
            </w:r>
          </w:p>
        </w:tc>
      </w:tr>
      <w:tr w:rsidR="00E578B0" w14:paraId="4298795E" w14:textId="77777777" w:rsidTr="00211760">
        <w:tc>
          <w:tcPr>
            <w:tcW w:w="3686" w:type="dxa"/>
          </w:tcPr>
          <w:p w14:paraId="1D86C4B3" w14:textId="77777777" w:rsidR="00E578B0" w:rsidRDefault="00E578B0" w:rsidP="00D775E0">
            <w:r>
              <w:t>Image utilities</w:t>
            </w:r>
          </w:p>
        </w:tc>
        <w:tc>
          <w:tcPr>
            <w:tcW w:w="5700" w:type="dxa"/>
          </w:tcPr>
          <w:p w14:paraId="5634CC8F" w14:textId="77777777" w:rsidR="00E578B0" w:rsidRPr="00832335" w:rsidRDefault="00E578B0" w:rsidP="00211760">
            <w:pPr>
              <w:jc w:val="left"/>
              <w:rPr>
                <w:rStyle w:val="poCodeNormalChar"/>
              </w:rPr>
            </w:pPr>
            <w:proofErr w:type="spellStart"/>
            <w:r>
              <w:rPr>
                <w:rStyle w:val="poCodeNormalChar"/>
              </w:rPr>
              <w:t>ClipboardToImg</w:t>
            </w:r>
            <w:proofErr w:type="spellEnd"/>
            <w:r>
              <w:rPr>
                <w:rStyle w:val="poCodeNormalChar"/>
              </w:rPr>
              <w:t xml:space="preserve">, </w:t>
            </w:r>
            <w:proofErr w:type="spellStart"/>
            <w:r>
              <w:rPr>
                <w:rStyle w:val="poCodeNormalChar"/>
              </w:rPr>
              <w:t>ImgToClipboard</w:t>
            </w:r>
            <w:proofErr w:type="spellEnd"/>
          </w:p>
        </w:tc>
      </w:tr>
      <w:tr w:rsidR="0039064A" w14:paraId="1E753905" w14:textId="77777777" w:rsidTr="00211760">
        <w:tc>
          <w:tcPr>
            <w:tcW w:w="3686" w:type="dxa"/>
          </w:tcPr>
          <w:p w14:paraId="6E74E8CE" w14:textId="77777777" w:rsidR="0039064A" w:rsidRDefault="00736BBC" w:rsidP="00D775E0">
            <w:r>
              <w:t>Date</w:t>
            </w:r>
            <w:r w:rsidR="0039064A">
              <w:t xml:space="preserve"> utilities</w:t>
            </w:r>
          </w:p>
        </w:tc>
        <w:tc>
          <w:tcPr>
            <w:tcW w:w="5700" w:type="dxa"/>
          </w:tcPr>
          <w:p w14:paraId="161428FD" w14:textId="77777777" w:rsidR="0039064A" w:rsidRDefault="0039064A" w:rsidP="00211760">
            <w:pPr>
              <w:jc w:val="left"/>
              <w:rPr>
                <w:rStyle w:val="poCodeNormalChar"/>
              </w:rPr>
            </w:pPr>
            <w:proofErr w:type="spellStart"/>
            <w:r w:rsidRPr="0039064A">
              <w:rPr>
                <w:rStyle w:val="poCodeNormalChar"/>
              </w:rPr>
              <w:t>XmlDateToIsoDate</w:t>
            </w:r>
            <w:proofErr w:type="spellEnd"/>
            <w:r w:rsidR="00736BBC">
              <w:rPr>
                <w:rStyle w:val="poCodeNormalChar"/>
              </w:rPr>
              <w:t xml:space="preserve">, </w:t>
            </w:r>
            <w:proofErr w:type="spellStart"/>
            <w:r w:rsidR="00736BBC">
              <w:rPr>
                <w:rStyle w:val="poCodeNormalChar"/>
              </w:rPr>
              <w:t>Outlook</w:t>
            </w:r>
            <w:r>
              <w:rPr>
                <w:rStyle w:val="poCodeNormalChar"/>
              </w:rPr>
              <w:t>DateToSeconds</w:t>
            </w:r>
            <w:proofErr w:type="spellEnd"/>
          </w:p>
        </w:tc>
      </w:tr>
      <w:tr w:rsidR="00B34915" w14:paraId="485F63A9" w14:textId="77777777" w:rsidTr="00211760">
        <w:tc>
          <w:tcPr>
            <w:tcW w:w="3686" w:type="dxa"/>
          </w:tcPr>
          <w:p w14:paraId="121936C2" w14:textId="77777777" w:rsidR="00B34915" w:rsidRDefault="00B34915" w:rsidP="00D775E0">
            <w:r>
              <w:t>String utilities</w:t>
            </w:r>
          </w:p>
        </w:tc>
        <w:tc>
          <w:tcPr>
            <w:tcW w:w="5700" w:type="dxa"/>
          </w:tcPr>
          <w:p w14:paraId="6C565DF5" w14:textId="77777777" w:rsidR="00B34915" w:rsidRPr="0039064A" w:rsidRDefault="00B34915" w:rsidP="00211760">
            <w:pPr>
              <w:jc w:val="left"/>
              <w:rPr>
                <w:rStyle w:val="poCodeNormalChar"/>
              </w:rPr>
            </w:pPr>
            <w:proofErr w:type="spellStart"/>
            <w:r>
              <w:rPr>
                <w:rStyle w:val="poCodeNormalChar"/>
              </w:rPr>
              <w:t>CountWords</w:t>
            </w:r>
            <w:proofErr w:type="spellEnd"/>
          </w:p>
        </w:tc>
      </w:tr>
      <w:tr w:rsidR="00C228A1" w14:paraId="77DC9B29" w14:textId="77777777" w:rsidTr="00211760">
        <w:tc>
          <w:tcPr>
            <w:tcW w:w="3686" w:type="dxa"/>
          </w:tcPr>
          <w:p w14:paraId="0E7F145A" w14:textId="77777777" w:rsidR="00C228A1" w:rsidRDefault="00C228A1" w:rsidP="00D775E0">
            <w:r>
              <w:t>Testing utilities</w:t>
            </w:r>
          </w:p>
        </w:tc>
        <w:tc>
          <w:tcPr>
            <w:tcW w:w="5700" w:type="dxa"/>
          </w:tcPr>
          <w:p w14:paraId="3C3C7EE3" w14:textId="77777777" w:rsidR="00C228A1" w:rsidRPr="00832335" w:rsidRDefault="00C228A1" w:rsidP="00211760">
            <w:pPr>
              <w:jc w:val="left"/>
              <w:rPr>
                <w:rStyle w:val="poCodeNormalChar"/>
              </w:rPr>
            </w:pPr>
            <w:proofErr w:type="spellStart"/>
            <w:r w:rsidRPr="00832335">
              <w:rPr>
                <w:rStyle w:val="poCodeNormalChar"/>
              </w:rPr>
              <w:t>CheckString</w:t>
            </w:r>
            <w:proofErr w:type="spellEnd"/>
            <w:r w:rsidRPr="00832335">
              <w:rPr>
                <w:rStyle w:val="poCodeNormalChar"/>
              </w:rPr>
              <w:t xml:space="preserve">, </w:t>
            </w:r>
            <w:proofErr w:type="spellStart"/>
            <w:r w:rsidRPr="00832335">
              <w:rPr>
                <w:rStyle w:val="poCodeNormalChar"/>
              </w:rPr>
              <w:t>CheckNumber</w:t>
            </w:r>
            <w:proofErr w:type="spellEnd"/>
            <w:r w:rsidR="008826E5">
              <w:rPr>
                <w:rStyle w:val="poCodeNormalChar"/>
              </w:rPr>
              <w:t xml:space="preserve">, </w:t>
            </w:r>
            <w:proofErr w:type="spellStart"/>
            <w:r w:rsidR="008826E5">
              <w:rPr>
                <w:rStyle w:val="poCodeNormalChar"/>
              </w:rPr>
              <w:t>CheckMatrix</w:t>
            </w:r>
            <w:proofErr w:type="spellEnd"/>
          </w:p>
        </w:tc>
      </w:tr>
    </w:tbl>
    <w:p w14:paraId="653965C9" w14:textId="77777777" w:rsidR="00A17B20" w:rsidRDefault="00A17B20" w:rsidP="002365D6"/>
    <w:p w14:paraId="6602AD74" w14:textId="77777777" w:rsidR="000360D0" w:rsidRDefault="000360D0" w:rsidP="002365D6">
      <w:pPr>
        <w:rPr>
          <w:rStyle w:val="poCodeNormalChar"/>
          <w:rFonts w:ascii="Arial" w:hAnsi="Arial" w:cs="Arial"/>
        </w:rPr>
      </w:pPr>
      <w:r>
        <w:t xml:space="preserve">The following table lists all procedures available in namespace </w:t>
      </w:r>
      <w:proofErr w:type="spellStart"/>
      <w:r w:rsidRPr="00AE7FD6">
        <w:rPr>
          <w:rStyle w:val="poCodeNormalChar"/>
        </w:rPr>
        <w:t>Cawt</w:t>
      </w:r>
      <w:proofErr w:type="spellEnd"/>
      <w:r w:rsidRPr="000360D0">
        <w:rPr>
          <w:rStyle w:val="poCodeNormalChar"/>
          <w:rFonts w:ascii="Arial" w:hAnsi="Arial" w:cs="Arial"/>
        </w:rPr>
        <w:t>.</w:t>
      </w:r>
    </w:p>
    <w:p w14:paraId="0FC52864" w14:textId="77777777" w:rsidR="000360D0" w:rsidRDefault="000360D0" w:rsidP="002365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0360D0" w:rsidRPr="00211760" w14:paraId="0280E106" w14:textId="77777777" w:rsidTr="00FE7EA4">
        <w:trPr>
          <w:trHeight w:val="348"/>
          <w:tblHeader/>
        </w:trPr>
        <w:tc>
          <w:tcPr>
            <w:tcW w:w="3119" w:type="dxa"/>
            <w:shd w:val="clear" w:color="auto" w:fill="E6E6E6"/>
            <w:vAlign w:val="center"/>
          </w:tcPr>
          <w:p w14:paraId="19AB315D" w14:textId="77777777" w:rsidR="000360D0" w:rsidRPr="00211760" w:rsidRDefault="00CC0688" w:rsidP="002653EE">
            <w:pPr>
              <w:jc w:val="center"/>
              <w:rPr>
                <w:b/>
              </w:rPr>
            </w:pPr>
            <w:proofErr w:type="spellStart"/>
            <w:r>
              <w:rPr>
                <w:b/>
              </w:rPr>
              <w:t>CawtCore</w:t>
            </w:r>
            <w:proofErr w:type="spellEnd"/>
            <w:r>
              <w:rPr>
                <w:b/>
              </w:rPr>
              <w:t xml:space="preserve"> </w:t>
            </w:r>
            <w:r w:rsidR="000360D0">
              <w:rPr>
                <w:b/>
              </w:rPr>
              <w:t>Procedure</w:t>
            </w:r>
          </w:p>
        </w:tc>
        <w:tc>
          <w:tcPr>
            <w:tcW w:w="6267" w:type="dxa"/>
            <w:shd w:val="clear" w:color="auto" w:fill="E6E6E6"/>
            <w:vAlign w:val="center"/>
          </w:tcPr>
          <w:p w14:paraId="579176A1" w14:textId="77777777" w:rsidR="000360D0" w:rsidRPr="00211760" w:rsidRDefault="000360D0" w:rsidP="002653EE">
            <w:pPr>
              <w:jc w:val="center"/>
              <w:rPr>
                <w:b/>
              </w:rPr>
            </w:pPr>
            <w:r>
              <w:rPr>
                <w:b/>
              </w:rPr>
              <w:t>Short description</w:t>
            </w:r>
          </w:p>
        </w:tc>
      </w:tr>
      <w:tr w:rsidR="000360D0" w14:paraId="478383C4" w14:textId="77777777" w:rsidTr="002653EE">
        <w:tc>
          <w:tcPr>
            <w:tcW w:w="3119" w:type="dxa"/>
            <w:vAlign w:val="center"/>
          </w:tcPr>
          <w:p w14:paraId="25455130" w14:textId="77777777" w:rsidR="000360D0" w:rsidRPr="002A5FE5" w:rsidRDefault="000360D0" w:rsidP="002653EE">
            <w:pPr>
              <w:jc w:val="left"/>
              <w:rPr>
                <w:rStyle w:val="poCodeNormalChar"/>
              </w:rPr>
            </w:pPr>
            <w:r>
              <w:rPr>
                <w:rStyle w:val="poCodeNormalChar"/>
              </w:rPr>
              <w:t xml:space="preserve">%TABLE </w:t>
            </w:r>
            <w:proofErr w:type="spellStart"/>
            <w:r>
              <w:rPr>
                <w:rStyle w:val="poCodeNormalChar"/>
              </w:rPr>
              <w:t>Cawt</w:t>
            </w:r>
            <w:proofErr w:type="spellEnd"/>
            <w:r w:rsidRPr="002A5FE5">
              <w:rPr>
                <w:rStyle w:val="poCodeNormalChar"/>
              </w:rPr>
              <w:t>%</w:t>
            </w:r>
          </w:p>
        </w:tc>
        <w:tc>
          <w:tcPr>
            <w:tcW w:w="6267" w:type="dxa"/>
            <w:vAlign w:val="center"/>
          </w:tcPr>
          <w:p w14:paraId="6F486625" w14:textId="77777777" w:rsidR="000360D0" w:rsidRDefault="000360D0" w:rsidP="002653EE">
            <w:pPr>
              <w:jc w:val="left"/>
            </w:pPr>
          </w:p>
        </w:tc>
      </w:tr>
    </w:tbl>
    <w:p w14:paraId="1B62C674" w14:textId="77777777" w:rsidR="000360D0" w:rsidRDefault="000360D0" w:rsidP="000360D0">
      <w:pPr>
        <w:pStyle w:val="Beschriftung"/>
      </w:pPr>
      <w:bookmarkStart w:id="16" w:name="_Toc76762399"/>
      <w:r>
        <w:t xml:space="preserve">Table </w:t>
      </w:r>
      <w:r>
        <w:fldChar w:fldCharType="begin"/>
      </w:r>
      <w:r>
        <w:instrText xml:space="preserve"> SEQ Tabelle \* ARABIC </w:instrText>
      </w:r>
      <w:r>
        <w:fldChar w:fldCharType="separate"/>
      </w:r>
      <w:r>
        <w:rPr>
          <w:noProof/>
        </w:rPr>
        <w:t>1</w:t>
      </w:r>
      <w:r>
        <w:fldChar w:fldCharType="end"/>
      </w:r>
      <w:r>
        <w:t xml:space="preserve">: </w:t>
      </w:r>
      <w:proofErr w:type="spellStart"/>
      <w:r>
        <w:t>CawtCore</w:t>
      </w:r>
      <w:proofErr w:type="spellEnd"/>
      <w:r>
        <w:t xml:space="preserve"> Reference</w:t>
      </w:r>
      <w:bookmarkEnd w:id="16"/>
    </w:p>
    <w:p w14:paraId="37641839" w14:textId="77777777" w:rsidR="00F6434F" w:rsidRDefault="00F6434F" w:rsidP="00F6434F">
      <w:pPr>
        <w:pStyle w:val="berschrift2"/>
        <w:tabs>
          <w:tab w:val="left" w:pos="576"/>
        </w:tabs>
      </w:pPr>
      <w:bookmarkStart w:id="17" w:name="_Toc10904428"/>
      <w:bookmarkStart w:id="18" w:name="_Toc76763705"/>
      <w:proofErr w:type="spellStart"/>
      <w:r>
        <w:t>CawtOffice</w:t>
      </w:r>
      <w:proofErr w:type="spellEnd"/>
      <w:r>
        <w:t>: Basic Microsoft Office automation functionality</w:t>
      </w:r>
      <w:bookmarkEnd w:id="17"/>
      <w:bookmarkEnd w:id="18"/>
    </w:p>
    <w:p w14:paraId="16021282" w14:textId="77777777" w:rsidR="00F6434F" w:rsidRDefault="00F6434F" w:rsidP="00F6434F">
      <w:r>
        <w:t xml:space="preserve">The procedures of package </w:t>
      </w:r>
      <w:proofErr w:type="spellStart"/>
      <w:r>
        <w:rPr>
          <w:rStyle w:val="poPkgName"/>
        </w:rPr>
        <w:t>CawtOffice</w:t>
      </w:r>
      <w:proofErr w:type="spellEnd"/>
      <w:r>
        <w:t xml:space="preserve"> are implemented in namespace </w:t>
      </w:r>
      <w:r>
        <w:rPr>
          <w:rStyle w:val="poCodeNormalChar"/>
        </w:rPr>
        <w:t>Office</w:t>
      </w:r>
      <w:r>
        <w:t xml:space="preserve">. </w:t>
      </w:r>
    </w:p>
    <w:p w14:paraId="688CC9DC" w14:textId="77777777" w:rsidR="00F6434F" w:rsidRDefault="00F6434F" w:rsidP="00F6434F">
      <w:r>
        <w:t>They provide functionality for the following domains:</w:t>
      </w:r>
    </w:p>
    <w:p w14:paraId="7C28E572"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14:paraId="57EDECE4" w14:textId="77777777" w:rsidTr="00DF38F3">
        <w:tc>
          <w:tcPr>
            <w:tcW w:w="3686" w:type="dxa"/>
            <w:shd w:val="clear" w:color="auto" w:fill="E6E6E6"/>
          </w:tcPr>
          <w:p w14:paraId="47F72F2A" w14:textId="77777777" w:rsidR="00F6434F" w:rsidRPr="00211760" w:rsidRDefault="00F6434F" w:rsidP="00DF38F3">
            <w:pPr>
              <w:pStyle w:val="TabellenInhalt"/>
              <w:jc w:val="left"/>
              <w:rPr>
                <w:b/>
                <w:bCs/>
              </w:rPr>
            </w:pPr>
            <w:r w:rsidRPr="00211760">
              <w:rPr>
                <w:b/>
                <w:bCs/>
              </w:rPr>
              <w:t>Domain</w:t>
            </w:r>
          </w:p>
        </w:tc>
        <w:tc>
          <w:tcPr>
            <w:tcW w:w="5700" w:type="dxa"/>
            <w:shd w:val="clear" w:color="auto" w:fill="E6E6E6"/>
          </w:tcPr>
          <w:p w14:paraId="70D935B2" w14:textId="77777777" w:rsidR="00F6434F" w:rsidRPr="00211760" w:rsidRDefault="00F6434F" w:rsidP="00DF38F3">
            <w:pPr>
              <w:pStyle w:val="TabellenInhalt"/>
              <w:jc w:val="left"/>
              <w:rPr>
                <w:b/>
                <w:bCs/>
              </w:rPr>
            </w:pPr>
            <w:r w:rsidRPr="00211760">
              <w:rPr>
                <w:b/>
                <w:bCs/>
              </w:rPr>
              <w:t>Examples</w:t>
            </w:r>
          </w:p>
        </w:tc>
      </w:tr>
      <w:tr w:rsidR="00F6434F" w14:paraId="174F1216" w14:textId="77777777" w:rsidTr="00DF38F3">
        <w:tc>
          <w:tcPr>
            <w:tcW w:w="3686" w:type="dxa"/>
          </w:tcPr>
          <w:p w14:paraId="5DA5D126" w14:textId="77777777" w:rsidR="00F6434F" w:rsidRDefault="00F6434F" w:rsidP="00DF38F3">
            <w:r>
              <w:t>Office application functionality</w:t>
            </w:r>
          </w:p>
        </w:tc>
        <w:tc>
          <w:tcPr>
            <w:tcW w:w="5700" w:type="dxa"/>
          </w:tcPr>
          <w:p w14:paraId="3D559557" w14:textId="77777777" w:rsidR="00F6434F" w:rsidRPr="00832335" w:rsidRDefault="00F6434F" w:rsidP="00F6434F">
            <w:pPr>
              <w:jc w:val="left"/>
              <w:rPr>
                <w:rStyle w:val="poCodeNormalChar"/>
              </w:rPr>
            </w:pPr>
            <w:proofErr w:type="spellStart"/>
            <w:r>
              <w:rPr>
                <w:rStyle w:val="poCodeNormalChar"/>
              </w:rPr>
              <w:t>GetApplicationName</w:t>
            </w:r>
            <w:proofErr w:type="spellEnd"/>
            <w:r>
              <w:rPr>
                <w:rStyle w:val="poCodeNormalChar"/>
              </w:rPr>
              <w:t xml:space="preserve">, </w:t>
            </w:r>
            <w:proofErr w:type="spellStart"/>
            <w:r>
              <w:rPr>
                <w:rStyle w:val="poCodeNormalChar"/>
              </w:rPr>
              <w:t>GetApplicationId</w:t>
            </w:r>
            <w:proofErr w:type="spellEnd"/>
            <w:r w:rsidRPr="00832335">
              <w:rPr>
                <w:rStyle w:val="poCodeNormalChar"/>
              </w:rPr>
              <w:t xml:space="preserve"> </w:t>
            </w:r>
          </w:p>
        </w:tc>
      </w:tr>
      <w:tr w:rsidR="00F6434F" w14:paraId="606866BB" w14:textId="77777777" w:rsidTr="00DF38F3">
        <w:tc>
          <w:tcPr>
            <w:tcW w:w="3686" w:type="dxa"/>
          </w:tcPr>
          <w:p w14:paraId="4F75838C" w14:textId="77777777" w:rsidR="00F6434F" w:rsidRDefault="00F6434F" w:rsidP="00DF38F3">
            <w:r>
              <w:t>Office document properties</w:t>
            </w:r>
          </w:p>
        </w:tc>
        <w:tc>
          <w:tcPr>
            <w:tcW w:w="5700" w:type="dxa"/>
          </w:tcPr>
          <w:p w14:paraId="6A447C7B" w14:textId="77777777" w:rsidR="00F6434F" w:rsidRPr="00832335" w:rsidRDefault="00F6434F" w:rsidP="00DF38F3">
            <w:pPr>
              <w:jc w:val="left"/>
              <w:rPr>
                <w:rStyle w:val="poCodeNormalChar"/>
              </w:rPr>
            </w:pPr>
            <w:proofErr w:type="spellStart"/>
            <w:r>
              <w:rPr>
                <w:rStyle w:val="poCodeNormalChar"/>
              </w:rPr>
              <w:t>SetDocumentProperty</w:t>
            </w:r>
            <w:proofErr w:type="spellEnd"/>
            <w:r>
              <w:rPr>
                <w:rStyle w:val="poCodeNormalChar"/>
              </w:rPr>
              <w:t xml:space="preserve">, </w:t>
            </w:r>
            <w:proofErr w:type="spellStart"/>
            <w:r>
              <w:rPr>
                <w:rStyle w:val="poCodeNormalChar"/>
              </w:rPr>
              <w:t>GetDocumentProperty</w:t>
            </w:r>
            <w:proofErr w:type="spellEnd"/>
          </w:p>
        </w:tc>
      </w:tr>
      <w:tr w:rsidR="00F6434F" w14:paraId="4E21B37D" w14:textId="77777777" w:rsidTr="00DF38F3">
        <w:tc>
          <w:tcPr>
            <w:tcW w:w="3686" w:type="dxa"/>
          </w:tcPr>
          <w:p w14:paraId="2039EAED" w14:textId="77777777" w:rsidR="00F6434F" w:rsidRDefault="00F6434F" w:rsidP="00DF38F3">
            <w:r>
              <w:t>Office environment</w:t>
            </w:r>
          </w:p>
        </w:tc>
        <w:tc>
          <w:tcPr>
            <w:tcW w:w="5700" w:type="dxa"/>
          </w:tcPr>
          <w:p w14:paraId="68F65B84" w14:textId="77777777" w:rsidR="00F6434F" w:rsidRPr="00832335" w:rsidRDefault="00F6434F" w:rsidP="00DF38F3">
            <w:pPr>
              <w:jc w:val="left"/>
              <w:rPr>
                <w:rStyle w:val="poCodeNormalChar"/>
              </w:rPr>
            </w:pPr>
            <w:proofErr w:type="spellStart"/>
            <w:r w:rsidRPr="00F6434F">
              <w:rPr>
                <w:rStyle w:val="poCodeNormalChar"/>
              </w:rPr>
              <w:t>GetUserName</w:t>
            </w:r>
            <w:proofErr w:type="spellEnd"/>
            <w:r w:rsidR="00E20C61">
              <w:rPr>
                <w:rStyle w:val="poCodeNormalChar"/>
              </w:rPr>
              <w:t>,</w:t>
            </w:r>
            <w:r>
              <w:rPr>
                <w:rStyle w:val="poCodeNormalChar"/>
              </w:rPr>
              <w:t xml:space="preserve"> </w:t>
            </w:r>
            <w:proofErr w:type="spellStart"/>
            <w:r>
              <w:rPr>
                <w:rStyle w:val="poCodeNormalChar"/>
              </w:rPr>
              <w:t>GetUserPath</w:t>
            </w:r>
            <w:proofErr w:type="spellEnd"/>
            <w:r>
              <w:rPr>
                <w:rStyle w:val="poCodeNormalChar"/>
              </w:rPr>
              <w:t xml:space="preserve">, </w:t>
            </w:r>
            <w:proofErr w:type="spellStart"/>
            <w:r>
              <w:rPr>
                <w:rStyle w:val="poCodeNormalChar"/>
              </w:rPr>
              <w:t>GetActivePrinter</w:t>
            </w:r>
            <w:proofErr w:type="spellEnd"/>
          </w:p>
        </w:tc>
      </w:tr>
      <w:tr w:rsidR="00F159FD" w14:paraId="61008EF0" w14:textId="77777777" w:rsidTr="00DF38F3">
        <w:tc>
          <w:tcPr>
            <w:tcW w:w="3686" w:type="dxa"/>
          </w:tcPr>
          <w:p w14:paraId="7DEFA8C2" w14:textId="77777777" w:rsidR="00F159FD" w:rsidRDefault="00F159FD" w:rsidP="00DF38F3">
            <w:r>
              <w:t>Office macros</w:t>
            </w:r>
          </w:p>
        </w:tc>
        <w:tc>
          <w:tcPr>
            <w:tcW w:w="5700" w:type="dxa"/>
          </w:tcPr>
          <w:p w14:paraId="6E2A1F52" w14:textId="77777777" w:rsidR="00F159FD" w:rsidRPr="00F6434F" w:rsidRDefault="00F159FD" w:rsidP="00DF38F3">
            <w:pPr>
              <w:jc w:val="left"/>
              <w:rPr>
                <w:rStyle w:val="poCodeNormalChar"/>
              </w:rPr>
            </w:pPr>
            <w:proofErr w:type="spellStart"/>
            <w:r>
              <w:rPr>
                <w:rStyle w:val="poCodeNormalChar"/>
              </w:rPr>
              <w:t>AddMacro</w:t>
            </w:r>
            <w:proofErr w:type="spellEnd"/>
            <w:r>
              <w:rPr>
                <w:rStyle w:val="poCodeNormalChar"/>
              </w:rPr>
              <w:t xml:space="preserve">, </w:t>
            </w:r>
            <w:proofErr w:type="spellStart"/>
            <w:r>
              <w:rPr>
                <w:rStyle w:val="poCodeNormalChar"/>
              </w:rPr>
              <w:t>RunMacro</w:t>
            </w:r>
            <w:proofErr w:type="spellEnd"/>
          </w:p>
        </w:tc>
      </w:tr>
    </w:tbl>
    <w:p w14:paraId="6D787AA8" w14:textId="77777777" w:rsidR="00F6434F" w:rsidRDefault="00F6434F" w:rsidP="00F6434F"/>
    <w:p w14:paraId="42066755" w14:textId="77777777"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0AB6FBBA" w14:textId="77777777" w:rsidR="00752134" w:rsidRDefault="00752134" w:rsidP="00F6434F"/>
    <w:p w14:paraId="28E3CBDD" w14:textId="77777777" w:rsidR="00752134" w:rsidRPr="00752134" w:rsidRDefault="00752134" w:rsidP="00F6434F">
      <w:pPr>
        <w:rPr>
          <w:b/>
        </w:rPr>
      </w:pPr>
      <w:r w:rsidRPr="00752134">
        <w:rPr>
          <w:b/>
        </w:rPr>
        <w:t>Example:</w:t>
      </w:r>
    </w:p>
    <w:p w14:paraId="4610A717"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MsoBarRow</w:t>
      </w:r>
      <w:proofErr w:type="spellEnd"/>
      <w:r w:rsidRPr="00752134">
        <w:rPr>
          <w:rStyle w:val="poCodeNormalChar"/>
        </w:rPr>
        <w:t xml:space="preserve"> {} {</w:t>
      </w:r>
    </w:p>
    <w:p w14:paraId="07E6F3FA"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msoBarRowFirst</w:t>
      </w:r>
      <w:proofErr w:type="spellEnd"/>
      <w:r w:rsidRPr="00752134">
        <w:rPr>
          <w:rStyle w:val="poCodeNormalChar"/>
        </w:rPr>
        <w:t xml:space="preserve"> - 0</w:t>
      </w:r>
    </w:p>
    <w:p w14:paraId="422A7066"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 </w:t>
      </w:r>
      <w:proofErr w:type="spellStart"/>
      <w:r w:rsidRPr="00752134">
        <w:rPr>
          <w:rStyle w:val="poCodeNormalChar"/>
        </w:rPr>
        <w:t>msoBarRowLast</w:t>
      </w:r>
      <w:proofErr w:type="spellEnd"/>
      <w:r w:rsidRPr="00752134">
        <w:rPr>
          <w:rStyle w:val="poCodeNormalChar"/>
        </w:rPr>
        <w:t xml:space="preserve"> - -1</w:t>
      </w:r>
    </w:p>
    <w:p w14:paraId="7126C3D5"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return { </w:t>
      </w:r>
      <w:proofErr w:type="spellStart"/>
      <w:r w:rsidRPr="00752134">
        <w:rPr>
          <w:rStyle w:val="poCodeNormalChar"/>
        </w:rPr>
        <w:t>msoBarRowFirst</w:t>
      </w:r>
      <w:proofErr w:type="spellEnd"/>
      <w:r w:rsidRPr="00752134">
        <w:rPr>
          <w:rStyle w:val="poCodeNormalChar"/>
        </w:rPr>
        <w:t xml:space="preserve"> 0 </w:t>
      </w:r>
      <w:proofErr w:type="spellStart"/>
      <w:r w:rsidRPr="00752134">
        <w:rPr>
          <w:rStyle w:val="poCodeNormalChar"/>
        </w:rPr>
        <w:t>msoBarRowLast</w:t>
      </w:r>
      <w:proofErr w:type="spellEnd"/>
      <w:r w:rsidRPr="00752134">
        <w:rPr>
          <w:rStyle w:val="poCodeNormalChar"/>
        </w:rPr>
        <w:t xml:space="preserve"> -1 }</w:t>
      </w:r>
    </w:p>
    <w:p w14:paraId="7733A6DB" w14:textId="77777777" w:rsidR="00752134" w:rsidRDefault="00752134" w:rsidP="00752134">
      <w:pPr>
        <w:rPr>
          <w:rStyle w:val="poCodeNormalChar"/>
        </w:rPr>
      </w:pPr>
      <w:r w:rsidRPr="00752134">
        <w:rPr>
          <w:rStyle w:val="poCodeNormalChar"/>
        </w:rPr>
        <w:t>}</w:t>
      </w:r>
    </w:p>
    <w:p w14:paraId="13950FBB" w14:textId="77777777" w:rsidR="00752134" w:rsidRDefault="00752134" w:rsidP="00F6434F"/>
    <w:p w14:paraId="58892943" w14:textId="77777777" w:rsidR="00F6434F" w:rsidRDefault="00F6434F" w:rsidP="00F6434F">
      <w:pPr>
        <w:rPr>
          <w:rStyle w:val="poCodeNormalChar"/>
          <w:rFonts w:ascii="Arial" w:hAnsi="Arial" w:cs="Arial"/>
        </w:rPr>
      </w:pPr>
      <w:r>
        <w:lastRenderedPageBreak/>
        <w:t xml:space="preserve">The following table lists all procedures available in namespace </w:t>
      </w:r>
      <w:r>
        <w:rPr>
          <w:rStyle w:val="poCodeNormalChar"/>
        </w:rPr>
        <w:t>Office</w:t>
      </w:r>
      <w:r w:rsidRPr="000360D0">
        <w:rPr>
          <w:rStyle w:val="poCodeNormalChar"/>
          <w:rFonts w:ascii="Arial" w:hAnsi="Arial" w:cs="Arial"/>
        </w:rPr>
        <w:t>.</w:t>
      </w:r>
    </w:p>
    <w:p w14:paraId="2100CF40"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6157"/>
      </w:tblGrid>
      <w:tr w:rsidR="00F6434F" w:rsidRPr="00211760" w14:paraId="1C6C79ED" w14:textId="77777777" w:rsidTr="00FE7EA4">
        <w:trPr>
          <w:trHeight w:val="348"/>
          <w:tblHeader/>
        </w:trPr>
        <w:tc>
          <w:tcPr>
            <w:tcW w:w="3119" w:type="dxa"/>
            <w:shd w:val="clear" w:color="auto" w:fill="E6E6E6"/>
            <w:vAlign w:val="center"/>
          </w:tcPr>
          <w:p w14:paraId="371B90E9" w14:textId="77777777" w:rsidR="00F6434F" w:rsidRPr="00211760" w:rsidRDefault="00FE7EA4" w:rsidP="00DF38F3">
            <w:pPr>
              <w:jc w:val="center"/>
              <w:rPr>
                <w:b/>
              </w:rPr>
            </w:pPr>
            <w:proofErr w:type="spellStart"/>
            <w:r>
              <w:rPr>
                <w:b/>
              </w:rPr>
              <w:t>CawtOffice</w:t>
            </w:r>
            <w:proofErr w:type="spellEnd"/>
            <w:r>
              <w:rPr>
                <w:b/>
              </w:rPr>
              <w:t xml:space="preserve"> </w:t>
            </w:r>
            <w:r w:rsidR="00F6434F">
              <w:rPr>
                <w:b/>
              </w:rPr>
              <w:t>Procedure</w:t>
            </w:r>
          </w:p>
        </w:tc>
        <w:tc>
          <w:tcPr>
            <w:tcW w:w="6267" w:type="dxa"/>
            <w:shd w:val="clear" w:color="auto" w:fill="E6E6E6"/>
            <w:vAlign w:val="center"/>
          </w:tcPr>
          <w:p w14:paraId="3792F923" w14:textId="77777777" w:rsidR="00F6434F" w:rsidRPr="00211760" w:rsidRDefault="00F6434F" w:rsidP="00DF38F3">
            <w:pPr>
              <w:jc w:val="center"/>
              <w:rPr>
                <w:b/>
              </w:rPr>
            </w:pPr>
            <w:r>
              <w:rPr>
                <w:b/>
              </w:rPr>
              <w:t>Short description</w:t>
            </w:r>
          </w:p>
        </w:tc>
      </w:tr>
      <w:tr w:rsidR="00F6434F" w14:paraId="26D2DA40" w14:textId="77777777" w:rsidTr="00DF38F3">
        <w:tc>
          <w:tcPr>
            <w:tcW w:w="3119" w:type="dxa"/>
            <w:vAlign w:val="center"/>
          </w:tcPr>
          <w:p w14:paraId="088E3425" w14:textId="77777777" w:rsidR="00F6434F" w:rsidRPr="002A5FE5" w:rsidRDefault="00F6434F" w:rsidP="00DF38F3">
            <w:pPr>
              <w:jc w:val="left"/>
              <w:rPr>
                <w:rStyle w:val="poCodeNormalChar"/>
              </w:rPr>
            </w:pPr>
            <w:r>
              <w:rPr>
                <w:rStyle w:val="poCodeNormalChar"/>
              </w:rPr>
              <w:t>%TABLE Office</w:t>
            </w:r>
            <w:r w:rsidRPr="002A5FE5">
              <w:rPr>
                <w:rStyle w:val="poCodeNormalChar"/>
              </w:rPr>
              <w:t>%</w:t>
            </w:r>
          </w:p>
        </w:tc>
        <w:tc>
          <w:tcPr>
            <w:tcW w:w="6267" w:type="dxa"/>
            <w:vAlign w:val="center"/>
          </w:tcPr>
          <w:p w14:paraId="52732803" w14:textId="77777777" w:rsidR="00F6434F" w:rsidRDefault="00F6434F" w:rsidP="00DF38F3">
            <w:pPr>
              <w:jc w:val="left"/>
            </w:pPr>
          </w:p>
        </w:tc>
      </w:tr>
    </w:tbl>
    <w:p w14:paraId="020B96F4" w14:textId="77777777" w:rsidR="00F6434F" w:rsidRDefault="00F6434F" w:rsidP="00F6434F">
      <w:pPr>
        <w:pStyle w:val="Beschriftung"/>
      </w:pPr>
      <w:bookmarkStart w:id="19" w:name="_Toc76762400"/>
      <w:r>
        <w:t xml:space="preserve">Table </w:t>
      </w:r>
      <w:r>
        <w:fldChar w:fldCharType="begin"/>
      </w:r>
      <w:r>
        <w:instrText xml:space="preserve"> SEQ Tabelle \* ARABIC </w:instrText>
      </w:r>
      <w:r>
        <w:fldChar w:fldCharType="separate"/>
      </w:r>
      <w:r w:rsidR="00AC6676">
        <w:rPr>
          <w:noProof/>
        </w:rPr>
        <w:t>2</w:t>
      </w:r>
      <w:r>
        <w:fldChar w:fldCharType="end"/>
      </w:r>
      <w:r>
        <w:t xml:space="preserve">: </w:t>
      </w:r>
      <w:proofErr w:type="spellStart"/>
      <w:r>
        <w:t>CawtOffice</w:t>
      </w:r>
      <w:proofErr w:type="spellEnd"/>
      <w:r>
        <w:t xml:space="preserve"> Reference</w:t>
      </w:r>
      <w:bookmarkEnd w:id="19"/>
    </w:p>
    <w:p w14:paraId="11AACFFB" w14:textId="77777777" w:rsidR="000360D0" w:rsidRPr="002365D6" w:rsidRDefault="000360D0" w:rsidP="002365D6"/>
    <w:p w14:paraId="60F992A5" w14:textId="77777777" w:rsidR="00A601DC" w:rsidRDefault="00F27D2B" w:rsidP="00A92CFC">
      <w:pPr>
        <w:pStyle w:val="berschrift2"/>
        <w:tabs>
          <w:tab w:val="left" w:pos="576"/>
        </w:tabs>
      </w:pPr>
      <w:bookmarkStart w:id="20" w:name="_toc2563"/>
      <w:bookmarkStart w:id="21" w:name="_Ref340235219"/>
      <w:bookmarkStart w:id="22" w:name="_Toc10904429"/>
      <w:bookmarkStart w:id="23" w:name="_Toc76763706"/>
      <w:bookmarkEnd w:id="20"/>
      <w:proofErr w:type="spellStart"/>
      <w:r>
        <w:t>CawtEarth</w:t>
      </w:r>
      <w:proofErr w:type="spellEnd"/>
      <w:r w:rsidR="00A17B20">
        <w:t xml:space="preserve">: </w:t>
      </w:r>
      <w:r>
        <w:t>Automation for Google Earth</w:t>
      </w:r>
      <w:bookmarkEnd w:id="21"/>
      <w:bookmarkEnd w:id="22"/>
      <w:bookmarkEnd w:id="23"/>
    </w:p>
    <w:p w14:paraId="617BB934" w14:textId="77777777" w:rsidR="00C228A1" w:rsidRDefault="00A92CFC" w:rsidP="00C228A1">
      <w:r>
        <w:t xml:space="preserve">The name of the controlled application is </w:t>
      </w:r>
      <w:proofErr w:type="spellStart"/>
      <w:r w:rsidRPr="00A92CFC">
        <w:rPr>
          <w:rStyle w:val="poCodeNormalChar"/>
        </w:rPr>
        <w:t>GoogleEarth.ApplicationGE</w:t>
      </w:r>
      <w:proofErr w:type="spellEnd"/>
      <w:r>
        <w:t>.</w:t>
      </w:r>
    </w:p>
    <w:p w14:paraId="627CE3FE" w14:textId="77777777" w:rsidR="00D276E5" w:rsidRDefault="00D276E5" w:rsidP="00C228A1"/>
    <w:p w14:paraId="6C437AE3" w14:textId="77777777" w:rsidR="00A92CFC" w:rsidRDefault="00D276E5" w:rsidP="00C228A1">
      <w:r>
        <w:t xml:space="preserve">The procedures of package </w:t>
      </w:r>
      <w:proofErr w:type="spellStart"/>
      <w:r w:rsidRPr="00AE7FD6">
        <w:rPr>
          <w:rStyle w:val="poPkgName"/>
        </w:rPr>
        <w:t>Cawt</w:t>
      </w:r>
      <w:r>
        <w:rPr>
          <w:rStyle w:val="poPkgName"/>
        </w:rPr>
        <w:t>Earth</w:t>
      </w:r>
      <w:proofErr w:type="spellEnd"/>
      <w:r>
        <w:t xml:space="preserve"> are implemented in namespace </w:t>
      </w:r>
      <w:r>
        <w:rPr>
          <w:rStyle w:val="poCodeNormalChar"/>
        </w:rPr>
        <w:t>Earth</w:t>
      </w:r>
      <w:r>
        <w:t xml:space="preserve">. </w:t>
      </w:r>
    </w:p>
    <w:p w14:paraId="73CE3AB7" w14:textId="77777777" w:rsidR="00C228A1" w:rsidRDefault="00C228A1" w:rsidP="00C228A1">
      <w:r>
        <w:t>They provide functionality for the following domains:</w:t>
      </w:r>
    </w:p>
    <w:p w14:paraId="49AF802E"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14:paraId="300D1B1E" w14:textId="77777777" w:rsidTr="00211760">
        <w:tc>
          <w:tcPr>
            <w:tcW w:w="3686" w:type="dxa"/>
            <w:shd w:val="clear" w:color="auto" w:fill="E6E6E6"/>
          </w:tcPr>
          <w:p w14:paraId="6CD54EBB"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4E3A5CF6" w14:textId="77777777" w:rsidR="00C228A1" w:rsidRPr="00211760" w:rsidRDefault="00C228A1" w:rsidP="00211760">
            <w:pPr>
              <w:pStyle w:val="TabellenInhalt"/>
              <w:jc w:val="left"/>
              <w:rPr>
                <w:b/>
                <w:bCs/>
              </w:rPr>
            </w:pPr>
            <w:r w:rsidRPr="00211760">
              <w:rPr>
                <w:b/>
                <w:bCs/>
              </w:rPr>
              <w:t>Examples</w:t>
            </w:r>
          </w:p>
        </w:tc>
      </w:tr>
      <w:tr w:rsidR="00C228A1" w14:paraId="266D7DBE" w14:textId="77777777" w:rsidTr="00211760">
        <w:tc>
          <w:tcPr>
            <w:tcW w:w="3686" w:type="dxa"/>
          </w:tcPr>
          <w:p w14:paraId="01D607E6" w14:textId="77777777" w:rsidR="00C228A1" w:rsidRDefault="00C228A1" w:rsidP="00D775E0">
            <w:r>
              <w:t>Application handling</w:t>
            </w:r>
          </w:p>
        </w:tc>
        <w:tc>
          <w:tcPr>
            <w:tcW w:w="5700" w:type="dxa"/>
          </w:tcPr>
          <w:p w14:paraId="0AF9A64D" w14:textId="77777777" w:rsidR="00C228A1" w:rsidRPr="00832335" w:rsidRDefault="00C228A1" w:rsidP="00211760">
            <w:pPr>
              <w:jc w:val="left"/>
              <w:rPr>
                <w:rStyle w:val="poCodeNormalChar"/>
              </w:rPr>
            </w:pPr>
            <w:r>
              <w:rPr>
                <w:rStyle w:val="poCodeNormalChar"/>
              </w:rPr>
              <w:t>Open, Quit</w:t>
            </w:r>
          </w:p>
        </w:tc>
      </w:tr>
      <w:tr w:rsidR="00C228A1" w14:paraId="542702E2" w14:textId="77777777" w:rsidTr="00211760">
        <w:tc>
          <w:tcPr>
            <w:tcW w:w="3686" w:type="dxa"/>
          </w:tcPr>
          <w:p w14:paraId="517D9B1C" w14:textId="77777777" w:rsidR="00C228A1" w:rsidRDefault="00C228A1" w:rsidP="00D775E0">
            <w:r>
              <w:t>Camera positioning</w:t>
            </w:r>
          </w:p>
        </w:tc>
        <w:tc>
          <w:tcPr>
            <w:tcW w:w="5700" w:type="dxa"/>
          </w:tcPr>
          <w:p w14:paraId="5AB45B7F" w14:textId="77777777" w:rsidR="00C228A1" w:rsidRPr="00832335" w:rsidRDefault="00C228A1" w:rsidP="00211760">
            <w:pPr>
              <w:jc w:val="left"/>
              <w:rPr>
                <w:rStyle w:val="poCodeNormalChar"/>
              </w:rPr>
            </w:pPr>
            <w:proofErr w:type="spellStart"/>
            <w:r>
              <w:rPr>
                <w:rStyle w:val="poCodeNormalChar"/>
              </w:rPr>
              <w:t>SetCamera</w:t>
            </w:r>
            <w:proofErr w:type="spellEnd"/>
          </w:p>
        </w:tc>
      </w:tr>
    </w:tbl>
    <w:p w14:paraId="77A67995" w14:textId="77777777" w:rsidR="003D51E6" w:rsidRDefault="003D51E6"/>
    <w:p w14:paraId="48932F08" w14:textId="77777777"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w:t>
      </w:r>
      <w:proofErr w:type="spellStart"/>
      <w:r w:rsidR="00A17B20" w:rsidRPr="00A17B20">
        <w:rPr>
          <w:rStyle w:val="poFileNameChar"/>
          <w:lang w:val="en-GB"/>
        </w:rPr>
        <w:t>tcl</w:t>
      </w:r>
      <w:proofErr w:type="spellEnd"/>
      <w:r>
        <w:t xml:space="preserve"> for examples on how to u</w:t>
      </w:r>
      <w:r w:rsidR="009611C0">
        <w:t>se the procedures of this package</w:t>
      </w:r>
      <w:r>
        <w:t>.</w:t>
      </w:r>
    </w:p>
    <w:p w14:paraId="518020F2" w14:textId="77777777" w:rsidR="004F3648" w:rsidRDefault="004F3648"/>
    <w:p w14:paraId="3B7CB1FD"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Earth</w:t>
      </w:r>
      <w:r w:rsidRPr="000360D0">
        <w:rPr>
          <w:rStyle w:val="poCodeNormalChar"/>
          <w:rFonts w:ascii="Arial" w:hAnsi="Arial" w:cs="Arial"/>
        </w:rPr>
        <w:t>.</w:t>
      </w:r>
    </w:p>
    <w:p w14:paraId="39C51B17"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4F3648" w:rsidRPr="00211760" w14:paraId="017FCB56" w14:textId="77777777" w:rsidTr="00FE7EA4">
        <w:trPr>
          <w:trHeight w:val="348"/>
          <w:tblHeader/>
        </w:trPr>
        <w:tc>
          <w:tcPr>
            <w:tcW w:w="3119" w:type="dxa"/>
            <w:shd w:val="clear" w:color="auto" w:fill="E6E6E6"/>
            <w:vAlign w:val="center"/>
          </w:tcPr>
          <w:p w14:paraId="59AD1593" w14:textId="77777777" w:rsidR="004F3648" w:rsidRPr="00211760" w:rsidRDefault="00FE7EA4" w:rsidP="003E107A">
            <w:pPr>
              <w:jc w:val="center"/>
              <w:rPr>
                <w:b/>
              </w:rPr>
            </w:pPr>
            <w:proofErr w:type="spellStart"/>
            <w:r>
              <w:rPr>
                <w:b/>
              </w:rPr>
              <w:t>CawtEarth</w:t>
            </w:r>
            <w:proofErr w:type="spellEnd"/>
            <w:r>
              <w:rPr>
                <w:b/>
              </w:rPr>
              <w:t xml:space="preserve"> </w:t>
            </w:r>
            <w:r w:rsidR="004F3648">
              <w:rPr>
                <w:b/>
              </w:rPr>
              <w:t>Procedure</w:t>
            </w:r>
          </w:p>
        </w:tc>
        <w:tc>
          <w:tcPr>
            <w:tcW w:w="6267" w:type="dxa"/>
            <w:shd w:val="clear" w:color="auto" w:fill="E6E6E6"/>
            <w:vAlign w:val="center"/>
          </w:tcPr>
          <w:p w14:paraId="60218889" w14:textId="77777777" w:rsidR="004F3648" w:rsidRPr="00211760" w:rsidRDefault="004F3648" w:rsidP="003E107A">
            <w:pPr>
              <w:jc w:val="center"/>
              <w:rPr>
                <w:b/>
              </w:rPr>
            </w:pPr>
            <w:r>
              <w:rPr>
                <w:b/>
              </w:rPr>
              <w:t>Short description</w:t>
            </w:r>
          </w:p>
        </w:tc>
      </w:tr>
      <w:tr w:rsidR="004F3648" w14:paraId="7A9D4BCF" w14:textId="77777777" w:rsidTr="003E107A">
        <w:tc>
          <w:tcPr>
            <w:tcW w:w="3119" w:type="dxa"/>
            <w:vAlign w:val="center"/>
          </w:tcPr>
          <w:p w14:paraId="1EA8545F" w14:textId="77777777" w:rsidR="004F3648" w:rsidRPr="002A5FE5" w:rsidRDefault="004F3648" w:rsidP="003E107A">
            <w:pPr>
              <w:jc w:val="left"/>
              <w:rPr>
                <w:rStyle w:val="poCodeNormalChar"/>
              </w:rPr>
            </w:pPr>
            <w:r>
              <w:rPr>
                <w:rStyle w:val="poCodeNormalChar"/>
              </w:rPr>
              <w:t>%TABLE Earth</w:t>
            </w:r>
            <w:r w:rsidRPr="002A5FE5">
              <w:rPr>
                <w:rStyle w:val="poCodeNormalChar"/>
              </w:rPr>
              <w:t>%</w:t>
            </w:r>
          </w:p>
        </w:tc>
        <w:tc>
          <w:tcPr>
            <w:tcW w:w="6267" w:type="dxa"/>
            <w:vAlign w:val="center"/>
          </w:tcPr>
          <w:p w14:paraId="3AB987D8" w14:textId="77777777" w:rsidR="004F3648" w:rsidRDefault="004F3648" w:rsidP="003E107A">
            <w:pPr>
              <w:jc w:val="left"/>
            </w:pPr>
          </w:p>
        </w:tc>
      </w:tr>
    </w:tbl>
    <w:p w14:paraId="7F7240BA" w14:textId="77777777" w:rsidR="004F3648" w:rsidRDefault="004F3648" w:rsidP="004F3648">
      <w:pPr>
        <w:pStyle w:val="Beschriftung"/>
      </w:pPr>
      <w:bookmarkStart w:id="24" w:name="_Toc76762401"/>
      <w:r>
        <w:t xml:space="preserve">Table </w:t>
      </w:r>
      <w:r>
        <w:fldChar w:fldCharType="begin"/>
      </w:r>
      <w:r>
        <w:instrText xml:space="preserve"> SEQ Tabelle \* ARABIC </w:instrText>
      </w:r>
      <w:r>
        <w:fldChar w:fldCharType="separate"/>
      </w:r>
      <w:r w:rsidR="00AC6676">
        <w:rPr>
          <w:noProof/>
        </w:rPr>
        <w:t>3</w:t>
      </w:r>
      <w:r>
        <w:fldChar w:fldCharType="end"/>
      </w:r>
      <w:r>
        <w:t xml:space="preserve">: </w:t>
      </w:r>
      <w:proofErr w:type="spellStart"/>
      <w:r>
        <w:t>CawtEarth</w:t>
      </w:r>
      <w:proofErr w:type="spellEnd"/>
      <w:r>
        <w:t xml:space="preserve"> Reference</w:t>
      </w:r>
      <w:bookmarkEnd w:id="24"/>
    </w:p>
    <w:p w14:paraId="5D2A1B93" w14:textId="77777777" w:rsidR="004F3648" w:rsidRDefault="004F3648"/>
    <w:p w14:paraId="3370C7EB" w14:textId="77777777" w:rsidR="00F27D2B" w:rsidRDefault="00F27D2B" w:rsidP="00F27D2B">
      <w:pPr>
        <w:pStyle w:val="berschrift2"/>
        <w:tabs>
          <w:tab w:val="left" w:pos="576"/>
        </w:tabs>
      </w:pPr>
      <w:bookmarkStart w:id="25" w:name="_toc3080"/>
      <w:bookmarkStart w:id="26" w:name="_Ref340235251"/>
      <w:bookmarkStart w:id="27" w:name="_Toc10904430"/>
      <w:bookmarkStart w:id="28" w:name="_Toc76763707"/>
      <w:bookmarkEnd w:id="25"/>
      <w:proofErr w:type="spellStart"/>
      <w:r>
        <w:t>CawtExcel</w:t>
      </w:r>
      <w:proofErr w:type="spellEnd"/>
      <w:r w:rsidR="00A17B20">
        <w:t xml:space="preserve">: </w:t>
      </w:r>
      <w:r>
        <w:t>Automation for Microsoft Excel</w:t>
      </w:r>
      <w:bookmarkEnd w:id="26"/>
      <w:bookmarkEnd w:id="27"/>
      <w:bookmarkEnd w:id="28"/>
    </w:p>
    <w:p w14:paraId="08B26355" w14:textId="77777777" w:rsidR="00A92CFC" w:rsidRDefault="00A92CFC" w:rsidP="00A92CFC">
      <w:r>
        <w:t>The name of the controlled application is</w:t>
      </w:r>
      <w:r w:rsidRPr="00506778">
        <w:t xml:space="preserve"> </w:t>
      </w:r>
      <w:proofErr w:type="spellStart"/>
      <w:r w:rsidRPr="00A92CFC">
        <w:rPr>
          <w:rStyle w:val="poCodeNormalChar"/>
        </w:rPr>
        <w:t>Excel.Application</w:t>
      </w:r>
      <w:proofErr w:type="spellEnd"/>
      <w:r>
        <w:rPr>
          <w:rStyle w:val="poCodeNormalChar"/>
        </w:rPr>
        <w:t>.</w:t>
      </w:r>
    </w:p>
    <w:p w14:paraId="3E996901" w14:textId="77777777" w:rsidR="00D276E5" w:rsidRDefault="00D276E5" w:rsidP="00D276E5"/>
    <w:p w14:paraId="1E5E1CE3" w14:textId="77777777" w:rsidR="00A92CFC" w:rsidRDefault="00D276E5" w:rsidP="00A92CFC">
      <w:r>
        <w:t xml:space="preserve">The procedures of package </w:t>
      </w:r>
      <w:proofErr w:type="spellStart"/>
      <w:r w:rsidRPr="00AE7FD6">
        <w:rPr>
          <w:rStyle w:val="poPkgName"/>
        </w:rPr>
        <w:t>Cawt</w:t>
      </w:r>
      <w:r>
        <w:rPr>
          <w:rStyle w:val="poPkgName"/>
        </w:rPr>
        <w:t>Excel</w:t>
      </w:r>
      <w:proofErr w:type="spellEnd"/>
      <w:r>
        <w:t xml:space="preserve"> are implemented in namespace </w:t>
      </w:r>
      <w:r>
        <w:rPr>
          <w:rStyle w:val="poCodeNormalChar"/>
        </w:rPr>
        <w:t>Excel</w:t>
      </w:r>
      <w:r>
        <w:t xml:space="preserve">. </w:t>
      </w:r>
    </w:p>
    <w:p w14:paraId="1B86FBEC" w14:textId="77777777" w:rsidR="00A92CFC" w:rsidRDefault="00A92CFC" w:rsidP="00A92CFC">
      <w:r>
        <w:t>They provide functionality for the following domains:</w:t>
      </w:r>
    </w:p>
    <w:p w14:paraId="247B3CD7"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14:paraId="36D79388" w14:textId="77777777" w:rsidTr="00211760">
        <w:tc>
          <w:tcPr>
            <w:tcW w:w="3261" w:type="dxa"/>
            <w:shd w:val="clear" w:color="auto" w:fill="E6E6E6"/>
          </w:tcPr>
          <w:p w14:paraId="26D9CF1C" w14:textId="77777777" w:rsidR="00A92CFC" w:rsidRPr="00211760" w:rsidRDefault="00A92CFC" w:rsidP="00211760">
            <w:pPr>
              <w:pStyle w:val="TabellenInhalt"/>
              <w:jc w:val="left"/>
              <w:rPr>
                <w:b/>
                <w:bCs/>
              </w:rPr>
            </w:pPr>
            <w:r w:rsidRPr="00211760">
              <w:rPr>
                <w:b/>
                <w:bCs/>
              </w:rPr>
              <w:t>Domain</w:t>
            </w:r>
          </w:p>
        </w:tc>
        <w:tc>
          <w:tcPr>
            <w:tcW w:w="6125" w:type="dxa"/>
            <w:shd w:val="clear" w:color="auto" w:fill="E6E6E6"/>
          </w:tcPr>
          <w:p w14:paraId="0CEB3832" w14:textId="77777777" w:rsidR="00A92CFC" w:rsidRPr="00211760" w:rsidRDefault="00A92CFC" w:rsidP="00211760">
            <w:pPr>
              <w:pStyle w:val="TabellenInhalt"/>
              <w:jc w:val="left"/>
              <w:rPr>
                <w:b/>
                <w:bCs/>
              </w:rPr>
            </w:pPr>
            <w:r w:rsidRPr="00211760">
              <w:rPr>
                <w:b/>
                <w:bCs/>
              </w:rPr>
              <w:t>Examples</w:t>
            </w:r>
          </w:p>
        </w:tc>
      </w:tr>
      <w:tr w:rsidR="00A92CFC" w14:paraId="21706692" w14:textId="77777777" w:rsidTr="00211760">
        <w:tc>
          <w:tcPr>
            <w:tcW w:w="3261" w:type="dxa"/>
          </w:tcPr>
          <w:p w14:paraId="0743992F" w14:textId="77777777" w:rsidR="00A92CFC" w:rsidRDefault="00A92CFC" w:rsidP="00D775E0">
            <w:r>
              <w:t>Application handling</w:t>
            </w:r>
          </w:p>
        </w:tc>
        <w:tc>
          <w:tcPr>
            <w:tcW w:w="6125" w:type="dxa"/>
          </w:tcPr>
          <w:p w14:paraId="47584C35" w14:textId="77777777" w:rsidR="00A92CFC" w:rsidRPr="00832335" w:rsidRDefault="00A92CFC"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A92CFC" w14:paraId="4F9BCDCC" w14:textId="77777777" w:rsidTr="00211760">
        <w:tc>
          <w:tcPr>
            <w:tcW w:w="3261" w:type="dxa"/>
          </w:tcPr>
          <w:p w14:paraId="701BB64B" w14:textId="77777777" w:rsidR="00A92CFC" w:rsidRDefault="00A92CFC" w:rsidP="00D775E0">
            <w:r>
              <w:t>Workbook handling</w:t>
            </w:r>
          </w:p>
        </w:tc>
        <w:tc>
          <w:tcPr>
            <w:tcW w:w="6125" w:type="dxa"/>
          </w:tcPr>
          <w:p w14:paraId="722D517B" w14:textId="77777777" w:rsidR="00A92CFC" w:rsidRPr="00832335" w:rsidRDefault="00A92CFC" w:rsidP="00211760">
            <w:pPr>
              <w:jc w:val="left"/>
              <w:rPr>
                <w:rStyle w:val="poCodeNormalChar"/>
              </w:rPr>
            </w:pPr>
            <w:proofErr w:type="spellStart"/>
            <w:r>
              <w:rPr>
                <w:rStyle w:val="poCodeNormalChar"/>
              </w:rPr>
              <w:t>OpenWorkbook</w:t>
            </w:r>
            <w:proofErr w:type="spellEnd"/>
            <w:r>
              <w:rPr>
                <w:rStyle w:val="poCodeNormalChar"/>
              </w:rPr>
              <w:t xml:space="preserve">, </w:t>
            </w:r>
            <w:proofErr w:type="spellStart"/>
            <w:r>
              <w:rPr>
                <w:rStyle w:val="poCodeNormalChar"/>
              </w:rPr>
              <w:t>AddWorkbook</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A92CFC" w14:paraId="0A5662CF" w14:textId="77777777" w:rsidTr="00211760">
        <w:tc>
          <w:tcPr>
            <w:tcW w:w="3261" w:type="dxa"/>
          </w:tcPr>
          <w:p w14:paraId="2732FD87" w14:textId="77777777" w:rsidR="00A92CFC" w:rsidRDefault="00A92CFC" w:rsidP="00D775E0">
            <w:r>
              <w:t>Worksheet handling</w:t>
            </w:r>
          </w:p>
        </w:tc>
        <w:tc>
          <w:tcPr>
            <w:tcW w:w="6125" w:type="dxa"/>
          </w:tcPr>
          <w:p w14:paraId="6A34E587" w14:textId="77777777" w:rsidR="00A92CFC" w:rsidRPr="00832335" w:rsidRDefault="00A92CFC" w:rsidP="00211760">
            <w:pPr>
              <w:jc w:val="left"/>
              <w:rPr>
                <w:rStyle w:val="poCodeNormalChar"/>
              </w:rPr>
            </w:pPr>
            <w:proofErr w:type="spellStart"/>
            <w:r>
              <w:rPr>
                <w:rStyle w:val="poCodeNormalChar"/>
              </w:rPr>
              <w:t>AddWorksheet</w:t>
            </w:r>
            <w:proofErr w:type="spellEnd"/>
            <w:r>
              <w:rPr>
                <w:rStyle w:val="poCodeNormalChar"/>
              </w:rPr>
              <w:t xml:space="preserve">, </w:t>
            </w:r>
            <w:proofErr w:type="spellStart"/>
            <w:r>
              <w:rPr>
                <w:rStyle w:val="poCodeNormalChar"/>
              </w:rPr>
              <w:t>DeleteWorksheet</w:t>
            </w:r>
            <w:proofErr w:type="spellEnd"/>
            <w:r>
              <w:rPr>
                <w:rStyle w:val="poCodeNormalChar"/>
              </w:rPr>
              <w:t xml:space="preserve">, </w:t>
            </w:r>
            <w:proofErr w:type="spellStart"/>
            <w:r>
              <w:rPr>
                <w:rStyle w:val="poCodeNormalChar"/>
              </w:rPr>
              <w:t>CopyWorksheet</w:t>
            </w:r>
            <w:proofErr w:type="spellEnd"/>
          </w:p>
        </w:tc>
      </w:tr>
      <w:tr w:rsidR="00C04F57" w14:paraId="1ACC1749" w14:textId="77777777" w:rsidTr="00211760">
        <w:tc>
          <w:tcPr>
            <w:tcW w:w="3261" w:type="dxa"/>
          </w:tcPr>
          <w:p w14:paraId="2F194EDB" w14:textId="77777777" w:rsidR="00C04F57" w:rsidRDefault="00C04F57" w:rsidP="00D775E0">
            <w:r>
              <w:t>Row handling</w:t>
            </w:r>
          </w:p>
        </w:tc>
        <w:tc>
          <w:tcPr>
            <w:tcW w:w="6125" w:type="dxa"/>
          </w:tcPr>
          <w:p w14:paraId="78F2EF1D" w14:textId="77777777" w:rsidR="00C04F57" w:rsidRDefault="00C04F57" w:rsidP="00C04F57">
            <w:pPr>
              <w:jc w:val="left"/>
              <w:rPr>
                <w:rStyle w:val="poCodeNormalChar"/>
              </w:rPr>
            </w:pPr>
            <w:proofErr w:type="spellStart"/>
            <w:r>
              <w:rPr>
                <w:rStyle w:val="poCodeNormalChar"/>
              </w:rPr>
              <w:t>InsertRow</w:t>
            </w:r>
            <w:proofErr w:type="spellEnd"/>
            <w:r>
              <w:rPr>
                <w:rStyle w:val="poCodeNormalChar"/>
              </w:rPr>
              <w:t xml:space="preserve">, </w:t>
            </w:r>
            <w:proofErr w:type="spellStart"/>
            <w:r>
              <w:rPr>
                <w:rStyle w:val="poCodeNormalChar"/>
              </w:rPr>
              <w:t>DeleteRow</w:t>
            </w:r>
            <w:proofErr w:type="spellEnd"/>
            <w:r>
              <w:rPr>
                <w:rStyle w:val="poCodeNormalChar"/>
              </w:rPr>
              <w:t xml:space="preserve">, </w:t>
            </w:r>
            <w:proofErr w:type="spellStart"/>
            <w:r>
              <w:rPr>
                <w:rStyle w:val="poCodeNormalChar"/>
              </w:rPr>
              <w:t>HideRow</w:t>
            </w:r>
            <w:proofErr w:type="spellEnd"/>
          </w:p>
        </w:tc>
      </w:tr>
      <w:tr w:rsidR="00C04F57" w14:paraId="1F480AB8" w14:textId="77777777" w:rsidTr="00211760">
        <w:tc>
          <w:tcPr>
            <w:tcW w:w="3261" w:type="dxa"/>
          </w:tcPr>
          <w:p w14:paraId="22A606CA" w14:textId="77777777" w:rsidR="00C04F57" w:rsidRDefault="00C04F57" w:rsidP="00D775E0">
            <w:r>
              <w:t>Column handling</w:t>
            </w:r>
          </w:p>
        </w:tc>
        <w:tc>
          <w:tcPr>
            <w:tcW w:w="6125" w:type="dxa"/>
          </w:tcPr>
          <w:p w14:paraId="565F40DC" w14:textId="77777777" w:rsidR="00C04F57" w:rsidRDefault="00C04F57" w:rsidP="00211760">
            <w:pPr>
              <w:jc w:val="left"/>
              <w:rPr>
                <w:rStyle w:val="poCodeNormalChar"/>
              </w:rPr>
            </w:pPr>
            <w:proofErr w:type="spellStart"/>
            <w:r>
              <w:rPr>
                <w:rStyle w:val="poCodeNormalChar"/>
              </w:rPr>
              <w:t>InsertColumn</w:t>
            </w:r>
            <w:proofErr w:type="spellEnd"/>
            <w:r>
              <w:rPr>
                <w:rStyle w:val="poCodeNormalChar"/>
              </w:rPr>
              <w:t xml:space="preserve">, </w:t>
            </w:r>
            <w:proofErr w:type="spellStart"/>
            <w:r>
              <w:rPr>
                <w:rStyle w:val="poCodeNormalChar"/>
              </w:rPr>
              <w:t>DeleteColumn</w:t>
            </w:r>
            <w:proofErr w:type="spellEnd"/>
            <w:r>
              <w:rPr>
                <w:rStyle w:val="poCodeNormalChar"/>
              </w:rPr>
              <w:t xml:space="preserve">, </w:t>
            </w:r>
            <w:proofErr w:type="spellStart"/>
            <w:r>
              <w:rPr>
                <w:rStyle w:val="poCodeNormalChar"/>
              </w:rPr>
              <w:t>HideColumn</w:t>
            </w:r>
            <w:proofErr w:type="spellEnd"/>
          </w:p>
        </w:tc>
      </w:tr>
      <w:tr w:rsidR="00A92CFC" w14:paraId="52297959" w14:textId="77777777" w:rsidTr="00211760">
        <w:tc>
          <w:tcPr>
            <w:tcW w:w="3261" w:type="dxa"/>
          </w:tcPr>
          <w:p w14:paraId="29D003AC" w14:textId="77777777" w:rsidR="00A92CFC" w:rsidRDefault="00A92CFC" w:rsidP="00D775E0">
            <w:r>
              <w:t>Chart handling</w:t>
            </w:r>
          </w:p>
        </w:tc>
        <w:tc>
          <w:tcPr>
            <w:tcW w:w="6125" w:type="dxa"/>
          </w:tcPr>
          <w:p w14:paraId="2C299442" w14:textId="77777777" w:rsidR="00A92CFC" w:rsidRDefault="00A92CFC" w:rsidP="00211760">
            <w:pPr>
              <w:jc w:val="left"/>
              <w:rPr>
                <w:rStyle w:val="poCodeNormalChar"/>
              </w:rPr>
            </w:pPr>
            <w:proofErr w:type="spellStart"/>
            <w:r>
              <w:rPr>
                <w:rStyle w:val="poCodeNormalChar"/>
              </w:rPr>
              <w:t>Chart</w:t>
            </w:r>
            <w:r w:rsidR="00265436">
              <w:rPr>
                <w:rStyle w:val="poCodeNormalChar"/>
              </w:rPr>
              <w:t>Obj</w:t>
            </w:r>
            <w:r>
              <w:rPr>
                <w:rStyle w:val="poCodeNormalChar"/>
              </w:rPr>
              <w:t>ToClipboard</w:t>
            </w:r>
            <w:proofErr w:type="spellEnd"/>
            <w:r>
              <w:rPr>
                <w:rStyle w:val="poCodeNormalChar"/>
              </w:rPr>
              <w:t xml:space="preserve">, </w:t>
            </w:r>
            <w:proofErr w:type="spellStart"/>
            <w:r>
              <w:rPr>
                <w:rStyle w:val="poCodeNormalChar"/>
              </w:rPr>
              <w:t>CreateChart</w:t>
            </w:r>
            <w:proofErr w:type="spellEnd"/>
            <w:r>
              <w:rPr>
                <w:rStyle w:val="poCodeNormalChar"/>
              </w:rPr>
              <w:t xml:space="preserve">, </w:t>
            </w:r>
            <w:proofErr w:type="spellStart"/>
            <w:r>
              <w:rPr>
                <w:rStyle w:val="poCodeNormalChar"/>
              </w:rPr>
              <w:t>AddLineChart</w:t>
            </w:r>
            <w:proofErr w:type="spellEnd"/>
          </w:p>
        </w:tc>
      </w:tr>
      <w:tr w:rsidR="00A92CFC" w14:paraId="34FBA5C5" w14:textId="77777777" w:rsidTr="00211760">
        <w:tc>
          <w:tcPr>
            <w:tcW w:w="3261" w:type="dxa"/>
          </w:tcPr>
          <w:p w14:paraId="1C212F37" w14:textId="77777777" w:rsidR="00A92CFC" w:rsidRDefault="00A92CFC" w:rsidP="00D775E0">
            <w:r>
              <w:t>Insert values</w:t>
            </w:r>
          </w:p>
        </w:tc>
        <w:tc>
          <w:tcPr>
            <w:tcW w:w="6125" w:type="dxa"/>
          </w:tcPr>
          <w:p w14:paraId="401D0954" w14:textId="77777777" w:rsidR="00A92CFC" w:rsidRPr="00832335" w:rsidRDefault="00A92CFC" w:rsidP="00211760">
            <w:pPr>
              <w:jc w:val="left"/>
              <w:rPr>
                <w:rStyle w:val="poCodeNormalChar"/>
              </w:rPr>
            </w:pPr>
            <w:proofErr w:type="spellStart"/>
            <w:r>
              <w:rPr>
                <w:rStyle w:val="poCodeNormalChar"/>
              </w:rPr>
              <w:t>SetCellValue</w:t>
            </w:r>
            <w:proofErr w:type="spellEnd"/>
            <w:r>
              <w:rPr>
                <w:rStyle w:val="poCodeNormalChar"/>
              </w:rPr>
              <w:t xml:space="preserve">, </w:t>
            </w:r>
            <w:proofErr w:type="spellStart"/>
            <w:r>
              <w:rPr>
                <w:rStyle w:val="poCodeNormalChar"/>
              </w:rPr>
              <w:t>SetRowValues</w:t>
            </w:r>
            <w:proofErr w:type="spellEnd"/>
            <w:r>
              <w:rPr>
                <w:rStyle w:val="poCodeNormalChar"/>
              </w:rPr>
              <w:t xml:space="preserve">, </w:t>
            </w:r>
            <w:proofErr w:type="spellStart"/>
            <w:r>
              <w:rPr>
                <w:rStyle w:val="poCodeNormalChar"/>
              </w:rPr>
              <w:t>SetMatrixValues</w:t>
            </w:r>
            <w:proofErr w:type="spellEnd"/>
          </w:p>
        </w:tc>
      </w:tr>
      <w:tr w:rsidR="00A92CFC" w14:paraId="14C6B434" w14:textId="77777777" w:rsidTr="00211760">
        <w:tc>
          <w:tcPr>
            <w:tcW w:w="3261" w:type="dxa"/>
          </w:tcPr>
          <w:p w14:paraId="351350A2" w14:textId="77777777" w:rsidR="00A92CFC" w:rsidRDefault="00A92CFC" w:rsidP="00D775E0">
            <w:r>
              <w:t>Retrieve values</w:t>
            </w:r>
          </w:p>
        </w:tc>
        <w:tc>
          <w:tcPr>
            <w:tcW w:w="6125" w:type="dxa"/>
          </w:tcPr>
          <w:p w14:paraId="41091711" w14:textId="77777777" w:rsidR="00A92CFC" w:rsidRPr="00832335" w:rsidRDefault="00A92CFC" w:rsidP="00211760">
            <w:pPr>
              <w:jc w:val="left"/>
              <w:rPr>
                <w:rStyle w:val="poCodeNormalChar"/>
              </w:rPr>
            </w:pPr>
            <w:proofErr w:type="spellStart"/>
            <w:r>
              <w:rPr>
                <w:rStyle w:val="poCodeNormalChar"/>
              </w:rPr>
              <w:t>GetCellValue</w:t>
            </w:r>
            <w:proofErr w:type="spellEnd"/>
            <w:r>
              <w:rPr>
                <w:rStyle w:val="poCodeNormalChar"/>
              </w:rPr>
              <w:t xml:space="preserve">, </w:t>
            </w:r>
            <w:proofErr w:type="spellStart"/>
            <w:r>
              <w:rPr>
                <w:rStyle w:val="poCodeNormalChar"/>
              </w:rPr>
              <w:t>GetRowValues</w:t>
            </w:r>
            <w:proofErr w:type="spellEnd"/>
            <w:r>
              <w:rPr>
                <w:rStyle w:val="poCodeNormalChar"/>
              </w:rPr>
              <w:t xml:space="preserve">, </w:t>
            </w:r>
            <w:proofErr w:type="spellStart"/>
            <w:r>
              <w:rPr>
                <w:rStyle w:val="poCodeNormalChar"/>
              </w:rPr>
              <w:t>GetMatrixValues</w:t>
            </w:r>
            <w:proofErr w:type="spellEnd"/>
          </w:p>
        </w:tc>
      </w:tr>
      <w:tr w:rsidR="00A92CFC" w14:paraId="172C8E02" w14:textId="77777777" w:rsidTr="00211760">
        <w:tc>
          <w:tcPr>
            <w:tcW w:w="3261" w:type="dxa"/>
          </w:tcPr>
          <w:p w14:paraId="25FBFE3E" w14:textId="77777777" w:rsidR="00A92CFC" w:rsidRDefault="00A92CFC" w:rsidP="00D775E0">
            <w:r>
              <w:t>Formatting functionality</w:t>
            </w:r>
          </w:p>
        </w:tc>
        <w:tc>
          <w:tcPr>
            <w:tcW w:w="6125" w:type="dxa"/>
          </w:tcPr>
          <w:p w14:paraId="4F5551B6" w14:textId="77777777" w:rsidR="00A92CFC" w:rsidRDefault="00A92CFC" w:rsidP="00211760">
            <w:pPr>
              <w:jc w:val="left"/>
              <w:rPr>
                <w:rStyle w:val="poCodeNormalChar"/>
              </w:rPr>
            </w:pPr>
            <w:proofErr w:type="spellStart"/>
            <w:r>
              <w:rPr>
                <w:rStyle w:val="poCodeNormalChar"/>
              </w:rPr>
              <w:t>SetColumnWidth</w:t>
            </w:r>
            <w:proofErr w:type="spellEnd"/>
            <w:r>
              <w:rPr>
                <w:rStyle w:val="poCodeNormalChar"/>
              </w:rPr>
              <w:t xml:space="preserve">, </w:t>
            </w:r>
            <w:proofErr w:type="spellStart"/>
            <w:r>
              <w:rPr>
                <w:rStyle w:val="poCodeNormalChar"/>
              </w:rPr>
              <w:t>SetHyperlink</w:t>
            </w:r>
            <w:proofErr w:type="spellEnd"/>
            <w:r>
              <w:rPr>
                <w:rStyle w:val="poCodeNormalChar"/>
              </w:rPr>
              <w:t xml:space="preserve">, </w:t>
            </w:r>
            <w:proofErr w:type="spellStart"/>
            <w:r>
              <w:rPr>
                <w:rStyle w:val="poCodeNormalChar"/>
              </w:rPr>
              <w:t>SetRangeTextColor</w:t>
            </w:r>
            <w:proofErr w:type="spellEnd"/>
          </w:p>
        </w:tc>
      </w:tr>
      <w:tr w:rsidR="00A92CFC" w14:paraId="7046C739" w14:textId="77777777" w:rsidTr="00211760">
        <w:tc>
          <w:tcPr>
            <w:tcW w:w="3261" w:type="dxa"/>
          </w:tcPr>
          <w:p w14:paraId="2350A2DE" w14:textId="77777777" w:rsidR="00A92CFC" w:rsidRDefault="00A92CFC" w:rsidP="00D775E0">
            <w:r>
              <w:t>Clipboard functionality</w:t>
            </w:r>
          </w:p>
        </w:tc>
        <w:tc>
          <w:tcPr>
            <w:tcW w:w="6125" w:type="dxa"/>
          </w:tcPr>
          <w:p w14:paraId="6784E4B4" w14:textId="77777777" w:rsidR="00A92CFC" w:rsidRDefault="00A92CFC" w:rsidP="00211760">
            <w:pPr>
              <w:jc w:val="left"/>
              <w:rPr>
                <w:rStyle w:val="poCodeNormalChar"/>
              </w:rPr>
            </w:pPr>
            <w:proofErr w:type="spellStart"/>
            <w:r>
              <w:rPr>
                <w:rStyle w:val="poCodeNormalChar"/>
              </w:rPr>
              <w:t>ClipboardToMatrix</w:t>
            </w:r>
            <w:proofErr w:type="spellEnd"/>
            <w:r>
              <w:rPr>
                <w:rStyle w:val="poCodeNormalChar"/>
              </w:rPr>
              <w:t xml:space="preserve">, </w:t>
            </w:r>
            <w:proofErr w:type="spellStart"/>
            <w:r>
              <w:rPr>
                <w:rStyle w:val="poCodeNormalChar"/>
              </w:rPr>
              <w:t>ClipboardToWorksheet</w:t>
            </w:r>
            <w:proofErr w:type="spellEnd"/>
          </w:p>
        </w:tc>
      </w:tr>
      <w:tr w:rsidR="00A92CFC" w14:paraId="54223E34" w14:textId="77777777" w:rsidTr="00211760">
        <w:tc>
          <w:tcPr>
            <w:tcW w:w="3261" w:type="dxa"/>
          </w:tcPr>
          <w:p w14:paraId="6655BCE2" w14:textId="77777777" w:rsidR="00A92CFC" w:rsidRDefault="00A92CFC" w:rsidP="00D775E0">
            <w:r>
              <w:t>External file handling</w:t>
            </w:r>
          </w:p>
        </w:tc>
        <w:tc>
          <w:tcPr>
            <w:tcW w:w="6125" w:type="dxa"/>
          </w:tcPr>
          <w:p w14:paraId="023C0897" w14:textId="77777777" w:rsidR="00A92CFC" w:rsidRDefault="00A92CFC" w:rsidP="00211760">
            <w:pPr>
              <w:jc w:val="left"/>
              <w:rPr>
                <w:rStyle w:val="poCodeNormalChar"/>
              </w:rPr>
            </w:pPr>
            <w:r>
              <w:rPr>
                <w:rStyle w:val="poCodeNormalChar"/>
              </w:rPr>
              <w:t xml:space="preserve">Csv, Raw Images, </w:t>
            </w:r>
            <w:proofErr w:type="spellStart"/>
            <w:r>
              <w:rPr>
                <w:rStyle w:val="poCodeNormalChar"/>
              </w:rPr>
              <w:t>MediaWiki</w:t>
            </w:r>
            <w:proofErr w:type="spellEnd"/>
            <w:r>
              <w:rPr>
                <w:rStyle w:val="poCodeNormalChar"/>
              </w:rPr>
              <w:t xml:space="preserve">, </w:t>
            </w:r>
            <w:proofErr w:type="spellStart"/>
            <w:r>
              <w:rPr>
                <w:rStyle w:val="poCodeNormalChar"/>
              </w:rPr>
              <w:t>Wikit</w:t>
            </w:r>
            <w:proofErr w:type="spellEnd"/>
            <w:r>
              <w:rPr>
                <w:rStyle w:val="poCodeNormalChar"/>
              </w:rPr>
              <w:t xml:space="preserve">, </w:t>
            </w:r>
            <w:proofErr w:type="spellStart"/>
            <w:r>
              <w:rPr>
                <w:rStyle w:val="poCodeNormalChar"/>
              </w:rPr>
              <w:t>Matlab</w:t>
            </w:r>
            <w:proofErr w:type="spellEnd"/>
            <w:r>
              <w:rPr>
                <w:rStyle w:val="poCodeNormalChar"/>
              </w:rPr>
              <w:t xml:space="preserve"> files</w:t>
            </w:r>
          </w:p>
        </w:tc>
      </w:tr>
      <w:tr w:rsidR="00A92CFC" w14:paraId="45F01EA0" w14:textId="77777777" w:rsidTr="00211760">
        <w:tc>
          <w:tcPr>
            <w:tcW w:w="3261" w:type="dxa"/>
          </w:tcPr>
          <w:p w14:paraId="40B93752" w14:textId="77777777" w:rsidR="00A92CFC" w:rsidRDefault="00A92CFC" w:rsidP="00D775E0">
            <w:r>
              <w:t>External table tools handling</w:t>
            </w:r>
          </w:p>
        </w:tc>
        <w:tc>
          <w:tcPr>
            <w:tcW w:w="6125" w:type="dxa"/>
          </w:tcPr>
          <w:p w14:paraId="1C8C1AE2" w14:textId="77777777" w:rsidR="00A92CFC" w:rsidRDefault="00A92CFC" w:rsidP="00211760">
            <w:pPr>
              <w:jc w:val="left"/>
              <w:rPr>
                <w:rStyle w:val="poCodeNormalChar"/>
              </w:rPr>
            </w:pPr>
            <w:proofErr w:type="spellStart"/>
            <w:r>
              <w:rPr>
                <w:rStyle w:val="poCodeNormalChar"/>
              </w:rPr>
              <w:t>Tablelist</w:t>
            </w:r>
            <w:proofErr w:type="spellEnd"/>
            <w:r>
              <w:rPr>
                <w:rStyle w:val="poCodeNormalChar"/>
              </w:rPr>
              <w:t>, Word tables</w:t>
            </w:r>
          </w:p>
        </w:tc>
      </w:tr>
    </w:tbl>
    <w:p w14:paraId="27D3C7C1" w14:textId="77777777"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14:paraId="02A2F29C" w14:textId="77777777" w:rsidR="00752134" w:rsidRDefault="00752134" w:rsidP="00752134"/>
    <w:p w14:paraId="404206B1" w14:textId="77777777" w:rsidR="00752134" w:rsidRPr="00752134" w:rsidRDefault="00752134" w:rsidP="00752134">
      <w:pPr>
        <w:rPr>
          <w:b/>
        </w:rPr>
      </w:pPr>
      <w:r w:rsidRPr="00752134">
        <w:rPr>
          <w:b/>
        </w:rPr>
        <w:lastRenderedPageBreak/>
        <w:t>Example:</w:t>
      </w:r>
    </w:p>
    <w:p w14:paraId="40077ABC"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XlAxisGroup</w:t>
      </w:r>
      <w:proofErr w:type="spellEnd"/>
      <w:r w:rsidRPr="00752134">
        <w:rPr>
          <w:rStyle w:val="poCodeNormalChar"/>
        </w:rPr>
        <w:t xml:space="preserve"> {} {</w:t>
      </w:r>
    </w:p>
    <w:p w14:paraId="79FC653F"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xlPrimary</w:t>
      </w:r>
      <w:proofErr w:type="spellEnd"/>
      <w:r w:rsidRPr="00752134">
        <w:rPr>
          <w:rStyle w:val="poCodeNormalChar"/>
        </w:rPr>
        <w:t xml:space="preserve"> - 1</w:t>
      </w:r>
    </w:p>
    <w:p w14:paraId="62C511C1" w14:textId="77777777" w:rsidR="00752134" w:rsidRPr="00752134" w:rsidRDefault="00752134" w:rsidP="00752134">
      <w:pPr>
        <w:rPr>
          <w:rStyle w:val="poCodeNormalChar"/>
        </w:rPr>
      </w:pPr>
      <w:r w:rsidRPr="00752134">
        <w:rPr>
          <w:rStyle w:val="poCodeNormalChar"/>
        </w:rPr>
        <w:t xml:space="preserve">    # </w:t>
      </w:r>
      <w:proofErr w:type="spellStart"/>
      <w:r w:rsidRPr="00752134">
        <w:rPr>
          <w:rStyle w:val="poCodeNormalChar"/>
        </w:rPr>
        <w:t>xlSecondary</w:t>
      </w:r>
      <w:proofErr w:type="spellEnd"/>
      <w:r w:rsidRPr="00752134">
        <w:rPr>
          <w:rStyle w:val="poCodeNormalChar"/>
        </w:rPr>
        <w:t xml:space="preserve"> - 2</w:t>
      </w:r>
    </w:p>
    <w:p w14:paraId="3D46FA4C" w14:textId="77777777" w:rsidR="00752134" w:rsidRPr="00752134" w:rsidRDefault="00752134" w:rsidP="00752134">
      <w:pPr>
        <w:rPr>
          <w:rStyle w:val="poCodeNormalChar"/>
        </w:rPr>
      </w:pPr>
      <w:r w:rsidRPr="00752134">
        <w:rPr>
          <w:rStyle w:val="poCodeNormalChar"/>
        </w:rPr>
        <w:t xml:space="preserve">    return { </w:t>
      </w:r>
      <w:proofErr w:type="spellStart"/>
      <w:r w:rsidRPr="00752134">
        <w:rPr>
          <w:rStyle w:val="poCodeNormalChar"/>
        </w:rPr>
        <w:t>xlPrimary</w:t>
      </w:r>
      <w:proofErr w:type="spellEnd"/>
      <w:r w:rsidRPr="00752134">
        <w:rPr>
          <w:rStyle w:val="poCodeNormalChar"/>
        </w:rPr>
        <w:t xml:space="preserve"> 1 </w:t>
      </w:r>
      <w:proofErr w:type="spellStart"/>
      <w:r w:rsidRPr="00752134">
        <w:rPr>
          <w:rStyle w:val="poCodeNormalChar"/>
        </w:rPr>
        <w:t>xlSecondary</w:t>
      </w:r>
      <w:proofErr w:type="spellEnd"/>
      <w:r w:rsidRPr="00752134">
        <w:rPr>
          <w:rStyle w:val="poCodeNormalChar"/>
        </w:rPr>
        <w:t xml:space="preserve"> 2 }</w:t>
      </w:r>
    </w:p>
    <w:p w14:paraId="66FCFFA3" w14:textId="77777777" w:rsidR="00752134" w:rsidRDefault="00752134" w:rsidP="00752134">
      <w:pPr>
        <w:rPr>
          <w:rStyle w:val="poCodeNormalChar"/>
        </w:rPr>
      </w:pPr>
      <w:r w:rsidRPr="00752134">
        <w:rPr>
          <w:rStyle w:val="poCodeNormalChar"/>
        </w:rPr>
        <w:t>}</w:t>
      </w:r>
    </w:p>
    <w:p w14:paraId="12E7FBBD" w14:textId="77777777" w:rsidR="00752134" w:rsidRDefault="00752134" w:rsidP="00752134"/>
    <w:p w14:paraId="68B14E3C" w14:textId="77777777" w:rsidR="000C2D34" w:rsidRDefault="00C02F55" w:rsidP="000C2D34">
      <w:r>
        <w:t>The commands are grouped and implemented in the following modules:</w:t>
      </w:r>
    </w:p>
    <w:p w14:paraId="7513460F" w14:textId="77777777"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14:paraId="0FBB99F7" w14:textId="77777777"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7F73ADB9" w14:textId="77777777"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DC9137" w14:textId="77777777" w:rsidR="003D51E6" w:rsidRDefault="003D51E6" w:rsidP="009B7144">
            <w:pPr>
              <w:pStyle w:val="poTableHeader"/>
              <w:snapToGrid w:val="0"/>
            </w:pPr>
            <w:r>
              <w:t>Description</w:t>
            </w:r>
          </w:p>
        </w:tc>
      </w:tr>
      <w:tr w:rsidR="003D51E6" w14:paraId="092EEFB9" w14:textId="77777777" w:rsidTr="00B14119">
        <w:tc>
          <w:tcPr>
            <w:tcW w:w="2552" w:type="dxa"/>
            <w:tcBorders>
              <w:left w:val="single" w:sz="4" w:space="0" w:color="000000"/>
              <w:bottom w:val="single" w:sz="4" w:space="0" w:color="000000"/>
            </w:tcBorders>
            <w:shd w:val="clear" w:color="auto" w:fill="auto"/>
          </w:tcPr>
          <w:p w14:paraId="2B0E47F0" w14:textId="77777777" w:rsidR="003D51E6" w:rsidRDefault="003D51E6" w:rsidP="009B7144">
            <w:pPr>
              <w:pStyle w:val="poCodeNormal"/>
              <w:snapToGrid w:val="0"/>
              <w:rPr>
                <w:rStyle w:val="poCodeNormalChar"/>
              </w:rPr>
            </w:pPr>
            <w:proofErr w:type="spellStart"/>
            <w:r>
              <w:rPr>
                <w:rStyle w:val="poCodeNormalChar"/>
              </w:rPr>
              <w:t>excel</w:t>
            </w:r>
            <w:r w:rsidR="00F96B0E">
              <w:rPr>
                <w:rStyle w:val="poCodeNormalChar"/>
              </w:rPr>
              <w:t>Const</w:t>
            </w:r>
            <w:r>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DEA864C" w14:textId="77777777" w:rsidR="003D51E6" w:rsidRDefault="00F96B0E" w:rsidP="009B7144">
            <w:pPr>
              <w:snapToGrid w:val="0"/>
            </w:pPr>
            <w:r>
              <w:t>All Excel enumeration types</w:t>
            </w:r>
            <w:r w:rsidR="00C229C3">
              <w:t>.</w:t>
            </w:r>
          </w:p>
        </w:tc>
      </w:tr>
      <w:tr w:rsidR="003D51E6" w14:paraId="5BD08867" w14:textId="77777777" w:rsidTr="00B14119">
        <w:tc>
          <w:tcPr>
            <w:tcW w:w="2552" w:type="dxa"/>
            <w:tcBorders>
              <w:left w:val="single" w:sz="4" w:space="0" w:color="000000"/>
              <w:bottom w:val="single" w:sz="4" w:space="0" w:color="000000"/>
            </w:tcBorders>
            <w:shd w:val="clear" w:color="auto" w:fill="auto"/>
          </w:tcPr>
          <w:p w14:paraId="68AF4513" w14:textId="77777777" w:rsidR="003D51E6" w:rsidRDefault="00F96B0E" w:rsidP="009B7144">
            <w:pPr>
              <w:pStyle w:val="poCodeNormal"/>
              <w:snapToGrid w:val="0"/>
              <w:rPr>
                <w:rStyle w:val="poCodeNormalChar"/>
              </w:rPr>
            </w:pPr>
            <w:proofErr w:type="spellStart"/>
            <w:r>
              <w:rPr>
                <w:rStyle w:val="poCodeNormalChar"/>
              </w:rPr>
              <w:t>excelBasic</w:t>
            </w:r>
            <w:r w:rsidR="003D51E6">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6F9E4F0" w14:textId="77777777" w:rsidR="003D51E6" w:rsidRDefault="00F96B0E" w:rsidP="009B7144">
            <w:pPr>
              <w:snapToGrid w:val="0"/>
            </w:pPr>
            <w:r>
              <w:t>Basic Excel commands</w:t>
            </w:r>
            <w:r w:rsidR="00C229C3">
              <w:t>.</w:t>
            </w:r>
          </w:p>
        </w:tc>
      </w:tr>
      <w:tr w:rsidR="00F96B0E" w14:paraId="0F133F49" w14:textId="77777777" w:rsidTr="00B14119">
        <w:tc>
          <w:tcPr>
            <w:tcW w:w="2552" w:type="dxa"/>
            <w:tcBorders>
              <w:left w:val="single" w:sz="4" w:space="0" w:color="000000"/>
              <w:bottom w:val="single" w:sz="4" w:space="0" w:color="000000"/>
            </w:tcBorders>
            <w:shd w:val="clear" w:color="auto" w:fill="auto"/>
          </w:tcPr>
          <w:p w14:paraId="6A0DC09D" w14:textId="77777777" w:rsidR="00F96B0E" w:rsidRDefault="00F96B0E" w:rsidP="009B7144">
            <w:pPr>
              <w:pStyle w:val="poCodeNormal"/>
              <w:snapToGrid w:val="0"/>
              <w:rPr>
                <w:rStyle w:val="poCodeNormalChar"/>
              </w:rPr>
            </w:pPr>
            <w:proofErr w:type="spellStart"/>
            <w:r>
              <w:rPr>
                <w:rStyle w:val="poCodeNormalChar"/>
              </w:rPr>
              <w:t>excelUtil.tcl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CA34823" w14:textId="77777777" w:rsidR="00F96B0E" w:rsidRDefault="00F96B0E" w:rsidP="009B7144">
            <w:pPr>
              <w:snapToGrid w:val="0"/>
              <w:jc w:val="left"/>
            </w:pPr>
            <w:r>
              <w:t>Higher-level utility commands</w:t>
            </w:r>
            <w:r w:rsidR="00C229C3">
              <w:t>.</w:t>
            </w:r>
          </w:p>
        </w:tc>
      </w:tr>
      <w:tr w:rsidR="00F96B0E" w14:paraId="50F51AED" w14:textId="77777777" w:rsidTr="00B14119">
        <w:tc>
          <w:tcPr>
            <w:tcW w:w="2552" w:type="dxa"/>
            <w:tcBorders>
              <w:left w:val="single" w:sz="4" w:space="0" w:color="000000"/>
              <w:bottom w:val="single" w:sz="4" w:space="0" w:color="000000"/>
            </w:tcBorders>
            <w:shd w:val="clear" w:color="auto" w:fill="auto"/>
          </w:tcPr>
          <w:p w14:paraId="706F7B74" w14:textId="77777777" w:rsidR="00F96B0E" w:rsidRDefault="00F96B0E" w:rsidP="009B7144">
            <w:pPr>
              <w:pStyle w:val="poCodeNormal"/>
              <w:snapToGrid w:val="0"/>
              <w:rPr>
                <w:rStyle w:val="poCodeNormalChar"/>
              </w:rPr>
            </w:pPr>
            <w:proofErr w:type="spellStart"/>
            <w:r>
              <w:rPr>
                <w:rStyle w:val="poCodeNormalChar"/>
              </w:rPr>
              <w:t>excelChart.tcl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FE00A39" w14:textId="77777777" w:rsidR="00F96B0E" w:rsidRDefault="00F96B0E" w:rsidP="009B7144">
            <w:pPr>
              <w:snapToGrid w:val="0"/>
              <w:jc w:val="left"/>
            </w:pPr>
            <w:r>
              <w:t>Higher-level commands for chart creation</w:t>
            </w:r>
            <w:r w:rsidR="00C229C3">
              <w:t>.</w:t>
            </w:r>
          </w:p>
        </w:tc>
      </w:tr>
      <w:tr w:rsidR="00F96B0E" w14:paraId="3CD35D61" w14:textId="77777777" w:rsidTr="00B14119">
        <w:tc>
          <w:tcPr>
            <w:tcW w:w="2552" w:type="dxa"/>
            <w:tcBorders>
              <w:left w:val="single" w:sz="4" w:space="0" w:color="000000"/>
              <w:bottom w:val="single" w:sz="4" w:space="0" w:color="000000"/>
            </w:tcBorders>
            <w:shd w:val="clear" w:color="auto" w:fill="auto"/>
          </w:tcPr>
          <w:p w14:paraId="6616D76D" w14:textId="77777777" w:rsidR="00F96B0E" w:rsidRDefault="00F96B0E" w:rsidP="009B7144">
            <w:pPr>
              <w:pStyle w:val="poCodeNormal"/>
              <w:snapToGrid w:val="0"/>
              <w:rPr>
                <w:rStyle w:val="poCodeNormalChar"/>
              </w:rPr>
            </w:pPr>
            <w:proofErr w:type="spellStart"/>
            <w:r>
              <w:rPr>
                <w:rStyle w:val="poCodeNormalChar"/>
              </w:rPr>
              <w:t>excelCsv.tcl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5536EEE" w14:textId="77777777" w:rsidR="00F96B0E" w:rsidRDefault="00F96B0E" w:rsidP="009B7144">
            <w:pPr>
              <w:snapToGrid w:val="0"/>
              <w:jc w:val="left"/>
            </w:pPr>
            <w:r>
              <w:t>Commands for reading/writing CSV files</w:t>
            </w:r>
            <w:r w:rsidR="00C229C3">
              <w:t>.</w:t>
            </w:r>
          </w:p>
        </w:tc>
      </w:tr>
      <w:tr w:rsidR="00F96B0E" w14:paraId="2E40D8D6" w14:textId="77777777" w:rsidTr="00B14119">
        <w:tc>
          <w:tcPr>
            <w:tcW w:w="2552" w:type="dxa"/>
            <w:tcBorders>
              <w:left w:val="single" w:sz="4" w:space="0" w:color="000000"/>
              <w:bottom w:val="single" w:sz="4" w:space="0" w:color="000000"/>
            </w:tcBorders>
            <w:shd w:val="clear" w:color="auto" w:fill="auto"/>
          </w:tcPr>
          <w:p w14:paraId="13B21F91" w14:textId="77777777" w:rsidR="00F96B0E" w:rsidRDefault="00F96B0E" w:rsidP="009B7144">
            <w:pPr>
              <w:pStyle w:val="poCodeNormal"/>
              <w:snapToGrid w:val="0"/>
              <w:rPr>
                <w:rStyle w:val="poCodeNormalChar"/>
              </w:rPr>
            </w:pPr>
            <w:proofErr w:type="spellStart"/>
            <w:r>
              <w:rPr>
                <w:rStyle w:val="poCodeNormalChar"/>
              </w:rPr>
              <w:t>excelTablelist.tcl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371C289" w14:textId="77777777" w:rsidR="00F96B0E" w:rsidRDefault="00F96B0E" w:rsidP="009B7144">
            <w:pPr>
              <w:snapToGrid w:val="0"/>
              <w:jc w:val="left"/>
            </w:pPr>
            <w:r>
              <w:t>Exchange Excel dat</w:t>
            </w:r>
            <w:r w:rsidR="008D6C3D">
              <w:t xml:space="preserve">a with </w:t>
            </w:r>
            <w:proofErr w:type="spellStart"/>
            <w:r w:rsidR="008D6C3D" w:rsidRPr="00C229C3">
              <w:t>Table</w:t>
            </w:r>
            <w:r w:rsidR="00C229C3">
              <w:t>list</w:t>
            </w:r>
            <w:proofErr w:type="spellEnd"/>
            <w:r w:rsidR="00C229C3">
              <w:t>.</w:t>
            </w:r>
          </w:p>
        </w:tc>
      </w:tr>
      <w:tr w:rsidR="00F96B0E" w14:paraId="408FCE25" w14:textId="77777777" w:rsidTr="00B14119">
        <w:tc>
          <w:tcPr>
            <w:tcW w:w="2552" w:type="dxa"/>
            <w:tcBorders>
              <w:left w:val="single" w:sz="4" w:space="0" w:color="000000"/>
              <w:bottom w:val="single" w:sz="4" w:space="0" w:color="000000"/>
            </w:tcBorders>
            <w:shd w:val="clear" w:color="auto" w:fill="auto"/>
          </w:tcPr>
          <w:p w14:paraId="08CB6622" w14:textId="77777777" w:rsidR="00F96B0E" w:rsidRDefault="00F96B0E" w:rsidP="009B7144">
            <w:pPr>
              <w:pStyle w:val="poCodeNormal"/>
              <w:snapToGrid w:val="0"/>
              <w:rPr>
                <w:rStyle w:val="poCodeNormalChar"/>
              </w:rPr>
            </w:pPr>
            <w:proofErr w:type="spellStart"/>
            <w:r>
              <w:rPr>
                <w:rStyle w:val="poCodeNormalChar"/>
              </w:rPr>
              <w:t>excelMatlabFile.tcl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E19D866" w14:textId="77777777" w:rsidR="00F96B0E" w:rsidRDefault="00F96B0E" w:rsidP="009B7144">
            <w:pPr>
              <w:snapToGrid w:val="0"/>
              <w:jc w:val="left"/>
            </w:pPr>
            <w:r>
              <w:t xml:space="preserve">Exchange Excel data with </w:t>
            </w:r>
            <w:proofErr w:type="spellStart"/>
            <w:r>
              <w:t>Matlab</w:t>
            </w:r>
            <w:proofErr w:type="spellEnd"/>
            <w:r>
              <w:t xml:space="preserve"> MAT-Files</w:t>
            </w:r>
            <w:r w:rsidR="00B14119">
              <w:t xml:space="preserve">. </w:t>
            </w:r>
            <w:r w:rsidRPr="00B14119">
              <w:t>Level 4</w:t>
            </w:r>
            <w:r w:rsidR="00B14119">
              <w:t xml:space="preserve"> files</w:t>
            </w:r>
            <w:r w:rsidRPr="00B14119">
              <w:t xml:space="preserve"> only</w:t>
            </w:r>
            <w:r w:rsidR="00B14119">
              <w:t>.</w:t>
            </w:r>
          </w:p>
        </w:tc>
      </w:tr>
      <w:tr w:rsidR="00F96B0E" w14:paraId="6EE9DEA7" w14:textId="77777777" w:rsidTr="00B14119">
        <w:tc>
          <w:tcPr>
            <w:tcW w:w="2552" w:type="dxa"/>
            <w:tcBorders>
              <w:left w:val="single" w:sz="4" w:space="0" w:color="000000"/>
              <w:bottom w:val="single" w:sz="4" w:space="0" w:color="000000"/>
            </w:tcBorders>
            <w:shd w:val="clear" w:color="auto" w:fill="auto"/>
          </w:tcPr>
          <w:p w14:paraId="67E43C7A" w14:textId="77777777" w:rsidR="00F96B0E" w:rsidRDefault="00F96B0E" w:rsidP="009B7144">
            <w:pPr>
              <w:pStyle w:val="poCodeNormal"/>
              <w:snapToGrid w:val="0"/>
              <w:rPr>
                <w:rStyle w:val="poCodeNormalChar"/>
              </w:rPr>
            </w:pPr>
            <w:proofErr w:type="spellStart"/>
            <w:r>
              <w:rPr>
                <w:rStyle w:val="poCodeNormalChar"/>
              </w:rPr>
              <w:t>excelWord.tcl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9F108C2" w14:textId="77777777" w:rsidR="00F96B0E" w:rsidRDefault="00F96B0E" w:rsidP="009B7144">
            <w:pPr>
              <w:snapToGrid w:val="0"/>
              <w:jc w:val="left"/>
            </w:pPr>
            <w:r>
              <w:t>Exchange Excel data with Word tables</w:t>
            </w:r>
            <w:r w:rsidR="00B14119">
              <w:t>.</w:t>
            </w:r>
          </w:p>
        </w:tc>
      </w:tr>
      <w:tr w:rsidR="00F96B0E" w14:paraId="4083E52A" w14:textId="77777777" w:rsidTr="00B14119">
        <w:tc>
          <w:tcPr>
            <w:tcW w:w="2552" w:type="dxa"/>
            <w:tcBorders>
              <w:left w:val="single" w:sz="4" w:space="0" w:color="000000"/>
              <w:bottom w:val="single" w:sz="4" w:space="0" w:color="000000"/>
            </w:tcBorders>
            <w:shd w:val="clear" w:color="auto" w:fill="auto"/>
          </w:tcPr>
          <w:p w14:paraId="1D0FA741" w14:textId="77777777" w:rsidR="00F96B0E" w:rsidRDefault="00F96B0E" w:rsidP="009B7144">
            <w:pPr>
              <w:pStyle w:val="poCodeNormal"/>
              <w:snapToGrid w:val="0"/>
              <w:rPr>
                <w:rStyle w:val="poCodeNormalChar"/>
              </w:rPr>
            </w:pPr>
            <w:proofErr w:type="spellStart"/>
            <w:r>
              <w:rPr>
                <w:rStyle w:val="poCodeNormalChar"/>
              </w:rPr>
              <w:t>excelImgRaw.tcl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C902261" w14:textId="77777777"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14:paraId="0CFBFD41" w14:textId="77777777" w:rsidTr="00B14119">
        <w:tc>
          <w:tcPr>
            <w:tcW w:w="2552" w:type="dxa"/>
            <w:tcBorders>
              <w:left w:val="single" w:sz="4" w:space="0" w:color="000000"/>
              <w:bottom w:val="single" w:sz="4" w:space="0" w:color="000000"/>
            </w:tcBorders>
            <w:shd w:val="clear" w:color="auto" w:fill="auto"/>
          </w:tcPr>
          <w:p w14:paraId="1EFB54E6" w14:textId="77777777" w:rsidR="00F96B0E" w:rsidRDefault="00F96B0E" w:rsidP="009B7144">
            <w:pPr>
              <w:pStyle w:val="poCodeNormal"/>
              <w:snapToGrid w:val="0"/>
              <w:rPr>
                <w:rStyle w:val="poCodeNormalChar"/>
              </w:rPr>
            </w:pPr>
            <w:proofErr w:type="spellStart"/>
            <w:r>
              <w:rPr>
                <w:rStyle w:val="poCodeNormalChar"/>
              </w:rPr>
              <w:t>excelMediaWiki.tcl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AF4D0D3" w14:textId="77777777" w:rsidR="00F96B0E" w:rsidRPr="001E61CF" w:rsidRDefault="00F96B0E" w:rsidP="009B7144">
            <w:pPr>
              <w:snapToGrid w:val="0"/>
              <w:jc w:val="left"/>
            </w:pPr>
            <w:r>
              <w:t xml:space="preserve">Exchange Excel data with </w:t>
            </w:r>
            <w:proofErr w:type="spellStart"/>
            <w:r>
              <w:t>MediaWiki</w:t>
            </w:r>
            <w:proofErr w:type="spellEnd"/>
            <w:r>
              <w:t xml:space="preserve"> tables</w:t>
            </w:r>
            <w:r w:rsidR="00B14119">
              <w:t>.</w:t>
            </w:r>
          </w:p>
        </w:tc>
      </w:tr>
      <w:tr w:rsidR="002A7709" w14:paraId="76DED7A5" w14:textId="77777777" w:rsidTr="00B14119">
        <w:tc>
          <w:tcPr>
            <w:tcW w:w="2552" w:type="dxa"/>
            <w:tcBorders>
              <w:left w:val="single" w:sz="4" w:space="0" w:color="000000"/>
              <w:bottom w:val="single" w:sz="4" w:space="0" w:color="000000"/>
            </w:tcBorders>
            <w:shd w:val="clear" w:color="auto" w:fill="auto"/>
          </w:tcPr>
          <w:p w14:paraId="3A2F6ED8" w14:textId="77777777" w:rsidR="002A7709" w:rsidRDefault="002A7709" w:rsidP="009B7144">
            <w:pPr>
              <w:pStyle w:val="poCodeNormal"/>
              <w:snapToGrid w:val="0"/>
              <w:rPr>
                <w:rStyle w:val="poCodeNormalChar"/>
              </w:rPr>
            </w:pPr>
            <w:proofErr w:type="spellStart"/>
            <w:r>
              <w:rPr>
                <w:rStyle w:val="poCodeNormalChar"/>
              </w:rPr>
              <w:t>excelWikit.tcl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8BC3234" w14:textId="77777777" w:rsidR="002A7709" w:rsidRDefault="002A7709" w:rsidP="009B7144">
            <w:pPr>
              <w:snapToGrid w:val="0"/>
              <w:jc w:val="left"/>
            </w:pPr>
            <w:r>
              <w:t xml:space="preserve">Exchange Excel data with </w:t>
            </w:r>
            <w:proofErr w:type="spellStart"/>
            <w:r>
              <w:t>Wikit</w:t>
            </w:r>
            <w:proofErr w:type="spellEnd"/>
            <w:r>
              <w:t xml:space="preserve"> tables.</w:t>
            </w:r>
          </w:p>
        </w:tc>
      </w:tr>
      <w:tr w:rsidR="003D51E6" w14:paraId="6AA68540" w14:textId="77777777" w:rsidTr="00B14119">
        <w:tc>
          <w:tcPr>
            <w:tcW w:w="2552" w:type="dxa"/>
            <w:tcBorders>
              <w:left w:val="single" w:sz="4" w:space="0" w:color="000000"/>
              <w:bottom w:val="single" w:sz="4" w:space="0" w:color="000000"/>
            </w:tcBorders>
            <w:shd w:val="clear" w:color="auto" w:fill="auto"/>
          </w:tcPr>
          <w:p w14:paraId="5E03BE37" w14:textId="77777777" w:rsidR="003D51E6" w:rsidRDefault="002A7709" w:rsidP="009B7144">
            <w:pPr>
              <w:pStyle w:val="poCodeNormal"/>
              <w:snapToGrid w:val="0"/>
              <w:rPr>
                <w:rStyle w:val="poCodeNormalChar"/>
              </w:rPr>
            </w:pPr>
            <w:proofErr w:type="spellStart"/>
            <w:r>
              <w:rPr>
                <w:rStyle w:val="poCodeNormalChar"/>
              </w:rPr>
              <w:t>excelHtml</w:t>
            </w:r>
            <w:r w:rsidR="00F96B0E">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0A525C3" w14:textId="77777777" w:rsidR="003D51E6" w:rsidRPr="00070F76" w:rsidRDefault="002A7709" w:rsidP="002A7709">
            <w:pPr>
              <w:snapToGrid w:val="0"/>
              <w:jc w:val="left"/>
            </w:pPr>
            <w:r>
              <w:t>Export Excel data to HTML files</w:t>
            </w:r>
            <w:r w:rsidR="00B14119">
              <w:t>.</w:t>
            </w:r>
          </w:p>
        </w:tc>
      </w:tr>
    </w:tbl>
    <w:p w14:paraId="1152D92C" w14:textId="77777777" w:rsidR="003D51E6" w:rsidRDefault="003D51E6" w:rsidP="00F27D2B"/>
    <w:p w14:paraId="32621632" w14:textId="77777777" w:rsidR="00B14119" w:rsidRDefault="00B14119" w:rsidP="00F27D2B">
      <w:r>
        <w:t>See the following URL’s for details on table file formats:</w:t>
      </w:r>
    </w:p>
    <w:p w14:paraId="77FA5241" w14:textId="77777777" w:rsidR="00B14119" w:rsidRDefault="00B14119" w:rsidP="00F27D2B">
      <w:proofErr w:type="spellStart"/>
      <w:r>
        <w:t>Matlab</w:t>
      </w:r>
      <w:proofErr w:type="spellEnd"/>
      <w:r>
        <w:t xml:space="preserve">: </w:t>
      </w:r>
      <w:r>
        <w:tab/>
      </w:r>
      <w:hyperlink r:id="rId19" w:history="1">
        <w:r w:rsidRPr="00073F8F">
          <w:rPr>
            <w:rStyle w:val="Hyperlink"/>
          </w:rPr>
          <w:t>http://www.mathworks.com/help/pdf_doc/matlab/matfile_format.pdf</w:t>
        </w:r>
      </w:hyperlink>
    </w:p>
    <w:p w14:paraId="59327C80" w14:textId="77777777" w:rsidR="00B14119" w:rsidRDefault="00B14119" w:rsidP="00F27D2B">
      <w:r>
        <w:t xml:space="preserve">Raw images: </w:t>
      </w:r>
      <w:r>
        <w:tab/>
      </w:r>
      <w:hyperlink r:id="rId20" w:history="1">
        <w:r w:rsidR="00956666">
          <w:rPr>
            <w:rStyle w:val="Hyperlink"/>
          </w:rPr>
          <w:t>http://docs.activestate.com/activetcl/8.6/tcl/img/doc/img-raw.html</w:t>
        </w:r>
      </w:hyperlink>
    </w:p>
    <w:p w14:paraId="00DF2221" w14:textId="77777777" w:rsidR="00B14119" w:rsidRDefault="00B14119" w:rsidP="00F27D2B">
      <w:proofErr w:type="spellStart"/>
      <w:r>
        <w:t>MediaWiki</w:t>
      </w:r>
      <w:proofErr w:type="spellEnd"/>
      <w:r>
        <w:t xml:space="preserve">: </w:t>
      </w:r>
      <w:r>
        <w:tab/>
      </w:r>
      <w:hyperlink r:id="rId21" w:history="1">
        <w:r w:rsidRPr="001E61CF">
          <w:rPr>
            <w:rStyle w:val="Hyperlink"/>
          </w:rPr>
          <w:t>https://meta.wikimedia.org/wiki/Help:Table</w:t>
        </w:r>
      </w:hyperlink>
    </w:p>
    <w:p w14:paraId="0B2D077C" w14:textId="77777777" w:rsidR="00B14119" w:rsidRDefault="00B14119" w:rsidP="00F27D2B">
      <w:proofErr w:type="spellStart"/>
      <w:r>
        <w:t>Wikit</w:t>
      </w:r>
      <w:proofErr w:type="spellEnd"/>
      <w:r>
        <w:t xml:space="preserve">: </w:t>
      </w:r>
      <w:r>
        <w:tab/>
      </w:r>
      <w:r>
        <w:tab/>
      </w:r>
      <w:hyperlink r:id="rId22" w:history="1">
        <w:r w:rsidR="00953D47">
          <w:rPr>
            <w:rStyle w:val="Hyperlink"/>
          </w:rPr>
          <w:t>https://wiki.tcl-lang.org/page/Formatting+Rules</w:t>
        </w:r>
      </w:hyperlink>
    </w:p>
    <w:p w14:paraId="5984DC10" w14:textId="77777777" w:rsidR="00B14119" w:rsidRDefault="00B14119" w:rsidP="00F27D2B"/>
    <w:p w14:paraId="58FB4A1C" w14:textId="77777777" w:rsidR="00F27D2B" w:rsidRDefault="00F27D2B" w:rsidP="00F27D2B">
      <w:r>
        <w:t xml:space="preserve">See the test programs </w:t>
      </w:r>
      <w:r>
        <w:rPr>
          <w:rStyle w:val="poFileNameChar"/>
          <w:lang w:val="en-GB"/>
        </w:rPr>
        <w:t>Excel-*</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B56F2BB" w14:textId="77777777" w:rsidR="00F96B0E" w:rsidRDefault="00F96B0E" w:rsidP="00F27D2B"/>
    <w:p w14:paraId="11AAD29E" w14:textId="77777777" w:rsidR="00A92CFC" w:rsidRDefault="00A92CFC" w:rsidP="00F27D2B">
      <w:r>
        <w:t xml:space="preserve">The next chapters explain the </w:t>
      </w:r>
      <w:r w:rsidR="0029099E">
        <w:t xml:space="preserve">Excel </w:t>
      </w:r>
      <w:r>
        <w:t>modules dealing with data exchange.</w:t>
      </w:r>
    </w:p>
    <w:p w14:paraId="615EB357" w14:textId="77777777" w:rsidR="00F96B0E" w:rsidRDefault="00F96B0E" w:rsidP="00F96B0E">
      <w:pPr>
        <w:pStyle w:val="berschrift3"/>
      </w:pPr>
      <w:bookmarkStart w:id="29" w:name="_Toc10904431"/>
      <w:bookmarkStart w:id="30" w:name="_Toc76763708"/>
      <w:r>
        <w:t xml:space="preserve">Module </w:t>
      </w:r>
      <w:proofErr w:type="spellStart"/>
      <w:r>
        <w:t>excelCsv</w:t>
      </w:r>
      <w:bookmarkEnd w:id="29"/>
      <w:bookmarkEnd w:id="30"/>
      <w:proofErr w:type="spellEnd"/>
    </w:p>
    <w:p w14:paraId="0912F670" w14:textId="77777777" w:rsidR="00F96B0E" w:rsidRDefault="00505EE3" w:rsidP="00F96B0E">
      <w:r>
        <w:t>%FIGURE Figure-</w:t>
      </w:r>
      <w:proofErr w:type="spellStart"/>
      <w:r>
        <w:t>excelCsv</w:t>
      </w:r>
      <w:proofErr w:type="spellEnd"/>
      <w:r w:rsidR="00F96B0E">
        <w:t>%</w:t>
      </w:r>
    </w:p>
    <w:p w14:paraId="3784D465" w14:textId="77777777" w:rsidR="0009479A" w:rsidRDefault="0009479A" w:rsidP="0009479A">
      <w:pPr>
        <w:pStyle w:val="Abbildung"/>
      </w:pPr>
      <w:bookmarkStart w:id="31" w:name="_Toc76762388"/>
      <w:r>
        <w:t xml:space="preserve">Figure </w:t>
      </w:r>
      <w:r>
        <w:fldChar w:fldCharType="begin"/>
      </w:r>
      <w:r>
        <w:instrText xml:space="preserve"> SEQ "Abbildung" \*Arabic </w:instrText>
      </w:r>
      <w:r>
        <w:fldChar w:fldCharType="separate"/>
      </w:r>
      <w:r>
        <w:rPr>
          <w:noProof/>
        </w:rPr>
        <w:t>2</w:t>
      </w:r>
      <w:r>
        <w:fldChar w:fldCharType="end"/>
      </w:r>
      <w:r>
        <w:t xml:space="preserve">: Module </w:t>
      </w:r>
      <w:proofErr w:type="spellStart"/>
      <w:r>
        <w:t>excelCsv</w:t>
      </w:r>
      <w:bookmarkEnd w:id="31"/>
      <w:proofErr w:type="spellEnd"/>
    </w:p>
    <w:p w14:paraId="7DD4F8E2" w14:textId="77777777" w:rsidR="001927A9" w:rsidRDefault="001927A9" w:rsidP="00F96B0E"/>
    <w:p w14:paraId="6E5D0044" w14:textId="77777777" w:rsidR="001927A9" w:rsidRDefault="001927A9" w:rsidP="001927A9">
      <w:pPr>
        <w:pStyle w:val="berschrift3"/>
      </w:pPr>
      <w:bookmarkStart w:id="32" w:name="_Toc10904432"/>
      <w:bookmarkStart w:id="33" w:name="_Toc76763709"/>
      <w:r>
        <w:t xml:space="preserve">Module </w:t>
      </w:r>
      <w:proofErr w:type="spellStart"/>
      <w:r>
        <w:t>excelTablelist</w:t>
      </w:r>
      <w:bookmarkEnd w:id="32"/>
      <w:bookmarkEnd w:id="33"/>
      <w:proofErr w:type="spellEnd"/>
    </w:p>
    <w:p w14:paraId="00E02ED0" w14:textId="77777777" w:rsidR="001927A9" w:rsidRDefault="00505EE3" w:rsidP="001927A9">
      <w:r>
        <w:t>%FIGURE Figure-</w:t>
      </w:r>
      <w:proofErr w:type="spellStart"/>
      <w:r>
        <w:t>excelTablelist</w:t>
      </w:r>
      <w:proofErr w:type="spellEnd"/>
      <w:r w:rsidR="001927A9">
        <w:t>%</w:t>
      </w:r>
    </w:p>
    <w:p w14:paraId="337089A6" w14:textId="77777777" w:rsidR="005140EA" w:rsidRDefault="005140EA" w:rsidP="005140EA">
      <w:pPr>
        <w:pStyle w:val="Abbildung"/>
      </w:pPr>
      <w:bookmarkStart w:id="34" w:name="_Toc76762389"/>
      <w:r>
        <w:t xml:space="preserve">Figure </w:t>
      </w:r>
      <w:r>
        <w:fldChar w:fldCharType="begin"/>
      </w:r>
      <w:r>
        <w:instrText xml:space="preserve"> SEQ "Abbildung" \*Arabic </w:instrText>
      </w:r>
      <w:r>
        <w:fldChar w:fldCharType="separate"/>
      </w:r>
      <w:r>
        <w:rPr>
          <w:noProof/>
        </w:rPr>
        <w:t>3</w:t>
      </w:r>
      <w:r>
        <w:fldChar w:fldCharType="end"/>
      </w:r>
      <w:r>
        <w:t xml:space="preserve">: Module </w:t>
      </w:r>
      <w:proofErr w:type="spellStart"/>
      <w:r>
        <w:t>excelTablelist</w:t>
      </w:r>
      <w:bookmarkEnd w:id="34"/>
      <w:proofErr w:type="spellEnd"/>
    </w:p>
    <w:p w14:paraId="7F5D85F6" w14:textId="77777777" w:rsidR="001927A9" w:rsidRDefault="001927A9" w:rsidP="001927A9"/>
    <w:p w14:paraId="41E91FD9" w14:textId="77777777" w:rsidR="001927A9" w:rsidRDefault="001927A9" w:rsidP="001927A9">
      <w:pPr>
        <w:pStyle w:val="berschrift3"/>
      </w:pPr>
      <w:bookmarkStart w:id="35" w:name="_Toc10904433"/>
      <w:bookmarkStart w:id="36" w:name="_Toc76763710"/>
      <w:r>
        <w:t xml:space="preserve">Module </w:t>
      </w:r>
      <w:proofErr w:type="spellStart"/>
      <w:r>
        <w:t>excelMatlabFile</w:t>
      </w:r>
      <w:bookmarkEnd w:id="35"/>
      <w:bookmarkEnd w:id="36"/>
      <w:proofErr w:type="spellEnd"/>
    </w:p>
    <w:p w14:paraId="2777923D" w14:textId="77777777" w:rsidR="001927A9" w:rsidRDefault="00505EE3" w:rsidP="001927A9">
      <w:r>
        <w:t>%FIGURE Figure-</w:t>
      </w:r>
      <w:proofErr w:type="spellStart"/>
      <w:r>
        <w:t>excelMatlabFile</w:t>
      </w:r>
      <w:proofErr w:type="spellEnd"/>
      <w:r w:rsidR="001927A9">
        <w:t>%</w:t>
      </w:r>
    </w:p>
    <w:p w14:paraId="3131EFCC" w14:textId="77777777" w:rsidR="005140EA" w:rsidRDefault="005140EA" w:rsidP="005140EA">
      <w:pPr>
        <w:pStyle w:val="Abbildung"/>
      </w:pPr>
      <w:bookmarkStart w:id="37" w:name="_Toc76762390"/>
      <w:r>
        <w:t xml:space="preserve">Figure </w:t>
      </w:r>
      <w:r>
        <w:fldChar w:fldCharType="begin"/>
      </w:r>
      <w:r>
        <w:instrText xml:space="preserve"> SEQ "Abbildung" \*Arabic </w:instrText>
      </w:r>
      <w:r>
        <w:fldChar w:fldCharType="separate"/>
      </w:r>
      <w:r>
        <w:rPr>
          <w:noProof/>
        </w:rPr>
        <w:t>4</w:t>
      </w:r>
      <w:r>
        <w:fldChar w:fldCharType="end"/>
      </w:r>
      <w:r>
        <w:t xml:space="preserve">: Module </w:t>
      </w:r>
      <w:proofErr w:type="spellStart"/>
      <w:r>
        <w:t>excelMatlabFile</w:t>
      </w:r>
      <w:bookmarkEnd w:id="37"/>
      <w:proofErr w:type="spellEnd"/>
    </w:p>
    <w:p w14:paraId="63C94371" w14:textId="77777777" w:rsidR="001927A9" w:rsidRDefault="001927A9" w:rsidP="001927A9"/>
    <w:p w14:paraId="3B2D3A31" w14:textId="77777777" w:rsidR="001927A9" w:rsidRDefault="001927A9" w:rsidP="001927A9">
      <w:pPr>
        <w:pStyle w:val="berschrift3"/>
      </w:pPr>
      <w:bookmarkStart w:id="38" w:name="_Toc10904434"/>
      <w:bookmarkStart w:id="39" w:name="_Toc76763711"/>
      <w:r>
        <w:t xml:space="preserve">Module </w:t>
      </w:r>
      <w:proofErr w:type="spellStart"/>
      <w:r>
        <w:t>excelWord</w:t>
      </w:r>
      <w:bookmarkEnd w:id="38"/>
      <w:bookmarkEnd w:id="39"/>
      <w:proofErr w:type="spellEnd"/>
    </w:p>
    <w:p w14:paraId="511E321B" w14:textId="77777777" w:rsidR="001927A9" w:rsidRDefault="00505EE3" w:rsidP="001927A9">
      <w:r>
        <w:t>%FIGURE Figure-</w:t>
      </w:r>
      <w:proofErr w:type="spellStart"/>
      <w:r>
        <w:t>excelWord</w:t>
      </w:r>
      <w:proofErr w:type="spellEnd"/>
      <w:r w:rsidR="001927A9">
        <w:t>%</w:t>
      </w:r>
    </w:p>
    <w:p w14:paraId="0E751A84" w14:textId="77777777" w:rsidR="005140EA" w:rsidRDefault="005140EA" w:rsidP="005140EA">
      <w:pPr>
        <w:pStyle w:val="Abbildung"/>
      </w:pPr>
      <w:bookmarkStart w:id="40" w:name="_Toc76762391"/>
      <w:r>
        <w:lastRenderedPageBreak/>
        <w:t xml:space="preserve">Figure </w:t>
      </w:r>
      <w:r>
        <w:fldChar w:fldCharType="begin"/>
      </w:r>
      <w:r>
        <w:instrText xml:space="preserve"> SEQ "Abbildung" \*Arabic </w:instrText>
      </w:r>
      <w:r>
        <w:fldChar w:fldCharType="separate"/>
      </w:r>
      <w:r>
        <w:rPr>
          <w:noProof/>
        </w:rPr>
        <w:t>5</w:t>
      </w:r>
      <w:r>
        <w:fldChar w:fldCharType="end"/>
      </w:r>
      <w:r>
        <w:t xml:space="preserve">: Module </w:t>
      </w:r>
      <w:proofErr w:type="spellStart"/>
      <w:r>
        <w:t>excelWord</w:t>
      </w:r>
      <w:bookmarkEnd w:id="40"/>
      <w:proofErr w:type="spellEnd"/>
    </w:p>
    <w:p w14:paraId="3D86F23A" w14:textId="77777777" w:rsidR="001927A9" w:rsidRDefault="001927A9" w:rsidP="001927A9"/>
    <w:p w14:paraId="7D075E5A" w14:textId="77777777" w:rsidR="001927A9" w:rsidRDefault="001927A9" w:rsidP="001927A9">
      <w:pPr>
        <w:pStyle w:val="berschrift3"/>
      </w:pPr>
      <w:bookmarkStart w:id="41" w:name="_Toc10904435"/>
      <w:bookmarkStart w:id="42" w:name="_Toc76763712"/>
      <w:r>
        <w:t xml:space="preserve">Module </w:t>
      </w:r>
      <w:proofErr w:type="spellStart"/>
      <w:r>
        <w:t>excelImgRaw</w:t>
      </w:r>
      <w:bookmarkEnd w:id="41"/>
      <w:bookmarkEnd w:id="42"/>
      <w:proofErr w:type="spellEnd"/>
    </w:p>
    <w:p w14:paraId="1EBBA73F" w14:textId="77777777" w:rsidR="001927A9" w:rsidRDefault="001927A9" w:rsidP="001927A9">
      <w:r>
        <w:t>%FIGURE F</w:t>
      </w:r>
      <w:r w:rsidR="00505EE3">
        <w:t>igure-</w:t>
      </w:r>
      <w:proofErr w:type="spellStart"/>
      <w:r w:rsidR="00505EE3">
        <w:t>excelImgRaw</w:t>
      </w:r>
      <w:proofErr w:type="spellEnd"/>
      <w:r>
        <w:t>%</w:t>
      </w:r>
    </w:p>
    <w:p w14:paraId="200BDBCE" w14:textId="77777777" w:rsidR="005140EA" w:rsidRDefault="005140EA" w:rsidP="005140EA">
      <w:pPr>
        <w:pStyle w:val="Abbildung"/>
      </w:pPr>
      <w:bookmarkStart w:id="43" w:name="_Toc76762392"/>
      <w:r>
        <w:t xml:space="preserve">Figure </w:t>
      </w:r>
      <w:r>
        <w:fldChar w:fldCharType="begin"/>
      </w:r>
      <w:r>
        <w:instrText xml:space="preserve"> SEQ "Abbildung" \*Arabic </w:instrText>
      </w:r>
      <w:r>
        <w:fldChar w:fldCharType="separate"/>
      </w:r>
      <w:r>
        <w:rPr>
          <w:noProof/>
        </w:rPr>
        <w:t>6</w:t>
      </w:r>
      <w:r>
        <w:fldChar w:fldCharType="end"/>
      </w:r>
      <w:r>
        <w:t xml:space="preserve">: Module </w:t>
      </w:r>
      <w:proofErr w:type="spellStart"/>
      <w:r>
        <w:t>excelImgRaw</w:t>
      </w:r>
      <w:bookmarkEnd w:id="43"/>
      <w:proofErr w:type="spellEnd"/>
    </w:p>
    <w:p w14:paraId="01FC1EFE" w14:textId="77777777" w:rsidR="001927A9" w:rsidRDefault="001927A9" w:rsidP="001927A9"/>
    <w:p w14:paraId="403DAFBE" w14:textId="77777777" w:rsidR="001927A9" w:rsidRDefault="001927A9" w:rsidP="001927A9">
      <w:pPr>
        <w:pStyle w:val="berschrift3"/>
      </w:pPr>
      <w:bookmarkStart w:id="44" w:name="_Toc10904436"/>
      <w:bookmarkStart w:id="45" w:name="_Toc76763713"/>
      <w:r>
        <w:t xml:space="preserve">Module </w:t>
      </w:r>
      <w:proofErr w:type="spellStart"/>
      <w:r>
        <w:t>excelMediaWiki</w:t>
      </w:r>
      <w:bookmarkEnd w:id="44"/>
      <w:bookmarkEnd w:id="45"/>
      <w:proofErr w:type="spellEnd"/>
    </w:p>
    <w:p w14:paraId="198BF215" w14:textId="77777777" w:rsidR="001927A9" w:rsidRDefault="00505EE3" w:rsidP="001927A9">
      <w:r>
        <w:t>%FIGURE Figure-</w:t>
      </w:r>
      <w:proofErr w:type="spellStart"/>
      <w:r>
        <w:t>excelMediaWiki</w:t>
      </w:r>
      <w:proofErr w:type="spellEnd"/>
      <w:r w:rsidR="001927A9">
        <w:t>%</w:t>
      </w:r>
    </w:p>
    <w:p w14:paraId="28D2C2E2" w14:textId="77777777" w:rsidR="005140EA" w:rsidRDefault="005140EA" w:rsidP="005140EA">
      <w:pPr>
        <w:pStyle w:val="Abbildung"/>
      </w:pPr>
      <w:bookmarkStart w:id="46" w:name="_Toc76762393"/>
      <w:r>
        <w:t xml:space="preserve">Figure </w:t>
      </w:r>
      <w:r>
        <w:fldChar w:fldCharType="begin"/>
      </w:r>
      <w:r>
        <w:instrText xml:space="preserve"> SEQ "Abbildung" \*Arabic </w:instrText>
      </w:r>
      <w:r>
        <w:fldChar w:fldCharType="separate"/>
      </w:r>
      <w:r>
        <w:rPr>
          <w:noProof/>
        </w:rPr>
        <w:t>7</w:t>
      </w:r>
      <w:r>
        <w:fldChar w:fldCharType="end"/>
      </w:r>
      <w:r>
        <w:t xml:space="preserve">: Module </w:t>
      </w:r>
      <w:proofErr w:type="spellStart"/>
      <w:r>
        <w:t>excelMediaWiki</w:t>
      </w:r>
      <w:bookmarkEnd w:id="46"/>
      <w:proofErr w:type="spellEnd"/>
    </w:p>
    <w:p w14:paraId="388B14DF" w14:textId="77777777" w:rsidR="001927A9" w:rsidRDefault="001927A9" w:rsidP="001927A9"/>
    <w:p w14:paraId="4AAC6E67" w14:textId="77777777" w:rsidR="001927A9" w:rsidRDefault="001927A9" w:rsidP="001927A9">
      <w:pPr>
        <w:pStyle w:val="berschrift3"/>
      </w:pPr>
      <w:bookmarkStart w:id="47" w:name="_Toc10904437"/>
      <w:bookmarkStart w:id="48" w:name="_Toc76763714"/>
      <w:r>
        <w:t xml:space="preserve">Module </w:t>
      </w:r>
      <w:proofErr w:type="spellStart"/>
      <w:r>
        <w:t>excelWikit</w:t>
      </w:r>
      <w:bookmarkEnd w:id="47"/>
      <w:bookmarkEnd w:id="48"/>
      <w:proofErr w:type="spellEnd"/>
    </w:p>
    <w:p w14:paraId="54143285" w14:textId="77777777" w:rsidR="001927A9" w:rsidRDefault="00505EE3" w:rsidP="001927A9">
      <w:r>
        <w:t>%FIGURE Figure-</w:t>
      </w:r>
      <w:proofErr w:type="spellStart"/>
      <w:r>
        <w:t>excelWikit</w:t>
      </w:r>
      <w:proofErr w:type="spellEnd"/>
      <w:r w:rsidR="001927A9">
        <w:t>%</w:t>
      </w:r>
    </w:p>
    <w:p w14:paraId="25E2EEA3" w14:textId="77777777" w:rsidR="005140EA" w:rsidRDefault="005140EA" w:rsidP="005140EA">
      <w:pPr>
        <w:pStyle w:val="Abbildung"/>
      </w:pPr>
      <w:bookmarkStart w:id="49" w:name="_Toc76762394"/>
      <w:r>
        <w:t xml:space="preserve">Figure </w:t>
      </w:r>
      <w:r>
        <w:fldChar w:fldCharType="begin"/>
      </w:r>
      <w:r>
        <w:instrText xml:space="preserve"> SEQ "Abbildung" \*Arabic </w:instrText>
      </w:r>
      <w:r>
        <w:fldChar w:fldCharType="separate"/>
      </w:r>
      <w:r>
        <w:rPr>
          <w:noProof/>
        </w:rPr>
        <w:t>8</w:t>
      </w:r>
      <w:r>
        <w:fldChar w:fldCharType="end"/>
      </w:r>
      <w:r>
        <w:t xml:space="preserve">: Module </w:t>
      </w:r>
      <w:proofErr w:type="spellStart"/>
      <w:r>
        <w:t>excelWikit</w:t>
      </w:r>
      <w:bookmarkEnd w:id="49"/>
      <w:proofErr w:type="spellEnd"/>
    </w:p>
    <w:p w14:paraId="0DE9A049" w14:textId="77777777" w:rsidR="00C97BEB" w:rsidRDefault="00C97BEB" w:rsidP="001927A9"/>
    <w:p w14:paraId="56B6C56B" w14:textId="77777777" w:rsidR="002A7709" w:rsidRDefault="002A7709" w:rsidP="002A7709">
      <w:pPr>
        <w:pStyle w:val="berschrift3"/>
      </w:pPr>
      <w:bookmarkStart w:id="50" w:name="_Toc10904438"/>
      <w:bookmarkStart w:id="51" w:name="_Toc76763715"/>
      <w:r>
        <w:t xml:space="preserve">Module </w:t>
      </w:r>
      <w:proofErr w:type="spellStart"/>
      <w:r>
        <w:t>excelHtml</w:t>
      </w:r>
      <w:bookmarkEnd w:id="50"/>
      <w:bookmarkEnd w:id="51"/>
      <w:proofErr w:type="spellEnd"/>
    </w:p>
    <w:p w14:paraId="3CC07CDA" w14:textId="77777777" w:rsidR="002A7709" w:rsidRDefault="00505EE3" w:rsidP="002A7709">
      <w:r>
        <w:t>%FIGURE Figure-</w:t>
      </w:r>
      <w:proofErr w:type="spellStart"/>
      <w:r>
        <w:t>excelHtml</w:t>
      </w:r>
      <w:proofErr w:type="spellEnd"/>
      <w:r w:rsidR="002A7709">
        <w:t>%</w:t>
      </w:r>
    </w:p>
    <w:p w14:paraId="3F828F03" w14:textId="77777777" w:rsidR="002A7709" w:rsidRDefault="002A7709" w:rsidP="002A7709">
      <w:pPr>
        <w:pStyle w:val="Abbildung"/>
      </w:pPr>
      <w:bookmarkStart w:id="52" w:name="_Toc76762395"/>
      <w:r>
        <w:t xml:space="preserve">Figure </w:t>
      </w:r>
      <w:r>
        <w:fldChar w:fldCharType="begin"/>
      </w:r>
      <w:r>
        <w:instrText xml:space="preserve"> SEQ "Abbildung" \*Arabic </w:instrText>
      </w:r>
      <w:r>
        <w:fldChar w:fldCharType="separate"/>
      </w:r>
      <w:r>
        <w:rPr>
          <w:noProof/>
        </w:rPr>
        <w:t>9</w:t>
      </w:r>
      <w:r>
        <w:fldChar w:fldCharType="end"/>
      </w:r>
      <w:r>
        <w:t xml:space="preserve">: Module </w:t>
      </w:r>
      <w:proofErr w:type="spellStart"/>
      <w:r>
        <w:t>excelHtml</w:t>
      </w:r>
      <w:bookmarkEnd w:id="52"/>
      <w:proofErr w:type="spellEnd"/>
    </w:p>
    <w:p w14:paraId="0EB53B70" w14:textId="77777777" w:rsidR="002A7709" w:rsidRDefault="002A7709" w:rsidP="001927A9"/>
    <w:p w14:paraId="59B5E6E4"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Excel</w:t>
      </w:r>
      <w:r w:rsidRPr="000360D0">
        <w:rPr>
          <w:rStyle w:val="poCodeNormalChar"/>
          <w:rFonts w:ascii="Arial" w:hAnsi="Arial" w:cs="Arial"/>
        </w:rPr>
        <w:t>.</w:t>
      </w:r>
    </w:p>
    <w:p w14:paraId="3267A34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4F3648" w:rsidRPr="00211760" w14:paraId="7FE73DF3" w14:textId="77777777" w:rsidTr="001426A3">
        <w:trPr>
          <w:trHeight w:val="348"/>
          <w:tblHeader/>
        </w:trPr>
        <w:tc>
          <w:tcPr>
            <w:tcW w:w="3119" w:type="dxa"/>
            <w:shd w:val="clear" w:color="auto" w:fill="E6E6E6"/>
            <w:vAlign w:val="center"/>
          </w:tcPr>
          <w:p w14:paraId="4CF09F15" w14:textId="77777777" w:rsidR="004F3648" w:rsidRPr="00211760" w:rsidRDefault="00CC0688" w:rsidP="003E107A">
            <w:pPr>
              <w:jc w:val="center"/>
              <w:rPr>
                <w:b/>
              </w:rPr>
            </w:pPr>
            <w:proofErr w:type="spellStart"/>
            <w:r>
              <w:rPr>
                <w:b/>
              </w:rPr>
              <w:t>CawtExcel</w:t>
            </w:r>
            <w:proofErr w:type="spellEnd"/>
            <w:r>
              <w:rPr>
                <w:b/>
              </w:rPr>
              <w:t xml:space="preserve"> </w:t>
            </w:r>
            <w:r w:rsidR="004F3648">
              <w:rPr>
                <w:b/>
              </w:rPr>
              <w:t>Procedure</w:t>
            </w:r>
          </w:p>
        </w:tc>
        <w:tc>
          <w:tcPr>
            <w:tcW w:w="6267" w:type="dxa"/>
            <w:shd w:val="clear" w:color="auto" w:fill="E6E6E6"/>
            <w:vAlign w:val="center"/>
          </w:tcPr>
          <w:p w14:paraId="4613C7DD" w14:textId="77777777" w:rsidR="004F3648" w:rsidRPr="00211760" w:rsidRDefault="004F3648" w:rsidP="003E107A">
            <w:pPr>
              <w:jc w:val="center"/>
              <w:rPr>
                <w:b/>
              </w:rPr>
            </w:pPr>
            <w:r>
              <w:rPr>
                <w:b/>
              </w:rPr>
              <w:t>Short description</w:t>
            </w:r>
          </w:p>
        </w:tc>
      </w:tr>
      <w:tr w:rsidR="004F3648" w14:paraId="71F3CD1A" w14:textId="77777777" w:rsidTr="001426A3">
        <w:tc>
          <w:tcPr>
            <w:tcW w:w="3119" w:type="dxa"/>
            <w:vAlign w:val="center"/>
          </w:tcPr>
          <w:p w14:paraId="65409D38" w14:textId="77777777" w:rsidR="004F3648" w:rsidRPr="002A5FE5" w:rsidRDefault="004F3648" w:rsidP="003E107A">
            <w:pPr>
              <w:jc w:val="left"/>
              <w:rPr>
                <w:rStyle w:val="poCodeNormalChar"/>
              </w:rPr>
            </w:pPr>
            <w:r>
              <w:rPr>
                <w:rStyle w:val="poCodeNormalChar"/>
              </w:rPr>
              <w:t>%TABLE Excel</w:t>
            </w:r>
            <w:r w:rsidRPr="002A5FE5">
              <w:rPr>
                <w:rStyle w:val="poCodeNormalChar"/>
              </w:rPr>
              <w:t>%</w:t>
            </w:r>
          </w:p>
        </w:tc>
        <w:tc>
          <w:tcPr>
            <w:tcW w:w="6267" w:type="dxa"/>
            <w:vAlign w:val="center"/>
          </w:tcPr>
          <w:p w14:paraId="7ADC569D" w14:textId="77777777" w:rsidR="004F3648" w:rsidRDefault="004F3648" w:rsidP="003E107A">
            <w:pPr>
              <w:jc w:val="left"/>
            </w:pPr>
          </w:p>
        </w:tc>
      </w:tr>
    </w:tbl>
    <w:p w14:paraId="31105941" w14:textId="77777777" w:rsidR="004F3648" w:rsidRDefault="004F3648" w:rsidP="004F3648">
      <w:pPr>
        <w:pStyle w:val="Beschriftung"/>
      </w:pPr>
      <w:bookmarkStart w:id="53" w:name="_Toc76762402"/>
      <w:r>
        <w:t xml:space="preserve">Table </w:t>
      </w:r>
      <w:r>
        <w:fldChar w:fldCharType="begin"/>
      </w:r>
      <w:r>
        <w:instrText xml:space="preserve"> SEQ Tabelle \* ARABIC </w:instrText>
      </w:r>
      <w:r>
        <w:fldChar w:fldCharType="separate"/>
      </w:r>
      <w:r w:rsidR="00AC6676">
        <w:rPr>
          <w:noProof/>
        </w:rPr>
        <w:t>4</w:t>
      </w:r>
      <w:r>
        <w:fldChar w:fldCharType="end"/>
      </w:r>
      <w:r>
        <w:t xml:space="preserve">: </w:t>
      </w:r>
      <w:proofErr w:type="spellStart"/>
      <w:r>
        <w:t>CawtExcel</w:t>
      </w:r>
      <w:proofErr w:type="spellEnd"/>
      <w:r>
        <w:t xml:space="preserve"> Reference</w:t>
      </w:r>
      <w:bookmarkEnd w:id="53"/>
    </w:p>
    <w:p w14:paraId="5B3CE15D" w14:textId="77777777" w:rsidR="004F3648" w:rsidRDefault="004F3648" w:rsidP="001927A9"/>
    <w:p w14:paraId="499E82F4" w14:textId="77777777" w:rsidR="00C97BEB" w:rsidRDefault="00C97BEB" w:rsidP="00C97BEB">
      <w:pPr>
        <w:pStyle w:val="berschrift2"/>
        <w:tabs>
          <w:tab w:val="left" w:pos="576"/>
        </w:tabs>
      </w:pPr>
      <w:bookmarkStart w:id="54" w:name="_Ref343541883"/>
      <w:bookmarkStart w:id="55" w:name="_Toc10904439"/>
      <w:bookmarkStart w:id="56" w:name="_Toc76763716"/>
      <w:proofErr w:type="spellStart"/>
      <w:r>
        <w:t>CawtExplorer</w:t>
      </w:r>
      <w:proofErr w:type="spellEnd"/>
      <w:r>
        <w:t>: Automation for Internet Explorer</w:t>
      </w:r>
      <w:bookmarkEnd w:id="54"/>
      <w:bookmarkEnd w:id="55"/>
      <w:bookmarkEnd w:id="56"/>
    </w:p>
    <w:p w14:paraId="6112A022" w14:textId="77777777" w:rsidR="00C97BEB" w:rsidRDefault="00C97BEB" w:rsidP="00C97BEB">
      <w:r>
        <w:t xml:space="preserve">The name of the controlled application is </w:t>
      </w:r>
      <w:proofErr w:type="spellStart"/>
      <w:r w:rsidRPr="00C97BEB">
        <w:rPr>
          <w:rStyle w:val="poCodeNormalChar"/>
        </w:rPr>
        <w:t>InternetExplorer.Application</w:t>
      </w:r>
      <w:proofErr w:type="spellEnd"/>
      <w:r>
        <w:t>.</w:t>
      </w:r>
    </w:p>
    <w:p w14:paraId="22961BDC" w14:textId="77777777" w:rsidR="00C97BEB" w:rsidRDefault="00C97BEB" w:rsidP="00C97BEB"/>
    <w:p w14:paraId="73B782C9" w14:textId="77777777" w:rsidR="00D276E5" w:rsidRDefault="00D276E5" w:rsidP="00C97BEB">
      <w:r>
        <w:t xml:space="preserve">The procedures of package </w:t>
      </w:r>
      <w:proofErr w:type="spellStart"/>
      <w:r w:rsidRPr="00AE7FD6">
        <w:rPr>
          <w:rStyle w:val="poPkgName"/>
        </w:rPr>
        <w:t>Cawt</w:t>
      </w:r>
      <w:r>
        <w:rPr>
          <w:rStyle w:val="poPkgName"/>
        </w:rPr>
        <w:t>Explorer</w:t>
      </w:r>
      <w:proofErr w:type="spellEnd"/>
      <w:r>
        <w:t xml:space="preserve"> are implemented in namespace </w:t>
      </w:r>
      <w:r>
        <w:rPr>
          <w:rStyle w:val="poCodeNormalChar"/>
        </w:rPr>
        <w:t>Explorer</w:t>
      </w:r>
      <w:r>
        <w:t>.</w:t>
      </w:r>
    </w:p>
    <w:p w14:paraId="62215E3E" w14:textId="77777777" w:rsidR="00C97BEB" w:rsidRDefault="00C97BEB" w:rsidP="00C97BEB">
      <w:r>
        <w:t>They provide functionality for the following domains:</w:t>
      </w:r>
    </w:p>
    <w:p w14:paraId="352948DD" w14:textId="77777777"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14:paraId="06C5135D" w14:textId="77777777" w:rsidTr="00211760">
        <w:tc>
          <w:tcPr>
            <w:tcW w:w="3686" w:type="dxa"/>
            <w:shd w:val="clear" w:color="auto" w:fill="E6E6E6"/>
          </w:tcPr>
          <w:p w14:paraId="0BDD260C" w14:textId="77777777" w:rsidR="00C97BEB" w:rsidRPr="00211760" w:rsidRDefault="00C97BEB" w:rsidP="00211760">
            <w:pPr>
              <w:pStyle w:val="TabellenInhalt"/>
              <w:jc w:val="left"/>
              <w:rPr>
                <w:b/>
                <w:bCs/>
              </w:rPr>
            </w:pPr>
            <w:r w:rsidRPr="00211760">
              <w:rPr>
                <w:b/>
                <w:bCs/>
              </w:rPr>
              <w:t>Domain</w:t>
            </w:r>
          </w:p>
        </w:tc>
        <w:tc>
          <w:tcPr>
            <w:tcW w:w="5700" w:type="dxa"/>
            <w:shd w:val="clear" w:color="auto" w:fill="E6E6E6"/>
          </w:tcPr>
          <w:p w14:paraId="3E095315" w14:textId="77777777" w:rsidR="00C97BEB" w:rsidRPr="00211760" w:rsidRDefault="00C97BEB" w:rsidP="00211760">
            <w:pPr>
              <w:pStyle w:val="TabellenInhalt"/>
              <w:jc w:val="left"/>
              <w:rPr>
                <w:b/>
                <w:bCs/>
              </w:rPr>
            </w:pPr>
            <w:r w:rsidRPr="00211760">
              <w:rPr>
                <w:b/>
                <w:bCs/>
              </w:rPr>
              <w:t>Examples</w:t>
            </w:r>
          </w:p>
        </w:tc>
      </w:tr>
      <w:tr w:rsidR="00C97BEB" w14:paraId="09F8D83E" w14:textId="77777777" w:rsidTr="00211760">
        <w:tc>
          <w:tcPr>
            <w:tcW w:w="3686" w:type="dxa"/>
          </w:tcPr>
          <w:p w14:paraId="51849C3E" w14:textId="77777777" w:rsidR="00C97BEB" w:rsidRDefault="00C97BEB" w:rsidP="00AA4C53">
            <w:r>
              <w:t>Application handling</w:t>
            </w:r>
          </w:p>
        </w:tc>
        <w:tc>
          <w:tcPr>
            <w:tcW w:w="5700" w:type="dxa"/>
          </w:tcPr>
          <w:p w14:paraId="676ADEF9" w14:textId="77777777" w:rsidR="00C97BEB" w:rsidRPr="00832335" w:rsidRDefault="00C97BEB" w:rsidP="00211760">
            <w:pPr>
              <w:jc w:val="left"/>
              <w:rPr>
                <w:rStyle w:val="poCodeNormalChar"/>
              </w:rPr>
            </w:pPr>
            <w:r>
              <w:rPr>
                <w:rStyle w:val="poCodeNormalChar"/>
              </w:rPr>
              <w:t>Open, Quit</w:t>
            </w:r>
          </w:p>
        </w:tc>
      </w:tr>
      <w:tr w:rsidR="00C97BEB" w14:paraId="0701E295" w14:textId="77777777" w:rsidTr="00211760">
        <w:tc>
          <w:tcPr>
            <w:tcW w:w="3686" w:type="dxa"/>
          </w:tcPr>
          <w:p w14:paraId="2A8C7793" w14:textId="77777777" w:rsidR="00C97BEB" w:rsidRDefault="00C97BEB" w:rsidP="00AA4C53">
            <w:r>
              <w:t>URL navigation</w:t>
            </w:r>
          </w:p>
        </w:tc>
        <w:tc>
          <w:tcPr>
            <w:tcW w:w="5700" w:type="dxa"/>
          </w:tcPr>
          <w:p w14:paraId="69D40CF4" w14:textId="77777777" w:rsidR="00C97BEB" w:rsidRPr="00832335" w:rsidRDefault="00C97BEB" w:rsidP="00211760">
            <w:pPr>
              <w:jc w:val="left"/>
              <w:rPr>
                <w:rStyle w:val="poCodeNormalChar"/>
              </w:rPr>
            </w:pPr>
            <w:r>
              <w:rPr>
                <w:rStyle w:val="poCodeNormalChar"/>
              </w:rPr>
              <w:t xml:space="preserve">Navigate, </w:t>
            </w:r>
            <w:proofErr w:type="spellStart"/>
            <w:r>
              <w:rPr>
                <w:rStyle w:val="poCodeNormalChar"/>
              </w:rPr>
              <w:t>GoBack</w:t>
            </w:r>
            <w:proofErr w:type="spellEnd"/>
            <w:r>
              <w:rPr>
                <w:rStyle w:val="poCodeNormalChar"/>
              </w:rPr>
              <w:t xml:space="preserve">, </w:t>
            </w:r>
            <w:proofErr w:type="spellStart"/>
            <w:r>
              <w:rPr>
                <w:rStyle w:val="poCodeNormalChar"/>
              </w:rPr>
              <w:t>GoHome</w:t>
            </w:r>
            <w:proofErr w:type="spellEnd"/>
          </w:p>
        </w:tc>
      </w:tr>
    </w:tbl>
    <w:p w14:paraId="6E5E1DDB" w14:textId="77777777" w:rsidR="00C97BEB" w:rsidRDefault="00C97BEB" w:rsidP="00C97BEB"/>
    <w:p w14:paraId="2BAC4F73" w14:textId="77777777" w:rsidR="00C97BEB" w:rsidRDefault="00C97BEB" w:rsidP="001927A9">
      <w:r>
        <w:t xml:space="preserve">See the test programs </w:t>
      </w:r>
      <w:r>
        <w:rPr>
          <w:rStyle w:val="poFileNameChar"/>
          <w:lang w:val="en-GB"/>
        </w:rPr>
        <w:t>Explorer-*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0C70B00B" w14:textId="77777777" w:rsidR="000B41E0" w:rsidRDefault="000B41E0" w:rsidP="001927A9"/>
    <w:p w14:paraId="5A1E517D" w14:textId="77777777" w:rsidR="000B41E0" w:rsidRDefault="000B41E0" w:rsidP="000B41E0">
      <w:r>
        <w:t>Note: If running on Windows Vista or 7, you have to lower the security settings like follows:</w:t>
      </w:r>
    </w:p>
    <w:p w14:paraId="58290ACA" w14:textId="77777777" w:rsidR="000B41E0" w:rsidRDefault="000B41E0" w:rsidP="000B41E0"/>
    <w:p w14:paraId="398FD42E" w14:textId="77777777" w:rsidR="000B41E0" w:rsidRPr="000B41E0" w:rsidRDefault="000B41E0" w:rsidP="000B41E0">
      <w:pPr>
        <w:pStyle w:val="poCodeNormal"/>
        <w:rPr>
          <w:sz w:val="16"/>
          <w:szCs w:val="16"/>
        </w:rPr>
      </w:pPr>
      <w:r w:rsidRPr="000B41E0">
        <w:rPr>
          <w:sz w:val="16"/>
          <w:szCs w:val="16"/>
        </w:rPr>
        <w:t>Internet Options -&gt; Security -&gt; Trusted Sites    : Low</w:t>
      </w:r>
    </w:p>
    <w:p w14:paraId="5DCBB8A8" w14:textId="77777777" w:rsidR="000B41E0" w:rsidRPr="000B41E0" w:rsidRDefault="000B41E0" w:rsidP="000B41E0">
      <w:pPr>
        <w:pStyle w:val="poCodeNormal"/>
        <w:rPr>
          <w:sz w:val="16"/>
          <w:szCs w:val="16"/>
        </w:rPr>
      </w:pPr>
      <w:r w:rsidRPr="000B41E0">
        <w:rPr>
          <w:sz w:val="16"/>
          <w:szCs w:val="16"/>
        </w:rPr>
        <w:t>Internet Options -&gt; Security -&gt; Internet         : Medium + unchecked Enable Protected Mode</w:t>
      </w:r>
    </w:p>
    <w:p w14:paraId="6B77FDF7" w14:textId="77777777" w:rsidR="000B41E0" w:rsidRDefault="000B41E0" w:rsidP="000B41E0">
      <w:pPr>
        <w:pStyle w:val="poCodeNormal"/>
        <w:rPr>
          <w:sz w:val="16"/>
          <w:szCs w:val="16"/>
        </w:rPr>
      </w:pPr>
      <w:r w:rsidRPr="000B41E0">
        <w:rPr>
          <w:sz w:val="16"/>
          <w:szCs w:val="16"/>
        </w:rPr>
        <w:t>Internet Options -&gt; Security -&gt; Restricted Sites : unchecked Enable Protected Mode</w:t>
      </w:r>
    </w:p>
    <w:p w14:paraId="7556CD03" w14:textId="77777777" w:rsidR="004F3648" w:rsidRDefault="004F3648" w:rsidP="000B41E0">
      <w:pPr>
        <w:pStyle w:val="poCodeNormal"/>
        <w:rPr>
          <w:sz w:val="16"/>
          <w:szCs w:val="16"/>
        </w:rPr>
      </w:pPr>
    </w:p>
    <w:p w14:paraId="1E03D5AB"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Explorer</w:t>
      </w:r>
      <w:r w:rsidRPr="000360D0">
        <w:rPr>
          <w:rStyle w:val="poCodeNormalChar"/>
          <w:rFonts w:ascii="Arial" w:hAnsi="Arial" w:cs="Arial"/>
        </w:rPr>
        <w:t>.</w:t>
      </w:r>
    </w:p>
    <w:p w14:paraId="1428B20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4F3648" w:rsidRPr="00211760" w14:paraId="1E08A3C6" w14:textId="77777777" w:rsidTr="00FE7EA4">
        <w:trPr>
          <w:trHeight w:val="348"/>
          <w:tblHeader/>
        </w:trPr>
        <w:tc>
          <w:tcPr>
            <w:tcW w:w="3119" w:type="dxa"/>
            <w:shd w:val="clear" w:color="auto" w:fill="E6E6E6"/>
            <w:vAlign w:val="center"/>
          </w:tcPr>
          <w:p w14:paraId="784367A6" w14:textId="77777777" w:rsidR="004F3648" w:rsidRPr="00211760" w:rsidRDefault="00FE7EA4" w:rsidP="003E107A">
            <w:pPr>
              <w:jc w:val="center"/>
              <w:rPr>
                <w:b/>
              </w:rPr>
            </w:pPr>
            <w:proofErr w:type="spellStart"/>
            <w:r>
              <w:rPr>
                <w:b/>
              </w:rPr>
              <w:t>CawtExplorer</w:t>
            </w:r>
            <w:proofErr w:type="spellEnd"/>
            <w:r>
              <w:rPr>
                <w:b/>
              </w:rPr>
              <w:t xml:space="preserve"> </w:t>
            </w:r>
            <w:r w:rsidR="004F3648">
              <w:rPr>
                <w:b/>
              </w:rPr>
              <w:t>Procedure</w:t>
            </w:r>
          </w:p>
        </w:tc>
        <w:tc>
          <w:tcPr>
            <w:tcW w:w="6267" w:type="dxa"/>
            <w:shd w:val="clear" w:color="auto" w:fill="E6E6E6"/>
            <w:vAlign w:val="center"/>
          </w:tcPr>
          <w:p w14:paraId="4CEC3DB8" w14:textId="77777777" w:rsidR="004F3648" w:rsidRPr="00211760" w:rsidRDefault="004F3648" w:rsidP="003E107A">
            <w:pPr>
              <w:jc w:val="center"/>
              <w:rPr>
                <w:b/>
              </w:rPr>
            </w:pPr>
            <w:r>
              <w:rPr>
                <w:b/>
              </w:rPr>
              <w:t>Short description</w:t>
            </w:r>
          </w:p>
        </w:tc>
      </w:tr>
      <w:tr w:rsidR="004F3648" w14:paraId="2090C624" w14:textId="77777777" w:rsidTr="003E107A">
        <w:tc>
          <w:tcPr>
            <w:tcW w:w="3119" w:type="dxa"/>
            <w:vAlign w:val="center"/>
          </w:tcPr>
          <w:p w14:paraId="4C7F93EF" w14:textId="77777777" w:rsidR="004F3648" w:rsidRPr="002A5FE5" w:rsidRDefault="004F3648" w:rsidP="003E107A">
            <w:pPr>
              <w:jc w:val="left"/>
              <w:rPr>
                <w:rStyle w:val="poCodeNormalChar"/>
              </w:rPr>
            </w:pPr>
            <w:r>
              <w:rPr>
                <w:rStyle w:val="poCodeNormalChar"/>
              </w:rPr>
              <w:t>%TABLE Explorer</w:t>
            </w:r>
            <w:r w:rsidRPr="002A5FE5">
              <w:rPr>
                <w:rStyle w:val="poCodeNormalChar"/>
              </w:rPr>
              <w:t>%</w:t>
            </w:r>
          </w:p>
        </w:tc>
        <w:tc>
          <w:tcPr>
            <w:tcW w:w="6267" w:type="dxa"/>
            <w:vAlign w:val="center"/>
          </w:tcPr>
          <w:p w14:paraId="555B09B8" w14:textId="77777777" w:rsidR="004F3648" w:rsidRDefault="004F3648" w:rsidP="003E107A">
            <w:pPr>
              <w:jc w:val="left"/>
            </w:pPr>
          </w:p>
        </w:tc>
      </w:tr>
    </w:tbl>
    <w:p w14:paraId="6D0E14F0" w14:textId="77777777" w:rsidR="004F3648" w:rsidRDefault="004F3648" w:rsidP="004F3648">
      <w:pPr>
        <w:pStyle w:val="Beschriftung"/>
      </w:pPr>
      <w:bookmarkStart w:id="57" w:name="_Toc76762403"/>
      <w:r>
        <w:t xml:space="preserve">Table </w:t>
      </w:r>
      <w:r>
        <w:fldChar w:fldCharType="begin"/>
      </w:r>
      <w:r>
        <w:instrText xml:space="preserve"> SEQ Tabelle \* ARABIC </w:instrText>
      </w:r>
      <w:r>
        <w:fldChar w:fldCharType="separate"/>
      </w:r>
      <w:r w:rsidR="00AC6676">
        <w:rPr>
          <w:noProof/>
        </w:rPr>
        <w:t>5</w:t>
      </w:r>
      <w:r>
        <w:fldChar w:fldCharType="end"/>
      </w:r>
      <w:r>
        <w:t xml:space="preserve">: </w:t>
      </w:r>
      <w:proofErr w:type="spellStart"/>
      <w:r>
        <w:t>CawtExplorer</w:t>
      </w:r>
      <w:proofErr w:type="spellEnd"/>
      <w:r>
        <w:t xml:space="preserve"> Reference</w:t>
      </w:r>
      <w:bookmarkEnd w:id="57"/>
    </w:p>
    <w:p w14:paraId="50462E6D" w14:textId="77777777" w:rsidR="004F3648" w:rsidRPr="00F96B0E" w:rsidRDefault="004F3648" w:rsidP="000B41E0">
      <w:pPr>
        <w:pStyle w:val="poCodeNormal"/>
      </w:pPr>
    </w:p>
    <w:p w14:paraId="2F6FF386" w14:textId="77777777" w:rsidR="00A17B20" w:rsidRDefault="00F27D2B">
      <w:pPr>
        <w:pStyle w:val="berschrift2"/>
        <w:tabs>
          <w:tab w:val="left" w:pos="576"/>
        </w:tabs>
      </w:pPr>
      <w:bookmarkStart w:id="58" w:name="_toc5016"/>
      <w:bookmarkStart w:id="59" w:name="_Ref340235272"/>
      <w:bookmarkStart w:id="60" w:name="_Toc10904440"/>
      <w:bookmarkStart w:id="61" w:name="_Toc76763717"/>
      <w:bookmarkEnd w:id="58"/>
      <w:proofErr w:type="spellStart"/>
      <w:r>
        <w:t>CawtMatlab</w:t>
      </w:r>
      <w:proofErr w:type="spellEnd"/>
      <w:r w:rsidR="00A17B20">
        <w:t xml:space="preserve">: </w:t>
      </w:r>
      <w:r>
        <w:t xml:space="preserve">Automation for MathWorks </w:t>
      </w:r>
      <w:proofErr w:type="spellStart"/>
      <w:r>
        <w:t>Matlab</w:t>
      </w:r>
      <w:bookmarkEnd w:id="59"/>
      <w:bookmarkEnd w:id="60"/>
      <w:bookmarkEnd w:id="61"/>
      <w:proofErr w:type="spellEnd"/>
    </w:p>
    <w:p w14:paraId="74DE330B" w14:textId="77777777" w:rsidR="00A92CFC" w:rsidRDefault="00A92CFC" w:rsidP="00A92CFC">
      <w:r>
        <w:t>The name of the controlled application is</w:t>
      </w:r>
      <w:r w:rsidRPr="00832335">
        <w:t xml:space="preserve"> </w:t>
      </w:r>
      <w:proofErr w:type="spellStart"/>
      <w:r w:rsidRPr="00A92CFC">
        <w:rPr>
          <w:rStyle w:val="poCodeNormalChar"/>
        </w:rPr>
        <w:t>Matlab.Application</w:t>
      </w:r>
      <w:proofErr w:type="spellEnd"/>
      <w:r>
        <w:t>.</w:t>
      </w:r>
    </w:p>
    <w:p w14:paraId="0B592542" w14:textId="77777777" w:rsidR="00A92CFC" w:rsidRDefault="00A92CFC" w:rsidP="00A92CFC"/>
    <w:p w14:paraId="75F71CFB" w14:textId="77777777" w:rsidR="00D276E5" w:rsidRDefault="00D276E5" w:rsidP="00A92CFC">
      <w:r>
        <w:t xml:space="preserve">The procedures of package </w:t>
      </w:r>
      <w:proofErr w:type="spellStart"/>
      <w:r w:rsidRPr="00AE7FD6">
        <w:rPr>
          <w:rStyle w:val="poPkgName"/>
        </w:rPr>
        <w:t>Cawt</w:t>
      </w:r>
      <w:r>
        <w:rPr>
          <w:rStyle w:val="poPkgName"/>
        </w:rPr>
        <w:t>Matlab</w:t>
      </w:r>
      <w:proofErr w:type="spellEnd"/>
      <w:r>
        <w:t xml:space="preserve"> are implemented in namespace </w:t>
      </w:r>
      <w:proofErr w:type="spellStart"/>
      <w:r>
        <w:rPr>
          <w:rStyle w:val="poCodeNormalChar"/>
        </w:rPr>
        <w:t>Matlab</w:t>
      </w:r>
      <w:proofErr w:type="spellEnd"/>
      <w:r>
        <w:t>.</w:t>
      </w:r>
    </w:p>
    <w:p w14:paraId="241FB861" w14:textId="77777777" w:rsidR="00A92CFC" w:rsidRDefault="00A92CFC" w:rsidP="00A92CFC">
      <w:r>
        <w:t>They provide functionality for the following domains:</w:t>
      </w:r>
    </w:p>
    <w:p w14:paraId="6FF129FE"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14:paraId="2D955481" w14:textId="77777777" w:rsidTr="00211760">
        <w:tc>
          <w:tcPr>
            <w:tcW w:w="3686" w:type="dxa"/>
            <w:shd w:val="clear" w:color="auto" w:fill="E6E6E6"/>
          </w:tcPr>
          <w:p w14:paraId="11E4DD6D" w14:textId="77777777" w:rsidR="00A92CFC" w:rsidRPr="00211760" w:rsidRDefault="00A92CFC" w:rsidP="00211760">
            <w:pPr>
              <w:pStyle w:val="TabellenInhalt"/>
              <w:jc w:val="left"/>
              <w:rPr>
                <w:b/>
                <w:bCs/>
              </w:rPr>
            </w:pPr>
            <w:r w:rsidRPr="00211760">
              <w:rPr>
                <w:b/>
                <w:bCs/>
              </w:rPr>
              <w:t>Domain</w:t>
            </w:r>
          </w:p>
        </w:tc>
        <w:tc>
          <w:tcPr>
            <w:tcW w:w="5700" w:type="dxa"/>
            <w:shd w:val="clear" w:color="auto" w:fill="E6E6E6"/>
          </w:tcPr>
          <w:p w14:paraId="140F64A9" w14:textId="77777777" w:rsidR="00A92CFC" w:rsidRPr="00211760" w:rsidRDefault="00A92CFC" w:rsidP="00211760">
            <w:pPr>
              <w:pStyle w:val="TabellenInhalt"/>
              <w:jc w:val="left"/>
              <w:rPr>
                <w:b/>
                <w:bCs/>
              </w:rPr>
            </w:pPr>
            <w:r w:rsidRPr="00211760">
              <w:rPr>
                <w:b/>
                <w:bCs/>
              </w:rPr>
              <w:t>Examples</w:t>
            </w:r>
          </w:p>
        </w:tc>
      </w:tr>
      <w:tr w:rsidR="00A92CFC" w14:paraId="2A8C98B9" w14:textId="77777777" w:rsidTr="00211760">
        <w:tc>
          <w:tcPr>
            <w:tcW w:w="3686" w:type="dxa"/>
          </w:tcPr>
          <w:p w14:paraId="54D799AD" w14:textId="77777777" w:rsidR="00A92CFC" w:rsidRDefault="00A92CFC" w:rsidP="00D775E0">
            <w:r>
              <w:t>Application handling</w:t>
            </w:r>
          </w:p>
        </w:tc>
        <w:tc>
          <w:tcPr>
            <w:tcW w:w="5700" w:type="dxa"/>
          </w:tcPr>
          <w:p w14:paraId="6E2F6041" w14:textId="77777777" w:rsidR="00A92CFC" w:rsidRPr="00832335" w:rsidRDefault="00A92CFC" w:rsidP="00211760">
            <w:pPr>
              <w:jc w:val="left"/>
              <w:rPr>
                <w:rStyle w:val="poCodeNormalChar"/>
              </w:rPr>
            </w:pPr>
            <w:r>
              <w:rPr>
                <w:rStyle w:val="poCodeNormalChar"/>
              </w:rPr>
              <w:t>Open, Quit</w:t>
            </w:r>
          </w:p>
        </w:tc>
      </w:tr>
      <w:tr w:rsidR="00A92CFC" w14:paraId="737BB4EF" w14:textId="77777777" w:rsidTr="00211760">
        <w:tc>
          <w:tcPr>
            <w:tcW w:w="3686" w:type="dxa"/>
          </w:tcPr>
          <w:p w14:paraId="6ECBB577" w14:textId="77777777" w:rsidR="00A92CFC" w:rsidRDefault="00A92CFC" w:rsidP="00D775E0">
            <w:r>
              <w:t>Command execution</w:t>
            </w:r>
          </w:p>
        </w:tc>
        <w:tc>
          <w:tcPr>
            <w:tcW w:w="5700" w:type="dxa"/>
          </w:tcPr>
          <w:p w14:paraId="17FD8248" w14:textId="77777777" w:rsidR="00A92CFC" w:rsidRPr="00687EC6" w:rsidRDefault="00A92CFC" w:rsidP="00211760">
            <w:pPr>
              <w:jc w:val="left"/>
              <w:rPr>
                <w:rStyle w:val="poCodeNormalChar"/>
              </w:rPr>
            </w:pPr>
            <w:proofErr w:type="spellStart"/>
            <w:r w:rsidRPr="00687EC6">
              <w:rPr>
                <w:rStyle w:val="poCodeNormalChar"/>
              </w:rPr>
              <w:t>ExecCmd</w:t>
            </w:r>
            <w:proofErr w:type="spellEnd"/>
          </w:p>
        </w:tc>
      </w:tr>
    </w:tbl>
    <w:p w14:paraId="6BD9182D" w14:textId="77777777" w:rsidR="00A92CFC" w:rsidRDefault="00A92CFC" w:rsidP="00A92CFC"/>
    <w:p w14:paraId="02817129" w14:textId="77777777" w:rsidR="00F27D2B" w:rsidRDefault="00F27D2B" w:rsidP="00F27D2B">
      <w:r>
        <w:t xml:space="preserve">See the test programs </w:t>
      </w:r>
      <w:proofErr w:type="spellStart"/>
      <w:r>
        <w:rPr>
          <w:rStyle w:val="poFileNameChar"/>
          <w:lang w:val="en-GB"/>
        </w:rPr>
        <w:t>Matlab</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ADEDA48" w14:textId="77777777" w:rsidR="00FB3C50" w:rsidRDefault="00FB3C50" w:rsidP="00F27D2B"/>
    <w:p w14:paraId="1268D254" w14:textId="77777777" w:rsidR="00FB3C50" w:rsidRDefault="00FB3C50" w:rsidP="00FB3C50">
      <w:pPr>
        <w:rPr>
          <w:rStyle w:val="poCodeNormalChar"/>
          <w:rFonts w:ascii="Arial" w:hAnsi="Arial" w:cs="Arial"/>
        </w:rPr>
      </w:pPr>
      <w:r>
        <w:t xml:space="preserve">The following table lists all procedures available in namespace </w:t>
      </w:r>
      <w:proofErr w:type="spellStart"/>
      <w:r>
        <w:rPr>
          <w:rStyle w:val="poCodeNormalChar"/>
        </w:rPr>
        <w:t>Matlab</w:t>
      </w:r>
      <w:proofErr w:type="spellEnd"/>
      <w:r w:rsidRPr="000360D0">
        <w:rPr>
          <w:rStyle w:val="poCodeNormalChar"/>
          <w:rFonts w:ascii="Arial" w:hAnsi="Arial" w:cs="Arial"/>
        </w:rPr>
        <w:t>.</w:t>
      </w:r>
    </w:p>
    <w:p w14:paraId="5A59A6A6" w14:textId="77777777" w:rsidR="00FB3C50" w:rsidRDefault="00FB3C50" w:rsidP="00FB3C5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6156"/>
      </w:tblGrid>
      <w:tr w:rsidR="00FB3C50" w:rsidRPr="00211760" w14:paraId="2D1F920D" w14:textId="77777777" w:rsidTr="00FE7EA4">
        <w:trPr>
          <w:trHeight w:val="348"/>
          <w:tblHeader/>
        </w:trPr>
        <w:tc>
          <w:tcPr>
            <w:tcW w:w="3119" w:type="dxa"/>
            <w:shd w:val="clear" w:color="auto" w:fill="E6E6E6"/>
            <w:vAlign w:val="center"/>
          </w:tcPr>
          <w:p w14:paraId="3C5B08BE" w14:textId="77777777" w:rsidR="00FB3C50" w:rsidRPr="00211760" w:rsidRDefault="00FE7EA4" w:rsidP="003E107A">
            <w:pPr>
              <w:jc w:val="center"/>
              <w:rPr>
                <w:b/>
              </w:rPr>
            </w:pPr>
            <w:proofErr w:type="spellStart"/>
            <w:r>
              <w:rPr>
                <w:b/>
              </w:rPr>
              <w:t>CawtMatlab</w:t>
            </w:r>
            <w:proofErr w:type="spellEnd"/>
            <w:r>
              <w:rPr>
                <w:b/>
              </w:rPr>
              <w:t xml:space="preserve"> </w:t>
            </w:r>
            <w:r w:rsidR="00FB3C50">
              <w:rPr>
                <w:b/>
              </w:rPr>
              <w:t>Procedure</w:t>
            </w:r>
          </w:p>
        </w:tc>
        <w:tc>
          <w:tcPr>
            <w:tcW w:w="6267" w:type="dxa"/>
            <w:shd w:val="clear" w:color="auto" w:fill="E6E6E6"/>
            <w:vAlign w:val="center"/>
          </w:tcPr>
          <w:p w14:paraId="0B6B4415" w14:textId="77777777" w:rsidR="00FB3C50" w:rsidRPr="00211760" w:rsidRDefault="00FB3C50" w:rsidP="003E107A">
            <w:pPr>
              <w:jc w:val="center"/>
              <w:rPr>
                <w:b/>
              </w:rPr>
            </w:pPr>
            <w:r>
              <w:rPr>
                <w:b/>
              </w:rPr>
              <w:t>Short description</w:t>
            </w:r>
          </w:p>
        </w:tc>
      </w:tr>
      <w:tr w:rsidR="00FB3C50" w14:paraId="48F5C283" w14:textId="77777777" w:rsidTr="003E107A">
        <w:tc>
          <w:tcPr>
            <w:tcW w:w="3119" w:type="dxa"/>
            <w:vAlign w:val="center"/>
          </w:tcPr>
          <w:p w14:paraId="2F32CDF2" w14:textId="77777777" w:rsidR="00FB3C50" w:rsidRPr="002A5FE5" w:rsidRDefault="00FB3C50" w:rsidP="003E107A">
            <w:pPr>
              <w:jc w:val="left"/>
              <w:rPr>
                <w:rStyle w:val="poCodeNormalChar"/>
              </w:rPr>
            </w:pPr>
            <w:r>
              <w:rPr>
                <w:rStyle w:val="poCodeNormalChar"/>
              </w:rPr>
              <w:t xml:space="preserve">%TABLE </w:t>
            </w:r>
            <w:proofErr w:type="spellStart"/>
            <w:r>
              <w:rPr>
                <w:rStyle w:val="poCodeNormalChar"/>
              </w:rPr>
              <w:t>Matlab</w:t>
            </w:r>
            <w:proofErr w:type="spellEnd"/>
            <w:r w:rsidRPr="002A5FE5">
              <w:rPr>
                <w:rStyle w:val="poCodeNormalChar"/>
              </w:rPr>
              <w:t>%</w:t>
            </w:r>
          </w:p>
        </w:tc>
        <w:tc>
          <w:tcPr>
            <w:tcW w:w="6267" w:type="dxa"/>
            <w:vAlign w:val="center"/>
          </w:tcPr>
          <w:p w14:paraId="4B1392DB" w14:textId="77777777" w:rsidR="00FB3C50" w:rsidRDefault="00FB3C50" w:rsidP="003E107A">
            <w:pPr>
              <w:jc w:val="left"/>
            </w:pPr>
          </w:p>
        </w:tc>
      </w:tr>
    </w:tbl>
    <w:p w14:paraId="1733E519" w14:textId="77777777" w:rsidR="00FB3C50" w:rsidRDefault="00FB3C50" w:rsidP="00FB3C50">
      <w:pPr>
        <w:pStyle w:val="Beschriftung"/>
      </w:pPr>
      <w:bookmarkStart w:id="62" w:name="_Toc76762404"/>
      <w:r>
        <w:t xml:space="preserve">Table </w:t>
      </w:r>
      <w:r>
        <w:fldChar w:fldCharType="begin"/>
      </w:r>
      <w:r>
        <w:instrText xml:space="preserve"> SEQ Tabelle \* ARABIC </w:instrText>
      </w:r>
      <w:r>
        <w:fldChar w:fldCharType="separate"/>
      </w:r>
      <w:r w:rsidR="00AC6676">
        <w:rPr>
          <w:noProof/>
        </w:rPr>
        <w:t>6</w:t>
      </w:r>
      <w:r>
        <w:fldChar w:fldCharType="end"/>
      </w:r>
      <w:r>
        <w:t xml:space="preserve">: </w:t>
      </w:r>
      <w:proofErr w:type="spellStart"/>
      <w:r>
        <w:t>CawtMatlab</w:t>
      </w:r>
      <w:proofErr w:type="spellEnd"/>
      <w:r>
        <w:t xml:space="preserve"> Reference</w:t>
      </w:r>
      <w:bookmarkEnd w:id="62"/>
    </w:p>
    <w:p w14:paraId="3CE8AAD4" w14:textId="77777777" w:rsidR="00FB3C50" w:rsidRDefault="00FB3C50" w:rsidP="00F27D2B"/>
    <w:p w14:paraId="44EE4A14" w14:textId="77777777" w:rsidR="00A40C82" w:rsidRDefault="00A40C82" w:rsidP="00A40C82">
      <w:pPr>
        <w:pStyle w:val="berschrift2"/>
        <w:tabs>
          <w:tab w:val="left" w:pos="576"/>
        </w:tabs>
      </w:pPr>
      <w:bookmarkStart w:id="63" w:name="_Toc10904441"/>
      <w:bookmarkStart w:id="64" w:name="_Toc76763718"/>
      <w:proofErr w:type="spellStart"/>
      <w:r>
        <w:t>CawtOcr</w:t>
      </w:r>
      <w:proofErr w:type="spellEnd"/>
      <w:r>
        <w:t>: Automation for Microsoft Document Imaging</w:t>
      </w:r>
      <w:bookmarkEnd w:id="63"/>
      <w:bookmarkEnd w:id="64"/>
    </w:p>
    <w:p w14:paraId="049CAA8D" w14:textId="77777777" w:rsidR="00A40C82" w:rsidRDefault="00A40C82" w:rsidP="00A40C82">
      <w:r>
        <w:t>The name of the controlled application is</w:t>
      </w:r>
      <w:r w:rsidRPr="00832335">
        <w:t xml:space="preserve"> </w:t>
      </w:r>
      <w:proofErr w:type="spellStart"/>
      <w:r w:rsidRPr="00A40C82">
        <w:rPr>
          <w:rStyle w:val="poCodeNormalChar"/>
        </w:rPr>
        <w:t>MODI.Document</w:t>
      </w:r>
      <w:proofErr w:type="spellEnd"/>
      <w:r>
        <w:t>.</w:t>
      </w:r>
    </w:p>
    <w:p w14:paraId="09478911" w14:textId="77777777" w:rsidR="00A40C82" w:rsidRDefault="00A40C82" w:rsidP="00A40C82"/>
    <w:p w14:paraId="1861FA3D" w14:textId="77777777" w:rsidR="00D276E5" w:rsidRDefault="00D276E5" w:rsidP="00A40C82">
      <w:r>
        <w:t xml:space="preserve">The procedures of package </w:t>
      </w:r>
      <w:proofErr w:type="spellStart"/>
      <w:r w:rsidRPr="00AE7FD6">
        <w:rPr>
          <w:rStyle w:val="poPkgName"/>
        </w:rPr>
        <w:t>Cawt</w:t>
      </w:r>
      <w:r>
        <w:rPr>
          <w:rStyle w:val="poPkgName"/>
        </w:rPr>
        <w:t>Ocr</w:t>
      </w:r>
      <w:proofErr w:type="spellEnd"/>
      <w:r>
        <w:t xml:space="preserve"> are implemented in namespace </w:t>
      </w:r>
      <w:proofErr w:type="spellStart"/>
      <w:r>
        <w:rPr>
          <w:rStyle w:val="poCodeNormalChar"/>
        </w:rPr>
        <w:t>Ocr</w:t>
      </w:r>
      <w:proofErr w:type="spellEnd"/>
      <w:r>
        <w:t>.</w:t>
      </w:r>
    </w:p>
    <w:p w14:paraId="01C9BE52" w14:textId="77777777" w:rsidR="00A40C82" w:rsidRDefault="00A40C82" w:rsidP="00A40C82">
      <w:r>
        <w:t>They provide functionality for the following domains:</w:t>
      </w:r>
    </w:p>
    <w:p w14:paraId="33970032" w14:textId="77777777"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14:paraId="2FF30BEA" w14:textId="77777777" w:rsidTr="00211760">
        <w:tc>
          <w:tcPr>
            <w:tcW w:w="3686" w:type="dxa"/>
            <w:shd w:val="clear" w:color="auto" w:fill="E6E6E6"/>
          </w:tcPr>
          <w:p w14:paraId="42EF3EAE" w14:textId="77777777" w:rsidR="00A40C82" w:rsidRPr="00211760" w:rsidRDefault="00A40C82" w:rsidP="00211760">
            <w:pPr>
              <w:pStyle w:val="TabellenInhalt"/>
              <w:jc w:val="left"/>
              <w:rPr>
                <w:b/>
                <w:bCs/>
              </w:rPr>
            </w:pPr>
            <w:r w:rsidRPr="00211760">
              <w:rPr>
                <w:b/>
                <w:bCs/>
              </w:rPr>
              <w:t>Domain</w:t>
            </w:r>
          </w:p>
        </w:tc>
        <w:tc>
          <w:tcPr>
            <w:tcW w:w="5700" w:type="dxa"/>
            <w:shd w:val="clear" w:color="auto" w:fill="E6E6E6"/>
          </w:tcPr>
          <w:p w14:paraId="6F4472BF" w14:textId="77777777" w:rsidR="00A40C82" w:rsidRPr="00211760" w:rsidRDefault="00A40C82" w:rsidP="00211760">
            <w:pPr>
              <w:pStyle w:val="TabellenInhalt"/>
              <w:jc w:val="left"/>
              <w:rPr>
                <w:b/>
                <w:bCs/>
              </w:rPr>
            </w:pPr>
            <w:r w:rsidRPr="00211760">
              <w:rPr>
                <w:b/>
                <w:bCs/>
              </w:rPr>
              <w:t>Examples</w:t>
            </w:r>
          </w:p>
        </w:tc>
      </w:tr>
      <w:tr w:rsidR="00A40C82" w14:paraId="63A9ED9D" w14:textId="77777777" w:rsidTr="00211760">
        <w:tc>
          <w:tcPr>
            <w:tcW w:w="3686" w:type="dxa"/>
          </w:tcPr>
          <w:p w14:paraId="1A1CD3AC" w14:textId="77777777" w:rsidR="00A40C82" w:rsidRDefault="00A40C82" w:rsidP="0074095D">
            <w:r>
              <w:t>Application handling</w:t>
            </w:r>
          </w:p>
        </w:tc>
        <w:tc>
          <w:tcPr>
            <w:tcW w:w="5700" w:type="dxa"/>
          </w:tcPr>
          <w:p w14:paraId="5EF121C8" w14:textId="77777777" w:rsidR="00A40C82" w:rsidRPr="00832335" w:rsidRDefault="00A40C82" w:rsidP="00211760">
            <w:pPr>
              <w:jc w:val="left"/>
              <w:rPr>
                <w:rStyle w:val="poCodeNormalChar"/>
              </w:rPr>
            </w:pPr>
            <w:r>
              <w:rPr>
                <w:rStyle w:val="poCodeNormalChar"/>
              </w:rPr>
              <w:t>Open, Close</w:t>
            </w:r>
          </w:p>
        </w:tc>
      </w:tr>
      <w:tr w:rsidR="00A40C82" w14:paraId="1A1C7298" w14:textId="77777777" w:rsidTr="00211760">
        <w:tc>
          <w:tcPr>
            <w:tcW w:w="3686" w:type="dxa"/>
          </w:tcPr>
          <w:p w14:paraId="090D98D3" w14:textId="77777777" w:rsidR="00A40C82" w:rsidRDefault="00A40C82" w:rsidP="0074095D">
            <w:r>
              <w:t>Character recognition</w:t>
            </w:r>
          </w:p>
        </w:tc>
        <w:tc>
          <w:tcPr>
            <w:tcW w:w="5700" w:type="dxa"/>
          </w:tcPr>
          <w:p w14:paraId="69AC82A2" w14:textId="77777777" w:rsidR="00A40C82" w:rsidRPr="00687EC6" w:rsidRDefault="00A40C82" w:rsidP="00211760">
            <w:pPr>
              <w:jc w:val="left"/>
              <w:rPr>
                <w:rStyle w:val="poCodeNormalChar"/>
              </w:rPr>
            </w:pPr>
            <w:r>
              <w:rPr>
                <w:rStyle w:val="poCodeNormalChar"/>
              </w:rPr>
              <w:t xml:space="preserve">Scan, </w:t>
            </w:r>
            <w:proofErr w:type="spellStart"/>
            <w:r>
              <w:rPr>
                <w:rStyle w:val="poCodeNormalChar"/>
              </w:rPr>
              <w:t>GetFullText</w:t>
            </w:r>
            <w:proofErr w:type="spellEnd"/>
            <w:r>
              <w:rPr>
                <w:rStyle w:val="poCodeNormalChar"/>
              </w:rPr>
              <w:t xml:space="preserve">, </w:t>
            </w:r>
            <w:proofErr w:type="spellStart"/>
            <w:r>
              <w:rPr>
                <w:rStyle w:val="poCodeNormalChar"/>
              </w:rPr>
              <w:t>GetWord</w:t>
            </w:r>
            <w:proofErr w:type="spellEnd"/>
            <w:r>
              <w:rPr>
                <w:rStyle w:val="poCodeNormalChar"/>
              </w:rPr>
              <w:t xml:space="preserve">, </w:t>
            </w:r>
            <w:proofErr w:type="spellStart"/>
            <w:r>
              <w:rPr>
                <w:rStyle w:val="poCodeNormalChar"/>
              </w:rPr>
              <w:t>GetWordStatistics</w:t>
            </w:r>
            <w:proofErr w:type="spellEnd"/>
            <w:r>
              <w:rPr>
                <w:rStyle w:val="poCodeNormalChar"/>
              </w:rPr>
              <w:t xml:space="preserve"> </w:t>
            </w:r>
          </w:p>
        </w:tc>
      </w:tr>
    </w:tbl>
    <w:p w14:paraId="506500B8" w14:textId="77777777" w:rsidR="00A40C82" w:rsidRDefault="00A40C82" w:rsidP="00A40C82"/>
    <w:p w14:paraId="4DD961F8" w14:textId="77777777" w:rsidR="00A40C82" w:rsidRDefault="00A40C82" w:rsidP="00F27D2B">
      <w:r>
        <w:t xml:space="preserve">See the test programs </w:t>
      </w:r>
      <w:proofErr w:type="spellStart"/>
      <w:r>
        <w:rPr>
          <w:rStyle w:val="poFileNameChar"/>
          <w:lang w:val="en-GB"/>
        </w:rPr>
        <w:t>Ocr</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279039BE" w14:textId="77777777" w:rsidR="00371419" w:rsidRDefault="00371419" w:rsidP="00F27D2B"/>
    <w:p w14:paraId="6303EEE9" w14:textId="77777777" w:rsidR="00371419" w:rsidRDefault="00371419" w:rsidP="00371419">
      <w:pPr>
        <w:rPr>
          <w:rStyle w:val="poCodeNormalChar"/>
          <w:rFonts w:ascii="Arial" w:hAnsi="Arial" w:cs="Arial"/>
        </w:rPr>
      </w:pPr>
      <w:r>
        <w:t xml:space="preserve">The following table lists all procedures available in namespace </w:t>
      </w:r>
      <w:proofErr w:type="spellStart"/>
      <w:r>
        <w:rPr>
          <w:rStyle w:val="poCodeNormalChar"/>
        </w:rPr>
        <w:t>Ocr</w:t>
      </w:r>
      <w:proofErr w:type="spellEnd"/>
      <w:r w:rsidRPr="000360D0">
        <w:rPr>
          <w:rStyle w:val="poCodeNormalChar"/>
          <w:rFonts w:ascii="Arial" w:hAnsi="Arial" w:cs="Arial"/>
        </w:rPr>
        <w:t>.</w:t>
      </w:r>
    </w:p>
    <w:p w14:paraId="28F14606" w14:textId="77777777" w:rsidR="00371419" w:rsidRDefault="00371419" w:rsidP="003714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371419" w:rsidRPr="00211760" w14:paraId="18B07F40" w14:textId="77777777" w:rsidTr="00FE7EA4">
        <w:trPr>
          <w:trHeight w:val="348"/>
          <w:tblHeader/>
        </w:trPr>
        <w:tc>
          <w:tcPr>
            <w:tcW w:w="3119" w:type="dxa"/>
            <w:shd w:val="clear" w:color="auto" w:fill="E6E6E6"/>
            <w:vAlign w:val="center"/>
          </w:tcPr>
          <w:p w14:paraId="4B1824CD" w14:textId="77777777" w:rsidR="00371419" w:rsidRPr="00211760" w:rsidRDefault="00FE7EA4" w:rsidP="003E107A">
            <w:pPr>
              <w:jc w:val="center"/>
              <w:rPr>
                <w:b/>
              </w:rPr>
            </w:pPr>
            <w:proofErr w:type="spellStart"/>
            <w:r>
              <w:rPr>
                <w:b/>
              </w:rPr>
              <w:t>CawtOcr</w:t>
            </w:r>
            <w:proofErr w:type="spellEnd"/>
            <w:r>
              <w:rPr>
                <w:b/>
              </w:rPr>
              <w:t xml:space="preserve"> </w:t>
            </w:r>
            <w:r w:rsidR="00371419">
              <w:rPr>
                <w:b/>
              </w:rPr>
              <w:t>Procedure</w:t>
            </w:r>
          </w:p>
        </w:tc>
        <w:tc>
          <w:tcPr>
            <w:tcW w:w="6267" w:type="dxa"/>
            <w:shd w:val="clear" w:color="auto" w:fill="E6E6E6"/>
            <w:vAlign w:val="center"/>
          </w:tcPr>
          <w:p w14:paraId="7848B764" w14:textId="77777777" w:rsidR="00371419" w:rsidRPr="00211760" w:rsidRDefault="00371419" w:rsidP="003E107A">
            <w:pPr>
              <w:jc w:val="center"/>
              <w:rPr>
                <w:b/>
              </w:rPr>
            </w:pPr>
            <w:r>
              <w:rPr>
                <w:b/>
              </w:rPr>
              <w:t>Short description</w:t>
            </w:r>
          </w:p>
        </w:tc>
      </w:tr>
      <w:tr w:rsidR="00371419" w14:paraId="445AE9EC" w14:textId="77777777" w:rsidTr="003E107A">
        <w:tc>
          <w:tcPr>
            <w:tcW w:w="3119" w:type="dxa"/>
            <w:vAlign w:val="center"/>
          </w:tcPr>
          <w:p w14:paraId="460E80E8" w14:textId="77777777" w:rsidR="00371419" w:rsidRPr="002A5FE5" w:rsidRDefault="00371419" w:rsidP="003E107A">
            <w:pPr>
              <w:jc w:val="left"/>
              <w:rPr>
                <w:rStyle w:val="poCodeNormalChar"/>
              </w:rPr>
            </w:pPr>
            <w:r>
              <w:rPr>
                <w:rStyle w:val="poCodeNormalChar"/>
              </w:rPr>
              <w:t xml:space="preserve">%TABLE </w:t>
            </w:r>
            <w:proofErr w:type="spellStart"/>
            <w:r>
              <w:rPr>
                <w:rStyle w:val="poCodeNormalChar"/>
              </w:rPr>
              <w:t>Ocr</w:t>
            </w:r>
            <w:proofErr w:type="spellEnd"/>
            <w:r w:rsidRPr="002A5FE5">
              <w:rPr>
                <w:rStyle w:val="poCodeNormalChar"/>
              </w:rPr>
              <w:t>%</w:t>
            </w:r>
          </w:p>
        </w:tc>
        <w:tc>
          <w:tcPr>
            <w:tcW w:w="6267" w:type="dxa"/>
            <w:vAlign w:val="center"/>
          </w:tcPr>
          <w:p w14:paraId="35742923" w14:textId="77777777" w:rsidR="00371419" w:rsidRDefault="00371419" w:rsidP="003E107A">
            <w:pPr>
              <w:jc w:val="left"/>
            </w:pPr>
          </w:p>
        </w:tc>
      </w:tr>
    </w:tbl>
    <w:p w14:paraId="6ECCE423" w14:textId="77777777" w:rsidR="00371419" w:rsidRDefault="00371419" w:rsidP="00371419">
      <w:pPr>
        <w:pStyle w:val="Beschriftung"/>
      </w:pPr>
      <w:bookmarkStart w:id="65" w:name="_Toc76762405"/>
      <w:r>
        <w:t xml:space="preserve">Table </w:t>
      </w:r>
      <w:r>
        <w:fldChar w:fldCharType="begin"/>
      </w:r>
      <w:r>
        <w:instrText xml:space="preserve"> SEQ Tabelle \* ARABIC </w:instrText>
      </w:r>
      <w:r>
        <w:fldChar w:fldCharType="separate"/>
      </w:r>
      <w:r w:rsidR="00AC6676">
        <w:rPr>
          <w:noProof/>
        </w:rPr>
        <w:t>7</w:t>
      </w:r>
      <w:r>
        <w:fldChar w:fldCharType="end"/>
      </w:r>
      <w:r>
        <w:t xml:space="preserve">: </w:t>
      </w:r>
      <w:proofErr w:type="spellStart"/>
      <w:r>
        <w:t>CawtOcr</w:t>
      </w:r>
      <w:proofErr w:type="spellEnd"/>
      <w:r>
        <w:t xml:space="preserve"> Reference</w:t>
      </w:r>
      <w:bookmarkEnd w:id="65"/>
    </w:p>
    <w:p w14:paraId="45591803" w14:textId="77777777" w:rsidR="00371419" w:rsidRDefault="00371419" w:rsidP="00F27D2B"/>
    <w:p w14:paraId="05FB0A54" w14:textId="77777777" w:rsidR="0039064A" w:rsidRDefault="0039064A" w:rsidP="0039064A">
      <w:pPr>
        <w:pStyle w:val="berschrift2"/>
        <w:tabs>
          <w:tab w:val="left" w:pos="576"/>
        </w:tabs>
      </w:pPr>
      <w:bookmarkStart w:id="66" w:name="_Toc10904442"/>
      <w:bookmarkStart w:id="67" w:name="_Toc76763719"/>
      <w:proofErr w:type="spellStart"/>
      <w:r>
        <w:t>CawtOneNote</w:t>
      </w:r>
      <w:proofErr w:type="spellEnd"/>
      <w:r>
        <w:t>: Automation for Microsoft OneNote</w:t>
      </w:r>
      <w:bookmarkEnd w:id="66"/>
      <w:bookmarkEnd w:id="67"/>
    </w:p>
    <w:p w14:paraId="0AC7E6D3" w14:textId="77777777" w:rsidR="00D276E5" w:rsidRDefault="00D276E5" w:rsidP="00D276E5">
      <w:pPr>
        <w:rPr>
          <w:rStyle w:val="poCodeNormalChar"/>
        </w:rPr>
      </w:pPr>
      <w:r>
        <w:t>The name of the controlled application is</w:t>
      </w:r>
      <w:r w:rsidRPr="00957A0D">
        <w:t xml:space="preserve"> </w:t>
      </w:r>
      <w:proofErr w:type="spellStart"/>
      <w:r>
        <w:rPr>
          <w:rStyle w:val="poCodeNormalChar"/>
        </w:rPr>
        <w:t>OneNote</w:t>
      </w:r>
      <w:r w:rsidRPr="009611C0">
        <w:rPr>
          <w:rStyle w:val="poCodeNormalChar"/>
        </w:rPr>
        <w:t>.Application</w:t>
      </w:r>
      <w:proofErr w:type="spellEnd"/>
      <w:r>
        <w:rPr>
          <w:rStyle w:val="poCodeNormalChar"/>
        </w:rPr>
        <w:t>.</w:t>
      </w:r>
    </w:p>
    <w:p w14:paraId="31EEE9DF" w14:textId="77777777" w:rsidR="00D276E5" w:rsidRDefault="00D276E5" w:rsidP="0039064A"/>
    <w:p w14:paraId="358ED2D9" w14:textId="77777777" w:rsidR="0039064A" w:rsidRDefault="0039064A" w:rsidP="0039064A">
      <w:r>
        <w:t xml:space="preserve">The procedures of package </w:t>
      </w:r>
      <w:proofErr w:type="spellStart"/>
      <w:r w:rsidRPr="00AE7FD6">
        <w:rPr>
          <w:rStyle w:val="poPkgName"/>
        </w:rPr>
        <w:t>Cawt</w:t>
      </w:r>
      <w:r>
        <w:rPr>
          <w:rStyle w:val="poPkgName"/>
        </w:rPr>
        <w:t>OneNote</w:t>
      </w:r>
      <w:proofErr w:type="spellEnd"/>
      <w:r>
        <w:rPr>
          <w:rStyle w:val="poPkgName"/>
        </w:rPr>
        <w:t xml:space="preserve"> </w:t>
      </w:r>
      <w:r>
        <w:t xml:space="preserve">are implemented in namespace </w:t>
      </w:r>
      <w:r>
        <w:rPr>
          <w:rStyle w:val="poCodeNormalChar"/>
        </w:rPr>
        <w:t>OneNote</w:t>
      </w:r>
      <w:r>
        <w:t xml:space="preserve">. </w:t>
      </w:r>
    </w:p>
    <w:p w14:paraId="433BA992" w14:textId="77777777" w:rsidR="0039064A" w:rsidRDefault="0039064A" w:rsidP="0039064A">
      <w:r>
        <w:lastRenderedPageBreak/>
        <w:t>They provide functionality for the following domains:</w:t>
      </w:r>
    </w:p>
    <w:p w14:paraId="62E51E9A"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14:paraId="5FF04F8C" w14:textId="77777777" w:rsidTr="00F3092B">
        <w:tc>
          <w:tcPr>
            <w:tcW w:w="3686" w:type="dxa"/>
            <w:shd w:val="clear" w:color="auto" w:fill="E6E6E6"/>
          </w:tcPr>
          <w:p w14:paraId="0AD3EE9D" w14:textId="77777777" w:rsidR="0039064A" w:rsidRPr="00211760" w:rsidRDefault="0039064A" w:rsidP="00F3092B">
            <w:pPr>
              <w:pStyle w:val="TabellenInhalt"/>
              <w:jc w:val="left"/>
              <w:rPr>
                <w:b/>
                <w:bCs/>
              </w:rPr>
            </w:pPr>
            <w:r w:rsidRPr="00211760">
              <w:rPr>
                <w:b/>
                <w:bCs/>
              </w:rPr>
              <w:t>Domain</w:t>
            </w:r>
          </w:p>
        </w:tc>
        <w:tc>
          <w:tcPr>
            <w:tcW w:w="5700" w:type="dxa"/>
            <w:shd w:val="clear" w:color="auto" w:fill="E6E6E6"/>
          </w:tcPr>
          <w:p w14:paraId="7F75A964" w14:textId="77777777" w:rsidR="0039064A" w:rsidRPr="00211760" w:rsidRDefault="0039064A" w:rsidP="00F3092B">
            <w:pPr>
              <w:pStyle w:val="TabellenInhalt"/>
              <w:jc w:val="left"/>
              <w:rPr>
                <w:b/>
                <w:bCs/>
              </w:rPr>
            </w:pPr>
            <w:r w:rsidRPr="00211760">
              <w:rPr>
                <w:b/>
                <w:bCs/>
              </w:rPr>
              <w:t>Examples</w:t>
            </w:r>
          </w:p>
        </w:tc>
      </w:tr>
      <w:tr w:rsidR="0039064A" w14:paraId="1BE49C7C" w14:textId="77777777" w:rsidTr="00F3092B">
        <w:tc>
          <w:tcPr>
            <w:tcW w:w="3686" w:type="dxa"/>
          </w:tcPr>
          <w:p w14:paraId="21288F32" w14:textId="77777777" w:rsidR="0039064A" w:rsidRDefault="0039064A" w:rsidP="00F3092B">
            <w:r>
              <w:t>Application handling</w:t>
            </w:r>
          </w:p>
        </w:tc>
        <w:tc>
          <w:tcPr>
            <w:tcW w:w="5700" w:type="dxa"/>
          </w:tcPr>
          <w:p w14:paraId="2C0A22C5" w14:textId="77777777" w:rsidR="0039064A" w:rsidRPr="00832335" w:rsidRDefault="0039064A" w:rsidP="00F3092B">
            <w:pPr>
              <w:jc w:val="left"/>
              <w:rPr>
                <w:rStyle w:val="poCodeNormalChar"/>
              </w:rPr>
            </w:pPr>
            <w:r>
              <w:rPr>
                <w:rStyle w:val="poCodeNormalChar"/>
              </w:rPr>
              <w:t xml:space="preserve">Open, Quit, </w:t>
            </w:r>
            <w:proofErr w:type="spellStart"/>
            <w:r>
              <w:rPr>
                <w:rStyle w:val="poCodeNormalChar"/>
              </w:rPr>
              <w:t>GetVersion</w:t>
            </w:r>
            <w:proofErr w:type="spellEnd"/>
          </w:p>
        </w:tc>
      </w:tr>
      <w:tr w:rsidR="0039064A" w14:paraId="4A252C5D" w14:textId="77777777" w:rsidTr="00F3092B">
        <w:tc>
          <w:tcPr>
            <w:tcW w:w="3686" w:type="dxa"/>
          </w:tcPr>
          <w:p w14:paraId="2C540E60" w14:textId="77777777" w:rsidR="0039064A" w:rsidRDefault="0039064A" w:rsidP="00F3092B">
            <w:r>
              <w:t>Retrieving information</w:t>
            </w:r>
          </w:p>
        </w:tc>
        <w:tc>
          <w:tcPr>
            <w:tcW w:w="5700" w:type="dxa"/>
          </w:tcPr>
          <w:p w14:paraId="2FB83DBC" w14:textId="77777777" w:rsidR="0039064A" w:rsidRPr="00832335" w:rsidRDefault="00FA62F8" w:rsidP="00F3092B">
            <w:pPr>
              <w:jc w:val="left"/>
              <w:rPr>
                <w:rStyle w:val="poCodeNormalChar"/>
              </w:rPr>
            </w:pPr>
            <w:proofErr w:type="spellStart"/>
            <w:r>
              <w:rPr>
                <w:rStyle w:val="poCodeNormalChar"/>
              </w:rPr>
              <w:t>GetNotebooks</w:t>
            </w:r>
            <w:proofErr w:type="spellEnd"/>
            <w:r>
              <w:rPr>
                <w:rStyle w:val="poCodeNormalChar"/>
              </w:rPr>
              <w:t xml:space="preserve">, </w:t>
            </w:r>
            <w:proofErr w:type="spellStart"/>
            <w:r>
              <w:rPr>
                <w:rStyle w:val="poCodeNormalChar"/>
              </w:rPr>
              <w:t>GetSections</w:t>
            </w:r>
            <w:proofErr w:type="spellEnd"/>
            <w:r>
              <w:rPr>
                <w:rStyle w:val="poCodeNormalChar"/>
              </w:rPr>
              <w:t xml:space="preserve">, </w:t>
            </w:r>
            <w:proofErr w:type="spellStart"/>
            <w:r>
              <w:rPr>
                <w:rStyle w:val="poCodeNormalChar"/>
              </w:rPr>
              <w:t>GetPages</w:t>
            </w:r>
            <w:proofErr w:type="spellEnd"/>
          </w:p>
        </w:tc>
      </w:tr>
    </w:tbl>
    <w:p w14:paraId="0F23C82D" w14:textId="77777777" w:rsidR="0039064A" w:rsidRDefault="0039064A" w:rsidP="0039064A"/>
    <w:p w14:paraId="6AC31866" w14:textId="77777777" w:rsidR="0039064A" w:rsidRDefault="0039064A" w:rsidP="0039064A">
      <w:r>
        <w:t xml:space="preserve">See the test programs </w:t>
      </w:r>
      <w:r>
        <w:rPr>
          <w:rStyle w:val="poFileNameChar"/>
          <w:lang w:val="en-GB"/>
        </w:rPr>
        <w:t>OneNote-*</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598BE7C8" w14:textId="77777777" w:rsidR="0039064A" w:rsidRDefault="0039064A" w:rsidP="0039064A"/>
    <w:p w14:paraId="6747BE9E" w14:textId="77777777" w:rsidR="0039064A" w:rsidRDefault="0039064A" w:rsidP="0039064A">
      <w:pPr>
        <w:rPr>
          <w:rStyle w:val="poCodeNormalChar"/>
          <w:rFonts w:ascii="Arial" w:hAnsi="Arial" w:cs="Arial"/>
        </w:rPr>
      </w:pPr>
      <w:r>
        <w:t xml:space="preserve">The following table lists all procedures available in namespace </w:t>
      </w:r>
      <w:r>
        <w:rPr>
          <w:rStyle w:val="poCodeNormalChar"/>
        </w:rPr>
        <w:t>OneNote</w:t>
      </w:r>
      <w:r w:rsidRPr="000360D0">
        <w:rPr>
          <w:rStyle w:val="poCodeNormalChar"/>
          <w:rFonts w:ascii="Arial" w:hAnsi="Arial" w:cs="Arial"/>
        </w:rPr>
        <w:t>.</w:t>
      </w:r>
    </w:p>
    <w:p w14:paraId="4668A0DE"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39064A" w:rsidRPr="00211760" w14:paraId="09F0BAEC" w14:textId="77777777" w:rsidTr="00FE7EA4">
        <w:trPr>
          <w:trHeight w:val="348"/>
          <w:tblHeader/>
        </w:trPr>
        <w:tc>
          <w:tcPr>
            <w:tcW w:w="3119" w:type="dxa"/>
            <w:shd w:val="clear" w:color="auto" w:fill="E6E6E6"/>
            <w:vAlign w:val="center"/>
          </w:tcPr>
          <w:p w14:paraId="36F04CF3" w14:textId="77777777" w:rsidR="0039064A" w:rsidRPr="00211760" w:rsidRDefault="00FE7EA4" w:rsidP="00F3092B">
            <w:pPr>
              <w:jc w:val="center"/>
              <w:rPr>
                <w:b/>
              </w:rPr>
            </w:pPr>
            <w:proofErr w:type="spellStart"/>
            <w:r>
              <w:rPr>
                <w:b/>
              </w:rPr>
              <w:t>CawtOneNote</w:t>
            </w:r>
            <w:proofErr w:type="spellEnd"/>
            <w:r>
              <w:rPr>
                <w:b/>
              </w:rPr>
              <w:t xml:space="preserve"> </w:t>
            </w:r>
            <w:r w:rsidR="0039064A">
              <w:rPr>
                <w:b/>
              </w:rPr>
              <w:t>Procedure</w:t>
            </w:r>
          </w:p>
        </w:tc>
        <w:tc>
          <w:tcPr>
            <w:tcW w:w="6267" w:type="dxa"/>
            <w:shd w:val="clear" w:color="auto" w:fill="E6E6E6"/>
            <w:vAlign w:val="center"/>
          </w:tcPr>
          <w:p w14:paraId="3BC4DA1F" w14:textId="77777777" w:rsidR="0039064A" w:rsidRPr="00211760" w:rsidRDefault="0039064A" w:rsidP="00F3092B">
            <w:pPr>
              <w:jc w:val="center"/>
              <w:rPr>
                <w:b/>
              </w:rPr>
            </w:pPr>
            <w:r>
              <w:rPr>
                <w:b/>
              </w:rPr>
              <w:t>Short description</w:t>
            </w:r>
          </w:p>
        </w:tc>
      </w:tr>
      <w:tr w:rsidR="0039064A" w14:paraId="72B80BAB" w14:textId="77777777" w:rsidTr="00F3092B">
        <w:tc>
          <w:tcPr>
            <w:tcW w:w="3119" w:type="dxa"/>
            <w:vAlign w:val="center"/>
          </w:tcPr>
          <w:p w14:paraId="733F932C" w14:textId="77777777" w:rsidR="0039064A" w:rsidRPr="002A5FE5" w:rsidRDefault="0039064A" w:rsidP="00F3092B">
            <w:pPr>
              <w:jc w:val="left"/>
              <w:rPr>
                <w:rStyle w:val="poCodeNormalChar"/>
              </w:rPr>
            </w:pPr>
            <w:r>
              <w:rPr>
                <w:rStyle w:val="poCodeNormalChar"/>
              </w:rPr>
              <w:t>%TABLE OneNote</w:t>
            </w:r>
            <w:r w:rsidRPr="002A5FE5">
              <w:rPr>
                <w:rStyle w:val="poCodeNormalChar"/>
              </w:rPr>
              <w:t>%</w:t>
            </w:r>
          </w:p>
        </w:tc>
        <w:tc>
          <w:tcPr>
            <w:tcW w:w="6267" w:type="dxa"/>
            <w:vAlign w:val="center"/>
          </w:tcPr>
          <w:p w14:paraId="68FDFBF6" w14:textId="77777777" w:rsidR="0039064A" w:rsidRDefault="0039064A" w:rsidP="00F3092B">
            <w:pPr>
              <w:jc w:val="left"/>
            </w:pPr>
          </w:p>
        </w:tc>
      </w:tr>
    </w:tbl>
    <w:p w14:paraId="19A49044" w14:textId="77777777" w:rsidR="0039064A" w:rsidRDefault="0039064A" w:rsidP="0039064A">
      <w:pPr>
        <w:pStyle w:val="Beschriftung"/>
      </w:pPr>
      <w:bookmarkStart w:id="68" w:name="_Toc76762406"/>
      <w:r>
        <w:t xml:space="preserve">Table </w:t>
      </w:r>
      <w:r>
        <w:fldChar w:fldCharType="begin"/>
      </w:r>
      <w:r>
        <w:instrText xml:space="preserve"> SEQ Tabelle \* ARABIC </w:instrText>
      </w:r>
      <w:r>
        <w:fldChar w:fldCharType="separate"/>
      </w:r>
      <w:r>
        <w:rPr>
          <w:noProof/>
        </w:rPr>
        <w:t>8</w:t>
      </w:r>
      <w:r>
        <w:fldChar w:fldCharType="end"/>
      </w:r>
      <w:r>
        <w:t xml:space="preserve">: </w:t>
      </w:r>
      <w:proofErr w:type="spellStart"/>
      <w:r>
        <w:t>CawtOneNote</w:t>
      </w:r>
      <w:proofErr w:type="spellEnd"/>
      <w:r>
        <w:t xml:space="preserve"> Reference</w:t>
      </w:r>
      <w:bookmarkEnd w:id="68"/>
    </w:p>
    <w:p w14:paraId="593F3EF8" w14:textId="77777777" w:rsidR="0039064A" w:rsidRDefault="0039064A" w:rsidP="00F27D2B"/>
    <w:p w14:paraId="6A5F87C2" w14:textId="77777777" w:rsidR="00A17B20" w:rsidRDefault="00600F73" w:rsidP="003D51E6">
      <w:pPr>
        <w:pStyle w:val="berschrift2"/>
        <w:tabs>
          <w:tab w:val="left" w:pos="576"/>
        </w:tabs>
      </w:pPr>
      <w:bookmarkStart w:id="69" w:name="_Ref340235291"/>
      <w:bookmarkStart w:id="70" w:name="_Toc10904443"/>
      <w:bookmarkStart w:id="71" w:name="_Toc76763720"/>
      <w:proofErr w:type="spellStart"/>
      <w:r>
        <w:t>CawtOutlook</w:t>
      </w:r>
      <w:proofErr w:type="spellEnd"/>
      <w:r w:rsidR="00A17B20">
        <w:t xml:space="preserve">: </w:t>
      </w:r>
      <w:r w:rsidR="00F27D2B">
        <w:t xml:space="preserve">Automation for Microsoft </w:t>
      </w:r>
      <w:bookmarkEnd w:id="69"/>
      <w:r>
        <w:t>Outlook</w:t>
      </w:r>
      <w:bookmarkEnd w:id="70"/>
      <w:bookmarkEnd w:id="71"/>
    </w:p>
    <w:p w14:paraId="6DE80B3E" w14:textId="77777777" w:rsidR="009611C0" w:rsidRDefault="009611C0" w:rsidP="009611C0">
      <w:pPr>
        <w:rPr>
          <w:rStyle w:val="poCodeNormalChar"/>
        </w:rPr>
      </w:pPr>
      <w:r>
        <w:t>The name of the controlled application is</w:t>
      </w:r>
      <w:r w:rsidRPr="00957A0D">
        <w:t xml:space="preserve"> </w:t>
      </w:r>
      <w:proofErr w:type="spellStart"/>
      <w:r w:rsidR="00600F73">
        <w:rPr>
          <w:rStyle w:val="poCodeNormalChar"/>
        </w:rPr>
        <w:t>Outlook</w:t>
      </w:r>
      <w:r w:rsidRPr="009611C0">
        <w:rPr>
          <w:rStyle w:val="poCodeNormalChar"/>
        </w:rPr>
        <w:t>.Application</w:t>
      </w:r>
      <w:proofErr w:type="spellEnd"/>
      <w:r>
        <w:rPr>
          <w:rStyle w:val="poCodeNormalChar"/>
        </w:rPr>
        <w:t>.</w:t>
      </w:r>
    </w:p>
    <w:p w14:paraId="7A044DB2" w14:textId="77777777" w:rsidR="009611C0" w:rsidRDefault="009611C0" w:rsidP="009611C0"/>
    <w:p w14:paraId="12258F64" w14:textId="77777777" w:rsidR="00D276E5" w:rsidRDefault="00D276E5" w:rsidP="009611C0">
      <w:r>
        <w:t xml:space="preserve">The procedures of package </w:t>
      </w:r>
      <w:proofErr w:type="spellStart"/>
      <w:r w:rsidRPr="00AE7FD6">
        <w:rPr>
          <w:rStyle w:val="poPkgName"/>
        </w:rPr>
        <w:t>Cawt</w:t>
      </w:r>
      <w:r>
        <w:rPr>
          <w:rStyle w:val="poPkgName"/>
        </w:rPr>
        <w:t>Outlook</w:t>
      </w:r>
      <w:proofErr w:type="spellEnd"/>
      <w:r>
        <w:rPr>
          <w:rStyle w:val="poPkgName"/>
        </w:rPr>
        <w:t xml:space="preserve"> </w:t>
      </w:r>
      <w:r>
        <w:t xml:space="preserve">are implemented in namespace </w:t>
      </w:r>
      <w:r>
        <w:rPr>
          <w:rStyle w:val="poCodeNormalChar"/>
        </w:rPr>
        <w:t>Outlook</w:t>
      </w:r>
      <w:r>
        <w:t>.</w:t>
      </w:r>
    </w:p>
    <w:p w14:paraId="45FAAE31" w14:textId="77777777" w:rsidR="009611C0" w:rsidRDefault="009611C0" w:rsidP="009611C0">
      <w:r>
        <w:t>They provide functionality for the following domains:</w:t>
      </w:r>
    </w:p>
    <w:p w14:paraId="3CF976DA" w14:textId="77777777"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9611C0" w14:paraId="19B3FAF8" w14:textId="77777777" w:rsidTr="00211760">
        <w:tc>
          <w:tcPr>
            <w:tcW w:w="3686" w:type="dxa"/>
            <w:shd w:val="clear" w:color="auto" w:fill="E6E6E6"/>
          </w:tcPr>
          <w:p w14:paraId="495155FF" w14:textId="77777777" w:rsidR="009611C0" w:rsidRPr="00211760" w:rsidRDefault="009611C0" w:rsidP="00211760">
            <w:pPr>
              <w:pStyle w:val="TabellenInhalt"/>
              <w:jc w:val="left"/>
              <w:rPr>
                <w:b/>
                <w:bCs/>
              </w:rPr>
            </w:pPr>
            <w:r w:rsidRPr="00211760">
              <w:rPr>
                <w:b/>
                <w:bCs/>
              </w:rPr>
              <w:t>Domain</w:t>
            </w:r>
          </w:p>
        </w:tc>
        <w:tc>
          <w:tcPr>
            <w:tcW w:w="5700" w:type="dxa"/>
            <w:shd w:val="clear" w:color="auto" w:fill="E6E6E6"/>
          </w:tcPr>
          <w:p w14:paraId="505CF872" w14:textId="77777777" w:rsidR="009611C0" w:rsidRPr="00211760" w:rsidRDefault="009611C0" w:rsidP="00211760">
            <w:pPr>
              <w:pStyle w:val="TabellenInhalt"/>
              <w:jc w:val="left"/>
              <w:rPr>
                <w:b/>
                <w:bCs/>
              </w:rPr>
            </w:pPr>
            <w:r w:rsidRPr="00211760">
              <w:rPr>
                <w:b/>
                <w:bCs/>
              </w:rPr>
              <w:t>Examples</w:t>
            </w:r>
          </w:p>
        </w:tc>
      </w:tr>
      <w:tr w:rsidR="009611C0" w14:paraId="660BC69D" w14:textId="77777777" w:rsidTr="00211760">
        <w:tc>
          <w:tcPr>
            <w:tcW w:w="3686" w:type="dxa"/>
          </w:tcPr>
          <w:p w14:paraId="28AFAF7F" w14:textId="77777777" w:rsidR="009611C0" w:rsidRDefault="009611C0" w:rsidP="00D775E0">
            <w:r>
              <w:t>Application handling</w:t>
            </w:r>
          </w:p>
        </w:tc>
        <w:tc>
          <w:tcPr>
            <w:tcW w:w="5700" w:type="dxa"/>
          </w:tcPr>
          <w:p w14:paraId="76EC65D6" w14:textId="77777777" w:rsidR="009611C0" w:rsidRPr="00832335" w:rsidRDefault="009611C0"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9611C0" w14:paraId="2BC6746A" w14:textId="77777777" w:rsidTr="00211760">
        <w:tc>
          <w:tcPr>
            <w:tcW w:w="3686" w:type="dxa"/>
          </w:tcPr>
          <w:p w14:paraId="6CCF693F" w14:textId="77777777" w:rsidR="009611C0" w:rsidRDefault="00600F73" w:rsidP="00D775E0">
            <w:r>
              <w:t>Mail</w:t>
            </w:r>
            <w:r w:rsidR="009611C0">
              <w:t xml:space="preserve"> handling</w:t>
            </w:r>
          </w:p>
        </w:tc>
        <w:tc>
          <w:tcPr>
            <w:tcW w:w="5700" w:type="dxa"/>
          </w:tcPr>
          <w:p w14:paraId="6C058B86" w14:textId="77777777" w:rsidR="009611C0" w:rsidRPr="00832335" w:rsidRDefault="00600F73" w:rsidP="00600F73">
            <w:pPr>
              <w:jc w:val="left"/>
              <w:rPr>
                <w:rStyle w:val="poCodeNormalChar"/>
              </w:rPr>
            </w:pPr>
            <w:proofErr w:type="spellStart"/>
            <w:r>
              <w:rPr>
                <w:rStyle w:val="poCodeNormalChar"/>
              </w:rPr>
              <w:t>CreateMail</w:t>
            </w:r>
            <w:proofErr w:type="spellEnd"/>
            <w:r>
              <w:rPr>
                <w:rStyle w:val="poCodeNormalChar"/>
              </w:rPr>
              <w:t xml:space="preserve">, </w:t>
            </w:r>
            <w:proofErr w:type="spellStart"/>
            <w:r w:rsidR="00725600" w:rsidRPr="00725600">
              <w:rPr>
                <w:rStyle w:val="poCodeNormalChar"/>
              </w:rPr>
              <w:t>CreateHtmlMail</w:t>
            </w:r>
            <w:proofErr w:type="spellEnd"/>
            <w:r w:rsidR="00725600">
              <w:rPr>
                <w:rStyle w:val="poCodeNormalChar"/>
              </w:rPr>
              <w:t>,</w:t>
            </w:r>
            <w:r w:rsidR="00725600" w:rsidRPr="00725600">
              <w:rPr>
                <w:rStyle w:val="poCodeNormalChar"/>
              </w:rPr>
              <w:t xml:space="preserve"> </w:t>
            </w:r>
            <w:proofErr w:type="spellStart"/>
            <w:r>
              <w:rPr>
                <w:rStyle w:val="poCodeNormalChar"/>
              </w:rPr>
              <w:t>SendMail</w:t>
            </w:r>
            <w:proofErr w:type="spellEnd"/>
            <w:r w:rsidR="009611C0">
              <w:rPr>
                <w:rStyle w:val="poCodeNormalChar"/>
              </w:rPr>
              <w:t xml:space="preserve"> </w:t>
            </w:r>
          </w:p>
        </w:tc>
      </w:tr>
      <w:tr w:rsidR="002534C4" w14:paraId="54EF83E4" w14:textId="77777777" w:rsidTr="00211760">
        <w:tc>
          <w:tcPr>
            <w:tcW w:w="3686" w:type="dxa"/>
          </w:tcPr>
          <w:p w14:paraId="776CCD2A" w14:textId="77777777" w:rsidR="002534C4" w:rsidRDefault="002534C4" w:rsidP="00D775E0">
            <w:r>
              <w:t>Calendar handling</w:t>
            </w:r>
          </w:p>
        </w:tc>
        <w:tc>
          <w:tcPr>
            <w:tcW w:w="5700" w:type="dxa"/>
          </w:tcPr>
          <w:p w14:paraId="2407A91D" w14:textId="77777777" w:rsidR="002534C4" w:rsidRDefault="002534C4" w:rsidP="00600F73">
            <w:pPr>
              <w:jc w:val="left"/>
              <w:rPr>
                <w:rStyle w:val="poCodeNormalChar"/>
              </w:rPr>
            </w:pPr>
            <w:proofErr w:type="spellStart"/>
            <w:r>
              <w:rPr>
                <w:rStyle w:val="poCodeNormalChar"/>
              </w:rPr>
              <w:t>AddCalendar</w:t>
            </w:r>
            <w:proofErr w:type="spellEnd"/>
            <w:r>
              <w:rPr>
                <w:rStyle w:val="poCodeNormalChar"/>
              </w:rPr>
              <w:t xml:space="preserve">, </w:t>
            </w:r>
            <w:proofErr w:type="spellStart"/>
            <w:r>
              <w:rPr>
                <w:rStyle w:val="poCodeNormalChar"/>
              </w:rPr>
              <w:t>DeleteCalendar</w:t>
            </w:r>
            <w:proofErr w:type="spellEnd"/>
            <w:r>
              <w:rPr>
                <w:rStyle w:val="poCodeNormalChar"/>
              </w:rPr>
              <w:t xml:space="preserve">, </w:t>
            </w:r>
            <w:proofErr w:type="spellStart"/>
            <w:r>
              <w:rPr>
                <w:rStyle w:val="poCodeNormalChar"/>
              </w:rPr>
              <w:t>GetCalendarId</w:t>
            </w:r>
            <w:proofErr w:type="spellEnd"/>
          </w:p>
        </w:tc>
      </w:tr>
      <w:tr w:rsidR="002534C4" w14:paraId="17BCBBC2" w14:textId="77777777" w:rsidTr="00211760">
        <w:tc>
          <w:tcPr>
            <w:tcW w:w="3686" w:type="dxa"/>
          </w:tcPr>
          <w:p w14:paraId="03A3B12D" w14:textId="77777777" w:rsidR="002534C4" w:rsidRDefault="002534C4" w:rsidP="00D775E0">
            <w:r>
              <w:t>Category handling</w:t>
            </w:r>
          </w:p>
        </w:tc>
        <w:tc>
          <w:tcPr>
            <w:tcW w:w="5700" w:type="dxa"/>
          </w:tcPr>
          <w:p w14:paraId="39D0BBAD" w14:textId="77777777" w:rsidR="002534C4" w:rsidRDefault="002534C4" w:rsidP="00600F73">
            <w:pPr>
              <w:jc w:val="left"/>
              <w:rPr>
                <w:rStyle w:val="poCodeNormalChar"/>
              </w:rPr>
            </w:pPr>
            <w:proofErr w:type="spellStart"/>
            <w:r>
              <w:rPr>
                <w:rStyle w:val="poCodeNormalChar"/>
              </w:rPr>
              <w:t>AddCategory</w:t>
            </w:r>
            <w:proofErr w:type="spellEnd"/>
            <w:r>
              <w:rPr>
                <w:rStyle w:val="poCodeNormalChar"/>
              </w:rPr>
              <w:t xml:space="preserve">, </w:t>
            </w:r>
            <w:proofErr w:type="spellStart"/>
            <w:r>
              <w:rPr>
                <w:rStyle w:val="poCodeNormalChar"/>
              </w:rPr>
              <w:t>DeleteCategory</w:t>
            </w:r>
            <w:proofErr w:type="spellEnd"/>
            <w:r>
              <w:rPr>
                <w:rStyle w:val="poCodeNormalChar"/>
              </w:rPr>
              <w:t xml:space="preserve">, </w:t>
            </w:r>
            <w:proofErr w:type="spellStart"/>
            <w:r>
              <w:rPr>
                <w:rStyle w:val="poCodeNormalChar"/>
              </w:rPr>
              <w:t>GetCategoryId</w:t>
            </w:r>
            <w:proofErr w:type="spellEnd"/>
          </w:p>
        </w:tc>
      </w:tr>
      <w:tr w:rsidR="00640A07" w14:paraId="4603A876" w14:textId="77777777" w:rsidTr="00211760">
        <w:tc>
          <w:tcPr>
            <w:tcW w:w="3686" w:type="dxa"/>
          </w:tcPr>
          <w:p w14:paraId="3E7BC822" w14:textId="77777777" w:rsidR="00640A07" w:rsidRDefault="00640A07" w:rsidP="00D775E0">
            <w:r>
              <w:t>Contact handling</w:t>
            </w:r>
          </w:p>
        </w:tc>
        <w:tc>
          <w:tcPr>
            <w:tcW w:w="5700" w:type="dxa"/>
          </w:tcPr>
          <w:p w14:paraId="2DB9A535" w14:textId="77777777" w:rsidR="00640A07" w:rsidRDefault="00640A07" w:rsidP="00600F73">
            <w:pPr>
              <w:jc w:val="left"/>
              <w:rPr>
                <w:rStyle w:val="poCodeNormalChar"/>
              </w:rPr>
            </w:pPr>
            <w:proofErr w:type="spellStart"/>
            <w:r w:rsidRPr="00640A07">
              <w:rPr>
                <w:rStyle w:val="poCodeNormalChar"/>
              </w:rPr>
              <w:t>AddContact</w:t>
            </w:r>
            <w:proofErr w:type="spellEnd"/>
            <w:r>
              <w:rPr>
                <w:rStyle w:val="poCodeNormalChar"/>
              </w:rPr>
              <w:t xml:space="preserve">, </w:t>
            </w:r>
            <w:proofErr w:type="spellStart"/>
            <w:r w:rsidRPr="00640A07">
              <w:rPr>
                <w:rStyle w:val="poCodeNormalChar"/>
              </w:rPr>
              <w:t>GetContactProperties</w:t>
            </w:r>
            <w:proofErr w:type="spellEnd"/>
          </w:p>
        </w:tc>
      </w:tr>
      <w:tr w:rsidR="002534C4" w14:paraId="66E092F1" w14:textId="77777777" w:rsidTr="00211760">
        <w:tc>
          <w:tcPr>
            <w:tcW w:w="3686" w:type="dxa"/>
          </w:tcPr>
          <w:p w14:paraId="15629847" w14:textId="77777777" w:rsidR="002534C4" w:rsidRDefault="002534C4" w:rsidP="00D775E0">
            <w:r>
              <w:t>Appointment handling</w:t>
            </w:r>
          </w:p>
        </w:tc>
        <w:tc>
          <w:tcPr>
            <w:tcW w:w="5700" w:type="dxa"/>
          </w:tcPr>
          <w:p w14:paraId="0278945E" w14:textId="77777777" w:rsidR="002534C4" w:rsidRDefault="002534C4" w:rsidP="00600F73">
            <w:pPr>
              <w:jc w:val="left"/>
              <w:rPr>
                <w:rStyle w:val="poCodeNormalChar"/>
              </w:rPr>
            </w:pPr>
            <w:proofErr w:type="spellStart"/>
            <w:r>
              <w:rPr>
                <w:rStyle w:val="poCodeNormalChar"/>
              </w:rPr>
              <w:t>AddAppointment</w:t>
            </w:r>
            <w:proofErr w:type="spellEnd"/>
            <w:r>
              <w:rPr>
                <w:rStyle w:val="poCodeNormalChar"/>
              </w:rPr>
              <w:t xml:space="preserve">, </w:t>
            </w:r>
            <w:proofErr w:type="spellStart"/>
            <w:r>
              <w:rPr>
                <w:rStyle w:val="poCodeNormalChar"/>
              </w:rPr>
              <w:t>DeleteAppointment</w:t>
            </w:r>
            <w:proofErr w:type="spellEnd"/>
          </w:p>
        </w:tc>
      </w:tr>
      <w:tr w:rsidR="00736BBC" w14:paraId="6FB1B66A" w14:textId="77777777" w:rsidTr="00211760">
        <w:tc>
          <w:tcPr>
            <w:tcW w:w="3686" w:type="dxa"/>
          </w:tcPr>
          <w:p w14:paraId="50721B9E" w14:textId="77777777" w:rsidR="00736BBC" w:rsidRDefault="002534C4" w:rsidP="00D775E0">
            <w:r>
              <w:t xml:space="preserve">Holiday </w:t>
            </w:r>
            <w:proofErr w:type="spellStart"/>
            <w:r>
              <w:t>file</w:t>
            </w:r>
            <w:r w:rsidR="00736BBC">
              <w:t>handling</w:t>
            </w:r>
            <w:proofErr w:type="spellEnd"/>
          </w:p>
        </w:tc>
        <w:tc>
          <w:tcPr>
            <w:tcW w:w="5700" w:type="dxa"/>
          </w:tcPr>
          <w:p w14:paraId="449A54BD" w14:textId="77777777" w:rsidR="00736BBC" w:rsidRDefault="002534C4" w:rsidP="002534C4">
            <w:pPr>
              <w:jc w:val="left"/>
              <w:rPr>
                <w:rStyle w:val="poCodeNormalChar"/>
              </w:rPr>
            </w:pPr>
            <w:proofErr w:type="spellStart"/>
            <w:r>
              <w:rPr>
                <w:rStyle w:val="poCodeNormalChar"/>
              </w:rPr>
              <w:t>Read</w:t>
            </w:r>
            <w:r w:rsidR="00736BBC">
              <w:rPr>
                <w:rStyle w:val="poCodeNormalChar"/>
              </w:rPr>
              <w:t>HolidayFile</w:t>
            </w:r>
            <w:proofErr w:type="spellEnd"/>
            <w:r w:rsidR="00736BBC">
              <w:rPr>
                <w:rStyle w:val="poCodeNormalChar"/>
              </w:rPr>
              <w:t xml:space="preserve">, </w:t>
            </w:r>
            <w:proofErr w:type="spellStart"/>
            <w:r>
              <w:rPr>
                <w:rStyle w:val="poCodeNormalChar"/>
              </w:rPr>
              <w:t>ApplyHolidayFile</w:t>
            </w:r>
            <w:proofErr w:type="spellEnd"/>
          </w:p>
        </w:tc>
      </w:tr>
    </w:tbl>
    <w:p w14:paraId="0FB005F5" w14:textId="77777777" w:rsidR="003D51E6" w:rsidRDefault="003D51E6"/>
    <w:p w14:paraId="6EE14ECF" w14:textId="77777777"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54994DFD" w14:textId="77777777" w:rsidR="00665EDE" w:rsidRDefault="00665EDE" w:rsidP="00665EDE"/>
    <w:p w14:paraId="1851C73E" w14:textId="77777777" w:rsidR="00665EDE" w:rsidRPr="00752134" w:rsidRDefault="00665EDE" w:rsidP="00665EDE">
      <w:pPr>
        <w:rPr>
          <w:b/>
        </w:rPr>
      </w:pPr>
      <w:r w:rsidRPr="00752134">
        <w:rPr>
          <w:b/>
        </w:rPr>
        <w:t>Example:</w:t>
      </w:r>
    </w:p>
    <w:p w14:paraId="14555152"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OlAlignment</w:t>
      </w:r>
      <w:proofErr w:type="spellEnd"/>
      <w:r w:rsidRPr="00665EDE">
        <w:rPr>
          <w:rStyle w:val="poCodeNormalChar"/>
        </w:rPr>
        <w:t xml:space="preserve"> {} {</w:t>
      </w:r>
    </w:p>
    <w:p w14:paraId="281D6852"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olAlignmentLeft</w:t>
      </w:r>
      <w:proofErr w:type="spellEnd"/>
      <w:r w:rsidRPr="00665EDE">
        <w:rPr>
          <w:rStyle w:val="poCodeNormalChar"/>
        </w:rPr>
        <w:t xml:space="preserve"> - 0</w:t>
      </w:r>
    </w:p>
    <w:p w14:paraId="0B37C7BE" w14:textId="77777777" w:rsidR="00665EDE" w:rsidRPr="00665EDE" w:rsidRDefault="00665EDE" w:rsidP="00665EDE">
      <w:pPr>
        <w:rPr>
          <w:rStyle w:val="poCodeNormalChar"/>
        </w:rPr>
      </w:pPr>
      <w:r w:rsidRPr="00665EDE">
        <w:rPr>
          <w:rStyle w:val="poCodeNormalChar"/>
        </w:rPr>
        <w:t xml:space="preserve">    # </w:t>
      </w:r>
      <w:proofErr w:type="spellStart"/>
      <w:r w:rsidRPr="00665EDE">
        <w:rPr>
          <w:rStyle w:val="poCodeNormalChar"/>
        </w:rPr>
        <w:t>olAlignmentRight</w:t>
      </w:r>
      <w:proofErr w:type="spellEnd"/>
      <w:r w:rsidRPr="00665EDE">
        <w:rPr>
          <w:rStyle w:val="poCodeNormalChar"/>
        </w:rPr>
        <w:t xml:space="preserve"> - 1</w:t>
      </w:r>
    </w:p>
    <w:p w14:paraId="75F66F1B" w14:textId="77777777" w:rsidR="00665EDE" w:rsidRPr="00665EDE" w:rsidRDefault="00665EDE" w:rsidP="00665EDE">
      <w:pPr>
        <w:rPr>
          <w:rStyle w:val="poCodeNormalChar"/>
        </w:rPr>
      </w:pPr>
      <w:r w:rsidRPr="00665EDE">
        <w:rPr>
          <w:rStyle w:val="poCodeNormalChar"/>
        </w:rPr>
        <w:t xml:space="preserve">    return { </w:t>
      </w:r>
      <w:proofErr w:type="spellStart"/>
      <w:r w:rsidRPr="00665EDE">
        <w:rPr>
          <w:rStyle w:val="poCodeNormalChar"/>
        </w:rPr>
        <w:t>olAlignmentLeft</w:t>
      </w:r>
      <w:proofErr w:type="spellEnd"/>
      <w:r w:rsidRPr="00665EDE">
        <w:rPr>
          <w:rStyle w:val="poCodeNormalChar"/>
        </w:rPr>
        <w:t xml:space="preserve"> 0 </w:t>
      </w:r>
      <w:proofErr w:type="spellStart"/>
      <w:r w:rsidRPr="00665EDE">
        <w:rPr>
          <w:rStyle w:val="poCodeNormalChar"/>
        </w:rPr>
        <w:t>olAlignmentRight</w:t>
      </w:r>
      <w:proofErr w:type="spellEnd"/>
      <w:r w:rsidRPr="00665EDE">
        <w:rPr>
          <w:rStyle w:val="poCodeNormalChar"/>
        </w:rPr>
        <w:t xml:space="preserve"> 1 }</w:t>
      </w:r>
    </w:p>
    <w:p w14:paraId="0A1149A9" w14:textId="77777777" w:rsidR="00665EDE" w:rsidRDefault="00665EDE" w:rsidP="00665EDE">
      <w:pPr>
        <w:rPr>
          <w:rStyle w:val="poCodeNormalChar"/>
        </w:rPr>
      </w:pPr>
      <w:r w:rsidRPr="00665EDE">
        <w:rPr>
          <w:rStyle w:val="poCodeNormalChar"/>
        </w:rPr>
        <w:t>}</w:t>
      </w:r>
    </w:p>
    <w:p w14:paraId="54438CC5" w14:textId="77777777" w:rsidR="00665EDE" w:rsidRDefault="00665EDE" w:rsidP="00665EDE"/>
    <w:p w14:paraId="3E7C3A22" w14:textId="77777777" w:rsidR="00640A07" w:rsidRDefault="00640A07" w:rsidP="00640A07">
      <w:r>
        <w:t>The commands are grouped and implemented in the following modules:</w:t>
      </w:r>
    </w:p>
    <w:p w14:paraId="3ECEF8A7" w14:textId="77777777"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14:paraId="0FF95956" w14:textId="7777777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2525F164" w14:textId="77777777"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AA512F" w14:textId="77777777" w:rsidR="00640A07" w:rsidRDefault="00640A07" w:rsidP="00640A07">
            <w:pPr>
              <w:pStyle w:val="poTableHeader"/>
              <w:snapToGrid w:val="0"/>
            </w:pPr>
            <w:r>
              <w:t>Description</w:t>
            </w:r>
          </w:p>
        </w:tc>
      </w:tr>
      <w:tr w:rsidR="00640A07" w14:paraId="306BA93F" w14:textId="77777777" w:rsidTr="00640A07">
        <w:tc>
          <w:tcPr>
            <w:tcW w:w="2552" w:type="dxa"/>
            <w:tcBorders>
              <w:left w:val="single" w:sz="4" w:space="0" w:color="000000"/>
              <w:bottom w:val="single" w:sz="4" w:space="0" w:color="000000"/>
            </w:tcBorders>
            <w:shd w:val="clear" w:color="auto" w:fill="auto"/>
          </w:tcPr>
          <w:p w14:paraId="6BE4E2E0" w14:textId="77777777" w:rsidR="00640A07" w:rsidRDefault="00640A07" w:rsidP="00640A07">
            <w:pPr>
              <w:pStyle w:val="poCodeNormal"/>
              <w:snapToGrid w:val="0"/>
              <w:rPr>
                <w:rStyle w:val="poCodeNormalChar"/>
              </w:rPr>
            </w:pPr>
            <w:proofErr w:type="spellStart"/>
            <w:r>
              <w:rPr>
                <w:rStyle w:val="poCodeNormalChar"/>
              </w:rPr>
              <w:t>outlookConst.tcl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6E092C7" w14:textId="77777777" w:rsidR="00640A07" w:rsidRDefault="00640A07" w:rsidP="00640A07">
            <w:pPr>
              <w:snapToGrid w:val="0"/>
            </w:pPr>
            <w:r>
              <w:t>All Outlook enumeration types.</w:t>
            </w:r>
          </w:p>
        </w:tc>
      </w:tr>
      <w:tr w:rsidR="00640A07" w14:paraId="6D527763" w14:textId="77777777" w:rsidTr="00640A07">
        <w:tc>
          <w:tcPr>
            <w:tcW w:w="2552" w:type="dxa"/>
            <w:tcBorders>
              <w:left w:val="single" w:sz="4" w:space="0" w:color="000000"/>
              <w:bottom w:val="single" w:sz="4" w:space="0" w:color="000000"/>
            </w:tcBorders>
            <w:shd w:val="clear" w:color="auto" w:fill="auto"/>
          </w:tcPr>
          <w:p w14:paraId="2D489E45" w14:textId="77777777" w:rsidR="00640A07" w:rsidRDefault="00640A07" w:rsidP="00640A07">
            <w:pPr>
              <w:pStyle w:val="poCodeNormal"/>
              <w:snapToGrid w:val="0"/>
              <w:rPr>
                <w:rStyle w:val="poCodeNormalChar"/>
              </w:rPr>
            </w:pPr>
            <w:proofErr w:type="spellStart"/>
            <w:r>
              <w:rPr>
                <w:rStyle w:val="poCodeNormalChar"/>
              </w:rPr>
              <w:t>outlookBasic.tcl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5EC8260" w14:textId="77777777" w:rsidR="00640A07" w:rsidRDefault="00640A07" w:rsidP="00640A07">
            <w:pPr>
              <w:snapToGrid w:val="0"/>
            </w:pPr>
            <w:r>
              <w:t>Basic Outlook commands.</w:t>
            </w:r>
          </w:p>
        </w:tc>
      </w:tr>
      <w:tr w:rsidR="00640A07" w14:paraId="700F36DE" w14:textId="77777777" w:rsidTr="00640A07">
        <w:tc>
          <w:tcPr>
            <w:tcW w:w="2552" w:type="dxa"/>
            <w:tcBorders>
              <w:left w:val="single" w:sz="4" w:space="0" w:color="000000"/>
              <w:bottom w:val="single" w:sz="4" w:space="0" w:color="000000"/>
            </w:tcBorders>
            <w:shd w:val="clear" w:color="auto" w:fill="auto"/>
          </w:tcPr>
          <w:p w14:paraId="0FBAFAFE" w14:textId="77777777" w:rsidR="00640A07" w:rsidRDefault="00640A07" w:rsidP="00640A07">
            <w:pPr>
              <w:pStyle w:val="poCodeNormal"/>
              <w:snapToGrid w:val="0"/>
              <w:rPr>
                <w:rStyle w:val="poCodeNormalChar"/>
              </w:rPr>
            </w:pPr>
            <w:proofErr w:type="spellStart"/>
            <w:r>
              <w:rPr>
                <w:rStyle w:val="poCodeNormalChar"/>
              </w:rPr>
              <w:t>outlookCalendar.tcl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33B96A7" w14:textId="77777777" w:rsidR="00640A07" w:rsidRDefault="00640A07" w:rsidP="00640A07">
            <w:pPr>
              <w:snapToGrid w:val="0"/>
              <w:jc w:val="left"/>
            </w:pPr>
            <w:r>
              <w:t>Outlook calendar commands.</w:t>
            </w:r>
          </w:p>
        </w:tc>
      </w:tr>
      <w:tr w:rsidR="00640A07" w14:paraId="34C6C8BF" w14:textId="77777777" w:rsidTr="00640A07">
        <w:tc>
          <w:tcPr>
            <w:tcW w:w="2552" w:type="dxa"/>
            <w:tcBorders>
              <w:left w:val="single" w:sz="4" w:space="0" w:color="000000"/>
              <w:bottom w:val="single" w:sz="4" w:space="0" w:color="000000"/>
            </w:tcBorders>
            <w:shd w:val="clear" w:color="auto" w:fill="auto"/>
          </w:tcPr>
          <w:p w14:paraId="12B8D751" w14:textId="77777777" w:rsidR="00640A07" w:rsidRDefault="00640A07" w:rsidP="00640A07">
            <w:pPr>
              <w:pStyle w:val="poCodeNormal"/>
              <w:snapToGrid w:val="0"/>
              <w:rPr>
                <w:rStyle w:val="poCodeNormalChar"/>
              </w:rPr>
            </w:pPr>
            <w:proofErr w:type="spellStart"/>
            <w:r>
              <w:rPr>
                <w:rStyle w:val="poCodeNormalChar"/>
              </w:rPr>
              <w:t>outlookColor.tcl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828EADB" w14:textId="77777777" w:rsidR="00640A07" w:rsidRDefault="00640A07" w:rsidP="00640A07">
            <w:pPr>
              <w:snapToGrid w:val="0"/>
              <w:jc w:val="left"/>
            </w:pPr>
            <w:r>
              <w:t xml:space="preserve">Outlook commands related to </w:t>
            </w:r>
            <w:proofErr w:type="spellStart"/>
            <w:r>
              <w:t>color</w:t>
            </w:r>
            <w:proofErr w:type="spellEnd"/>
            <w:r>
              <w:t xml:space="preserve"> handling.</w:t>
            </w:r>
          </w:p>
        </w:tc>
      </w:tr>
      <w:tr w:rsidR="00640A07" w14:paraId="7C66A899" w14:textId="77777777" w:rsidTr="00640A07">
        <w:tc>
          <w:tcPr>
            <w:tcW w:w="2552" w:type="dxa"/>
            <w:tcBorders>
              <w:left w:val="single" w:sz="4" w:space="0" w:color="000000"/>
              <w:bottom w:val="single" w:sz="4" w:space="0" w:color="000000"/>
            </w:tcBorders>
            <w:shd w:val="clear" w:color="auto" w:fill="auto"/>
          </w:tcPr>
          <w:p w14:paraId="49102486" w14:textId="77777777" w:rsidR="00640A07" w:rsidRDefault="00640A07" w:rsidP="00640A07">
            <w:pPr>
              <w:pStyle w:val="poCodeNormal"/>
              <w:snapToGrid w:val="0"/>
              <w:rPr>
                <w:rStyle w:val="poCodeNormalChar"/>
              </w:rPr>
            </w:pPr>
            <w:proofErr w:type="spellStart"/>
            <w:r>
              <w:rPr>
                <w:rStyle w:val="poCodeNormalChar"/>
              </w:rPr>
              <w:t>outlookContact.tcl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0B55FA0E" w14:textId="77777777" w:rsidR="00640A07" w:rsidRDefault="00640A07" w:rsidP="00640A07">
            <w:pPr>
              <w:snapToGrid w:val="0"/>
              <w:jc w:val="left"/>
            </w:pPr>
            <w:r>
              <w:t>Outlook contact commands.</w:t>
            </w:r>
          </w:p>
        </w:tc>
      </w:tr>
      <w:tr w:rsidR="00640A07" w14:paraId="1AB0CF96" w14:textId="77777777" w:rsidTr="00640A07">
        <w:tc>
          <w:tcPr>
            <w:tcW w:w="2552" w:type="dxa"/>
            <w:tcBorders>
              <w:left w:val="single" w:sz="4" w:space="0" w:color="000000"/>
              <w:bottom w:val="single" w:sz="4" w:space="0" w:color="000000"/>
            </w:tcBorders>
            <w:shd w:val="clear" w:color="auto" w:fill="auto"/>
          </w:tcPr>
          <w:p w14:paraId="095EFAA9" w14:textId="77777777" w:rsidR="00640A07" w:rsidRDefault="00640A07" w:rsidP="00640A07">
            <w:pPr>
              <w:pStyle w:val="poCodeNormal"/>
              <w:snapToGrid w:val="0"/>
              <w:rPr>
                <w:rStyle w:val="poCodeNormalChar"/>
              </w:rPr>
            </w:pPr>
            <w:proofErr w:type="spellStart"/>
            <w:r>
              <w:rPr>
                <w:rStyle w:val="poCodeNormalChar"/>
              </w:rPr>
              <w:t>outlookMail.tcl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BC2C94A" w14:textId="77777777" w:rsidR="00640A07" w:rsidRDefault="00640A07" w:rsidP="00640A07">
            <w:pPr>
              <w:snapToGrid w:val="0"/>
              <w:jc w:val="left"/>
            </w:pPr>
            <w:r>
              <w:t>Outlook mail commands.</w:t>
            </w:r>
          </w:p>
        </w:tc>
      </w:tr>
    </w:tbl>
    <w:p w14:paraId="0C186DB6" w14:textId="77777777" w:rsidR="00640A07" w:rsidRDefault="00640A07" w:rsidP="00665EDE"/>
    <w:p w14:paraId="203585C8" w14:textId="77777777" w:rsidR="00F27D2B" w:rsidRDefault="00F27D2B">
      <w:r>
        <w:lastRenderedPageBreak/>
        <w:t xml:space="preserve">See the test programs </w:t>
      </w:r>
      <w:r w:rsidR="00600F73">
        <w:rPr>
          <w:rStyle w:val="poFileNameChar"/>
          <w:lang w:val="en-GB"/>
        </w:rPr>
        <w:t>Outlook</w:t>
      </w:r>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405A1901" w14:textId="77777777"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14:paraId="5B7E22EA" w14:textId="77777777" w:rsidR="00671066" w:rsidRDefault="00671066"/>
    <w:p w14:paraId="110E45E6"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Outlook</w:t>
      </w:r>
      <w:r w:rsidRPr="000360D0">
        <w:rPr>
          <w:rStyle w:val="poCodeNormalChar"/>
          <w:rFonts w:ascii="Arial" w:hAnsi="Arial" w:cs="Arial"/>
        </w:rPr>
        <w:t>.</w:t>
      </w:r>
    </w:p>
    <w:p w14:paraId="6B9C48B1"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6153"/>
      </w:tblGrid>
      <w:tr w:rsidR="00671066" w:rsidRPr="00211760" w14:paraId="071C79E6" w14:textId="77777777" w:rsidTr="00FE7EA4">
        <w:trPr>
          <w:trHeight w:val="348"/>
          <w:tblHeader/>
        </w:trPr>
        <w:tc>
          <w:tcPr>
            <w:tcW w:w="3119" w:type="dxa"/>
            <w:shd w:val="clear" w:color="auto" w:fill="E6E6E6"/>
            <w:vAlign w:val="center"/>
          </w:tcPr>
          <w:p w14:paraId="659D9AB8" w14:textId="77777777" w:rsidR="00671066" w:rsidRPr="00211760" w:rsidRDefault="00FE7EA4" w:rsidP="003E107A">
            <w:pPr>
              <w:jc w:val="center"/>
              <w:rPr>
                <w:b/>
              </w:rPr>
            </w:pPr>
            <w:proofErr w:type="spellStart"/>
            <w:r>
              <w:rPr>
                <w:b/>
              </w:rPr>
              <w:t>CawtOutlook</w:t>
            </w:r>
            <w:proofErr w:type="spellEnd"/>
            <w:r>
              <w:rPr>
                <w:b/>
              </w:rPr>
              <w:t xml:space="preserve"> </w:t>
            </w:r>
            <w:r w:rsidR="00671066">
              <w:rPr>
                <w:b/>
              </w:rPr>
              <w:t>Procedure</w:t>
            </w:r>
          </w:p>
        </w:tc>
        <w:tc>
          <w:tcPr>
            <w:tcW w:w="6267" w:type="dxa"/>
            <w:shd w:val="clear" w:color="auto" w:fill="E6E6E6"/>
            <w:vAlign w:val="center"/>
          </w:tcPr>
          <w:p w14:paraId="6A457EC0" w14:textId="77777777" w:rsidR="00671066" w:rsidRPr="00211760" w:rsidRDefault="00671066" w:rsidP="003E107A">
            <w:pPr>
              <w:jc w:val="center"/>
              <w:rPr>
                <w:b/>
              </w:rPr>
            </w:pPr>
            <w:r>
              <w:rPr>
                <w:b/>
              </w:rPr>
              <w:t>Short description</w:t>
            </w:r>
          </w:p>
        </w:tc>
      </w:tr>
      <w:tr w:rsidR="00671066" w14:paraId="7657167F" w14:textId="77777777" w:rsidTr="003E107A">
        <w:tc>
          <w:tcPr>
            <w:tcW w:w="3119" w:type="dxa"/>
            <w:vAlign w:val="center"/>
          </w:tcPr>
          <w:p w14:paraId="6A7D207A" w14:textId="77777777" w:rsidR="00671066" w:rsidRPr="002A5FE5" w:rsidRDefault="00671066" w:rsidP="003E107A">
            <w:pPr>
              <w:jc w:val="left"/>
              <w:rPr>
                <w:rStyle w:val="poCodeNormalChar"/>
              </w:rPr>
            </w:pPr>
            <w:r>
              <w:rPr>
                <w:rStyle w:val="poCodeNormalChar"/>
              </w:rPr>
              <w:t>%TABLE Outlook</w:t>
            </w:r>
            <w:r w:rsidRPr="002A5FE5">
              <w:rPr>
                <w:rStyle w:val="poCodeNormalChar"/>
              </w:rPr>
              <w:t>%</w:t>
            </w:r>
          </w:p>
        </w:tc>
        <w:tc>
          <w:tcPr>
            <w:tcW w:w="6267" w:type="dxa"/>
            <w:vAlign w:val="center"/>
          </w:tcPr>
          <w:p w14:paraId="5D53E3CD" w14:textId="77777777" w:rsidR="00671066" w:rsidRDefault="00671066" w:rsidP="003E107A">
            <w:pPr>
              <w:jc w:val="left"/>
            </w:pPr>
          </w:p>
        </w:tc>
      </w:tr>
    </w:tbl>
    <w:p w14:paraId="0606FCFA" w14:textId="77777777" w:rsidR="00671066" w:rsidRDefault="00671066" w:rsidP="00671066">
      <w:pPr>
        <w:pStyle w:val="Beschriftung"/>
      </w:pPr>
      <w:bookmarkStart w:id="72" w:name="_Toc76762407"/>
      <w:r>
        <w:t xml:space="preserve">Table </w:t>
      </w:r>
      <w:r>
        <w:fldChar w:fldCharType="begin"/>
      </w:r>
      <w:r>
        <w:instrText xml:space="preserve"> SEQ Tabelle \* ARABIC </w:instrText>
      </w:r>
      <w:r>
        <w:fldChar w:fldCharType="separate"/>
      </w:r>
      <w:r w:rsidR="00AC6676">
        <w:rPr>
          <w:noProof/>
        </w:rPr>
        <w:t>8</w:t>
      </w:r>
      <w:r>
        <w:fldChar w:fldCharType="end"/>
      </w:r>
      <w:r>
        <w:t xml:space="preserve">: </w:t>
      </w:r>
      <w:proofErr w:type="spellStart"/>
      <w:r>
        <w:t>CawtOutlook</w:t>
      </w:r>
      <w:proofErr w:type="spellEnd"/>
      <w:r>
        <w:t xml:space="preserve"> Reference</w:t>
      </w:r>
      <w:bookmarkEnd w:id="72"/>
    </w:p>
    <w:p w14:paraId="5523B998" w14:textId="77777777" w:rsidR="00671066" w:rsidRDefault="00671066"/>
    <w:p w14:paraId="5693CD97" w14:textId="77777777" w:rsidR="00600F73" w:rsidRDefault="00600F73" w:rsidP="00600F73">
      <w:pPr>
        <w:pStyle w:val="berschrift2"/>
        <w:tabs>
          <w:tab w:val="left" w:pos="576"/>
        </w:tabs>
      </w:pPr>
      <w:bookmarkStart w:id="73" w:name="_Toc10904444"/>
      <w:bookmarkStart w:id="74" w:name="_Toc76763721"/>
      <w:proofErr w:type="spellStart"/>
      <w:r>
        <w:t>CawtPpt</w:t>
      </w:r>
      <w:proofErr w:type="spellEnd"/>
      <w:r>
        <w:t>: Automation for Microsoft PowerPoint</w:t>
      </w:r>
      <w:bookmarkEnd w:id="73"/>
      <w:bookmarkEnd w:id="74"/>
    </w:p>
    <w:p w14:paraId="7F42FDBB" w14:textId="77777777" w:rsidR="00600F73" w:rsidRDefault="00600F73" w:rsidP="00600F73">
      <w:pPr>
        <w:rPr>
          <w:rStyle w:val="poCodeNormalChar"/>
        </w:rPr>
      </w:pPr>
      <w:r>
        <w:t>The name of the controlled application is</w:t>
      </w:r>
      <w:r w:rsidRPr="00957A0D">
        <w:t xml:space="preserve"> </w:t>
      </w:r>
      <w:proofErr w:type="spellStart"/>
      <w:r w:rsidRPr="009611C0">
        <w:rPr>
          <w:rStyle w:val="poCodeNormalChar"/>
        </w:rPr>
        <w:t>PowerPoint.Application</w:t>
      </w:r>
      <w:proofErr w:type="spellEnd"/>
      <w:r>
        <w:rPr>
          <w:rStyle w:val="poCodeNormalChar"/>
        </w:rPr>
        <w:t>.</w:t>
      </w:r>
    </w:p>
    <w:p w14:paraId="480CF402" w14:textId="77777777" w:rsidR="00600F73" w:rsidRDefault="00600F73" w:rsidP="00600F73"/>
    <w:p w14:paraId="33F9BAFB" w14:textId="77777777" w:rsidR="00D276E5" w:rsidRDefault="00D276E5" w:rsidP="00600F73">
      <w:r>
        <w:t xml:space="preserve">The procedures of package </w:t>
      </w:r>
      <w:proofErr w:type="spellStart"/>
      <w:r w:rsidRPr="00AE7FD6">
        <w:rPr>
          <w:rStyle w:val="poPkgName"/>
        </w:rPr>
        <w:t>Cawt</w:t>
      </w:r>
      <w:r>
        <w:rPr>
          <w:rStyle w:val="poPkgName"/>
        </w:rPr>
        <w:t>Ppt</w:t>
      </w:r>
      <w:proofErr w:type="spellEnd"/>
      <w:r>
        <w:rPr>
          <w:rStyle w:val="poPkgName"/>
        </w:rPr>
        <w:t xml:space="preserve"> </w:t>
      </w:r>
      <w:r>
        <w:t xml:space="preserve">are implemented in namespace </w:t>
      </w:r>
      <w:r>
        <w:rPr>
          <w:rStyle w:val="poCodeNormalChar"/>
        </w:rPr>
        <w:t>Ppt</w:t>
      </w:r>
      <w:r>
        <w:t>.</w:t>
      </w:r>
    </w:p>
    <w:p w14:paraId="0E870940" w14:textId="77777777" w:rsidR="00600F73" w:rsidRDefault="00600F73" w:rsidP="00600F73">
      <w:r>
        <w:t>They provide functionality for the following domains:</w:t>
      </w:r>
    </w:p>
    <w:p w14:paraId="6D7A9C76" w14:textId="77777777"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14:paraId="18D69CB5" w14:textId="77777777" w:rsidTr="006F28CB">
        <w:tc>
          <w:tcPr>
            <w:tcW w:w="3686" w:type="dxa"/>
            <w:shd w:val="clear" w:color="auto" w:fill="E6E6E6"/>
          </w:tcPr>
          <w:p w14:paraId="13D14E43" w14:textId="77777777" w:rsidR="00600F73" w:rsidRPr="00211760" w:rsidRDefault="00600F73" w:rsidP="006F28CB">
            <w:pPr>
              <w:pStyle w:val="TabellenInhalt"/>
              <w:jc w:val="left"/>
              <w:rPr>
                <w:b/>
                <w:bCs/>
              </w:rPr>
            </w:pPr>
            <w:r w:rsidRPr="00211760">
              <w:rPr>
                <w:b/>
                <w:bCs/>
              </w:rPr>
              <w:t>Domain</w:t>
            </w:r>
          </w:p>
        </w:tc>
        <w:tc>
          <w:tcPr>
            <w:tcW w:w="5700" w:type="dxa"/>
            <w:shd w:val="clear" w:color="auto" w:fill="E6E6E6"/>
          </w:tcPr>
          <w:p w14:paraId="5FB40953" w14:textId="77777777" w:rsidR="00600F73" w:rsidRPr="00211760" w:rsidRDefault="00600F73" w:rsidP="006F28CB">
            <w:pPr>
              <w:pStyle w:val="TabellenInhalt"/>
              <w:jc w:val="left"/>
              <w:rPr>
                <w:b/>
                <w:bCs/>
              </w:rPr>
            </w:pPr>
            <w:r w:rsidRPr="00211760">
              <w:rPr>
                <w:b/>
                <w:bCs/>
              </w:rPr>
              <w:t>Examples</w:t>
            </w:r>
          </w:p>
        </w:tc>
      </w:tr>
      <w:tr w:rsidR="00600F73" w14:paraId="10FBCBAC" w14:textId="77777777" w:rsidTr="006F28CB">
        <w:tc>
          <w:tcPr>
            <w:tcW w:w="3686" w:type="dxa"/>
          </w:tcPr>
          <w:p w14:paraId="7C468046" w14:textId="77777777" w:rsidR="00600F73" w:rsidRDefault="00600F73" w:rsidP="006F28CB">
            <w:r>
              <w:t>Application handling</w:t>
            </w:r>
          </w:p>
        </w:tc>
        <w:tc>
          <w:tcPr>
            <w:tcW w:w="5700" w:type="dxa"/>
          </w:tcPr>
          <w:p w14:paraId="37B40A4C" w14:textId="77777777" w:rsidR="00600F73" w:rsidRPr="00832335" w:rsidRDefault="00600F73" w:rsidP="006F28CB">
            <w:pPr>
              <w:jc w:val="left"/>
              <w:rPr>
                <w:rStyle w:val="poCodeNormalChar"/>
              </w:rPr>
            </w:pPr>
            <w:r>
              <w:rPr>
                <w:rStyle w:val="poCodeNormalChar"/>
              </w:rPr>
              <w:t xml:space="preserve">Open, Quit, </w:t>
            </w:r>
            <w:proofErr w:type="spellStart"/>
            <w:r>
              <w:rPr>
                <w:rStyle w:val="poCodeNormalChar"/>
              </w:rPr>
              <w:t>GetVersion</w:t>
            </w:r>
            <w:proofErr w:type="spellEnd"/>
          </w:p>
        </w:tc>
      </w:tr>
      <w:tr w:rsidR="00600F73" w14:paraId="1AC0BB52" w14:textId="77777777" w:rsidTr="006F28CB">
        <w:tc>
          <w:tcPr>
            <w:tcW w:w="3686" w:type="dxa"/>
          </w:tcPr>
          <w:p w14:paraId="26C13298" w14:textId="77777777" w:rsidR="00600F73" w:rsidRDefault="00600F73" w:rsidP="006F28CB">
            <w:r>
              <w:t>Presentation handling</w:t>
            </w:r>
          </w:p>
        </w:tc>
        <w:tc>
          <w:tcPr>
            <w:tcW w:w="5700" w:type="dxa"/>
          </w:tcPr>
          <w:p w14:paraId="5CBEB208" w14:textId="77777777" w:rsidR="00600F73" w:rsidRPr="00832335" w:rsidRDefault="00600F73" w:rsidP="006F28CB">
            <w:pPr>
              <w:jc w:val="left"/>
              <w:rPr>
                <w:rStyle w:val="poCodeNormalChar"/>
              </w:rPr>
            </w:pPr>
            <w:proofErr w:type="spellStart"/>
            <w:r>
              <w:rPr>
                <w:rStyle w:val="poCodeNormalChar"/>
              </w:rPr>
              <w:t>OpenPres</w:t>
            </w:r>
            <w:proofErr w:type="spellEnd"/>
            <w:r>
              <w:rPr>
                <w:rStyle w:val="poCodeNormalChar"/>
              </w:rPr>
              <w:t xml:space="preserve">, </w:t>
            </w:r>
            <w:proofErr w:type="spellStart"/>
            <w:r>
              <w:rPr>
                <w:rStyle w:val="poCodeNormalChar"/>
              </w:rPr>
              <w:t>AddPres</w:t>
            </w:r>
            <w:proofErr w:type="spellEnd"/>
            <w:r>
              <w:rPr>
                <w:rStyle w:val="poCodeNormalChar"/>
              </w:rPr>
              <w:t xml:space="preserve">, </w:t>
            </w:r>
            <w:proofErr w:type="spellStart"/>
            <w:r>
              <w:rPr>
                <w:rStyle w:val="poCodeNormalChar"/>
              </w:rPr>
              <w:t>SaveAs</w:t>
            </w:r>
            <w:proofErr w:type="spellEnd"/>
            <w:r>
              <w:rPr>
                <w:rStyle w:val="poCodeNormalChar"/>
              </w:rPr>
              <w:t xml:space="preserve">, Close </w:t>
            </w:r>
          </w:p>
        </w:tc>
      </w:tr>
      <w:tr w:rsidR="00600F73" w14:paraId="475221D9" w14:textId="77777777" w:rsidTr="006F28CB">
        <w:tc>
          <w:tcPr>
            <w:tcW w:w="3686" w:type="dxa"/>
          </w:tcPr>
          <w:p w14:paraId="6EDEE72B" w14:textId="77777777" w:rsidR="00600F73" w:rsidRDefault="00600F73" w:rsidP="006F28CB">
            <w:r>
              <w:t>Slide handling</w:t>
            </w:r>
          </w:p>
        </w:tc>
        <w:tc>
          <w:tcPr>
            <w:tcW w:w="5700" w:type="dxa"/>
          </w:tcPr>
          <w:p w14:paraId="7857472B" w14:textId="77777777" w:rsidR="00600F73" w:rsidRPr="00832335" w:rsidRDefault="00600F73" w:rsidP="006F28CB">
            <w:pPr>
              <w:jc w:val="left"/>
              <w:rPr>
                <w:rStyle w:val="poCodeNormalChar"/>
              </w:rPr>
            </w:pPr>
            <w:proofErr w:type="spellStart"/>
            <w:r>
              <w:rPr>
                <w:rStyle w:val="poCodeNormalChar"/>
              </w:rPr>
              <w:t>AddSlide</w:t>
            </w:r>
            <w:proofErr w:type="spellEnd"/>
            <w:r>
              <w:rPr>
                <w:rStyle w:val="poCodeNormalChar"/>
              </w:rPr>
              <w:t xml:space="preserve">, </w:t>
            </w:r>
            <w:proofErr w:type="spellStart"/>
            <w:r>
              <w:rPr>
                <w:rStyle w:val="poCodeNormalChar"/>
              </w:rPr>
              <w:t>CopySlide</w:t>
            </w:r>
            <w:proofErr w:type="spellEnd"/>
            <w:r>
              <w:rPr>
                <w:rStyle w:val="poCodeNormalChar"/>
              </w:rPr>
              <w:t xml:space="preserve">, </w:t>
            </w:r>
            <w:proofErr w:type="spellStart"/>
            <w:r>
              <w:rPr>
                <w:rStyle w:val="poCodeNormalChar"/>
              </w:rPr>
              <w:t>ShowSlide</w:t>
            </w:r>
            <w:proofErr w:type="spellEnd"/>
            <w:r>
              <w:rPr>
                <w:rStyle w:val="poCodeNormalChar"/>
              </w:rPr>
              <w:t xml:space="preserve">, </w:t>
            </w:r>
            <w:proofErr w:type="spellStart"/>
            <w:r>
              <w:rPr>
                <w:rStyle w:val="poCodeNormalChar"/>
              </w:rPr>
              <w:t>ExportSlide</w:t>
            </w:r>
            <w:proofErr w:type="spellEnd"/>
          </w:p>
        </w:tc>
      </w:tr>
      <w:tr w:rsidR="00600F73" w14:paraId="4B2BE49E" w14:textId="77777777" w:rsidTr="006F28CB">
        <w:tc>
          <w:tcPr>
            <w:tcW w:w="3686" w:type="dxa"/>
          </w:tcPr>
          <w:p w14:paraId="34E96AF5" w14:textId="77777777" w:rsidR="00600F73" w:rsidRDefault="00600F73" w:rsidP="006F28CB">
            <w:proofErr w:type="spellStart"/>
            <w:r>
              <w:t>SlideShow</w:t>
            </w:r>
            <w:proofErr w:type="spellEnd"/>
            <w:r>
              <w:t xml:space="preserve"> handling</w:t>
            </w:r>
          </w:p>
        </w:tc>
        <w:tc>
          <w:tcPr>
            <w:tcW w:w="5700" w:type="dxa"/>
          </w:tcPr>
          <w:p w14:paraId="79B90CC5" w14:textId="77777777" w:rsidR="00600F73" w:rsidRPr="00832335" w:rsidRDefault="00600F73" w:rsidP="006F28CB">
            <w:pPr>
              <w:jc w:val="left"/>
              <w:rPr>
                <w:rStyle w:val="poCodeNormalChar"/>
              </w:rPr>
            </w:pPr>
            <w:proofErr w:type="spellStart"/>
            <w:r>
              <w:rPr>
                <w:rStyle w:val="poCodeNormalChar"/>
              </w:rPr>
              <w:t>UseSlideShow</w:t>
            </w:r>
            <w:proofErr w:type="spellEnd"/>
            <w:r>
              <w:rPr>
                <w:rStyle w:val="poCodeNormalChar"/>
              </w:rPr>
              <w:t xml:space="preserve">, </w:t>
            </w:r>
            <w:proofErr w:type="spellStart"/>
            <w:r>
              <w:rPr>
                <w:rStyle w:val="poCodeNormalChar"/>
              </w:rPr>
              <w:t>SlideShowFirst</w:t>
            </w:r>
            <w:proofErr w:type="spellEnd"/>
            <w:r>
              <w:rPr>
                <w:rStyle w:val="poCodeNormalChar"/>
              </w:rPr>
              <w:t xml:space="preserve">, </w:t>
            </w:r>
            <w:proofErr w:type="spellStart"/>
            <w:r>
              <w:rPr>
                <w:rStyle w:val="poCodeNormalChar"/>
              </w:rPr>
              <w:t>SlideShowNext</w:t>
            </w:r>
            <w:proofErr w:type="spellEnd"/>
          </w:p>
        </w:tc>
      </w:tr>
      <w:tr w:rsidR="004D7444" w14:paraId="5363DE0B" w14:textId="77777777" w:rsidTr="006F28CB">
        <w:tc>
          <w:tcPr>
            <w:tcW w:w="3686" w:type="dxa"/>
          </w:tcPr>
          <w:p w14:paraId="6DEE4F65" w14:textId="77777777" w:rsidR="004D7444" w:rsidRDefault="004D7444" w:rsidP="006F28CB">
            <w:r>
              <w:t>Shape handling</w:t>
            </w:r>
          </w:p>
        </w:tc>
        <w:tc>
          <w:tcPr>
            <w:tcW w:w="5700" w:type="dxa"/>
          </w:tcPr>
          <w:p w14:paraId="6A68D943" w14:textId="77777777" w:rsidR="004D7444" w:rsidRDefault="004D7444" w:rsidP="006F28CB">
            <w:pPr>
              <w:jc w:val="left"/>
              <w:rPr>
                <w:rStyle w:val="poCodeNormalChar"/>
              </w:rPr>
            </w:pPr>
            <w:proofErr w:type="spellStart"/>
            <w:r>
              <w:rPr>
                <w:rStyle w:val="poCodeNormalChar"/>
              </w:rPr>
              <w:t>AddShape</w:t>
            </w:r>
            <w:proofErr w:type="spellEnd"/>
            <w:r>
              <w:rPr>
                <w:rStyle w:val="poCodeNormalChar"/>
              </w:rPr>
              <w:t xml:space="preserve">, </w:t>
            </w:r>
            <w:proofErr w:type="spellStart"/>
            <w:r>
              <w:rPr>
                <w:rStyle w:val="poCodeNormalChar"/>
              </w:rPr>
              <w:t>ConfigureShape</w:t>
            </w:r>
            <w:proofErr w:type="spellEnd"/>
            <w:r>
              <w:rPr>
                <w:rStyle w:val="poCodeNormalChar"/>
              </w:rPr>
              <w:t xml:space="preserve">, </w:t>
            </w:r>
            <w:proofErr w:type="spellStart"/>
            <w:r>
              <w:rPr>
                <w:rStyle w:val="poCodeNormalChar"/>
              </w:rPr>
              <w:t>ConnectShapes</w:t>
            </w:r>
            <w:proofErr w:type="spellEnd"/>
          </w:p>
        </w:tc>
      </w:tr>
      <w:tr w:rsidR="00600F73" w14:paraId="7F5FED42" w14:textId="77777777" w:rsidTr="006F28CB">
        <w:tc>
          <w:tcPr>
            <w:tcW w:w="3686" w:type="dxa"/>
          </w:tcPr>
          <w:p w14:paraId="394A2BC1" w14:textId="77777777" w:rsidR="00600F73" w:rsidRDefault="00600F73" w:rsidP="006F28CB">
            <w:r>
              <w:t>Custom layout handling</w:t>
            </w:r>
          </w:p>
        </w:tc>
        <w:tc>
          <w:tcPr>
            <w:tcW w:w="5700" w:type="dxa"/>
          </w:tcPr>
          <w:p w14:paraId="6D7D6A32" w14:textId="77777777" w:rsidR="00600F73" w:rsidRDefault="00600F73" w:rsidP="006F28CB">
            <w:pPr>
              <w:jc w:val="left"/>
              <w:rPr>
                <w:rStyle w:val="poCodeNormalChar"/>
              </w:rPr>
            </w:pPr>
            <w:proofErr w:type="spellStart"/>
            <w:r>
              <w:rPr>
                <w:rStyle w:val="poCodeNormalChar"/>
              </w:rPr>
              <w:t>GetNumCustomLayouts</w:t>
            </w:r>
            <w:proofErr w:type="spellEnd"/>
            <w:r>
              <w:rPr>
                <w:rStyle w:val="poCodeNormalChar"/>
              </w:rPr>
              <w:t xml:space="preserve">, </w:t>
            </w:r>
            <w:proofErr w:type="spellStart"/>
            <w:r>
              <w:rPr>
                <w:rStyle w:val="poCodeNormalChar"/>
              </w:rPr>
              <w:t>GetCustomLayoutName</w:t>
            </w:r>
            <w:proofErr w:type="spellEnd"/>
          </w:p>
        </w:tc>
      </w:tr>
    </w:tbl>
    <w:p w14:paraId="1E1DE8CD" w14:textId="77777777" w:rsidR="00600F73" w:rsidRDefault="00600F73" w:rsidP="00600F73"/>
    <w:p w14:paraId="7C78C2A2" w14:textId="77777777"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14:paraId="3FCFA99A" w14:textId="77777777" w:rsidR="00665EDE" w:rsidRDefault="00665EDE" w:rsidP="00665EDE"/>
    <w:p w14:paraId="1CAA5064" w14:textId="77777777" w:rsidR="00665EDE" w:rsidRPr="00752134" w:rsidRDefault="00665EDE" w:rsidP="00665EDE">
      <w:pPr>
        <w:rPr>
          <w:b/>
        </w:rPr>
      </w:pPr>
      <w:r w:rsidRPr="00752134">
        <w:rPr>
          <w:b/>
        </w:rPr>
        <w:t>Example:</w:t>
      </w:r>
    </w:p>
    <w:p w14:paraId="4CDABED4"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PpArrangeStyle</w:t>
      </w:r>
      <w:proofErr w:type="spellEnd"/>
      <w:r w:rsidRPr="00665EDE">
        <w:rPr>
          <w:rStyle w:val="poCodeNormalChar"/>
        </w:rPr>
        <w:t xml:space="preserve"> {} {</w:t>
      </w:r>
    </w:p>
    <w:p w14:paraId="7ED7B52F"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ppArrangeCascade</w:t>
      </w:r>
      <w:proofErr w:type="spellEnd"/>
      <w:r w:rsidRPr="00665EDE">
        <w:rPr>
          <w:rStyle w:val="poCodeNormalChar"/>
        </w:rPr>
        <w:t xml:space="preserve"> - 2</w:t>
      </w:r>
    </w:p>
    <w:p w14:paraId="344EDB0A" w14:textId="77777777" w:rsidR="00665EDE" w:rsidRPr="00665EDE" w:rsidRDefault="00665EDE" w:rsidP="00665EDE">
      <w:pPr>
        <w:rPr>
          <w:rStyle w:val="poCodeNormalChar"/>
        </w:rPr>
      </w:pPr>
      <w:r w:rsidRPr="00665EDE">
        <w:rPr>
          <w:rStyle w:val="poCodeNormalChar"/>
        </w:rPr>
        <w:t xml:space="preserve">    # </w:t>
      </w:r>
      <w:proofErr w:type="spellStart"/>
      <w:r w:rsidRPr="00665EDE">
        <w:rPr>
          <w:rStyle w:val="poCodeNormalChar"/>
        </w:rPr>
        <w:t>ppArrangeTiled</w:t>
      </w:r>
      <w:proofErr w:type="spellEnd"/>
      <w:r w:rsidRPr="00665EDE">
        <w:rPr>
          <w:rStyle w:val="poCodeNormalChar"/>
        </w:rPr>
        <w:t xml:space="preserve"> - 1</w:t>
      </w:r>
    </w:p>
    <w:p w14:paraId="5035D7FD" w14:textId="77777777" w:rsidR="00665EDE" w:rsidRPr="00665EDE" w:rsidRDefault="00665EDE" w:rsidP="00665EDE">
      <w:pPr>
        <w:rPr>
          <w:rStyle w:val="poCodeNormalChar"/>
        </w:rPr>
      </w:pPr>
      <w:r w:rsidRPr="00665EDE">
        <w:rPr>
          <w:rStyle w:val="poCodeNormalChar"/>
        </w:rPr>
        <w:t xml:space="preserve">    return { </w:t>
      </w:r>
      <w:proofErr w:type="spellStart"/>
      <w:r w:rsidRPr="00665EDE">
        <w:rPr>
          <w:rStyle w:val="poCodeNormalChar"/>
        </w:rPr>
        <w:t>ppArrangeCascade</w:t>
      </w:r>
      <w:proofErr w:type="spellEnd"/>
      <w:r w:rsidRPr="00665EDE">
        <w:rPr>
          <w:rStyle w:val="poCodeNormalChar"/>
        </w:rPr>
        <w:t xml:space="preserve"> 2 </w:t>
      </w:r>
      <w:proofErr w:type="spellStart"/>
      <w:r w:rsidRPr="00665EDE">
        <w:rPr>
          <w:rStyle w:val="poCodeNormalChar"/>
        </w:rPr>
        <w:t>ppArrangeTiled</w:t>
      </w:r>
      <w:proofErr w:type="spellEnd"/>
      <w:r w:rsidRPr="00665EDE">
        <w:rPr>
          <w:rStyle w:val="poCodeNormalChar"/>
        </w:rPr>
        <w:t xml:space="preserve"> 1 }</w:t>
      </w:r>
    </w:p>
    <w:p w14:paraId="3CABD815" w14:textId="77777777" w:rsidR="00665EDE" w:rsidRDefault="00665EDE" w:rsidP="00665EDE">
      <w:pPr>
        <w:rPr>
          <w:rStyle w:val="poCodeNormalChar"/>
        </w:rPr>
      </w:pPr>
      <w:r w:rsidRPr="00665EDE">
        <w:rPr>
          <w:rStyle w:val="poCodeNormalChar"/>
        </w:rPr>
        <w:t>}</w:t>
      </w:r>
    </w:p>
    <w:p w14:paraId="278D68EF" w14:textId="77777777" w:rsidR="00665EDE" w:rsidRDefault="00665EDE" w:rsidP="00665EDE"/>
    <w:p w14:paraId="76FF615A" w14:textId="77777777" w:rsidR="00600F73" w:rsidRDefault="00600F73" w:rsidP="00600F73">
      <w:r>
        <w:t xml:space="preserve">See the test programs </w:t>
      </w:r>
      <w:r>
        <w:rPr>
          <w:rStyle w:val="poFileNameChar"/>
          <w:lang w:val="en-GB"/>
        </w:rPr>
        <w:t>Ppt-*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3E46B34E" w14:textId="77777777" w:rsidR="00600F73" w:rsidRDefault="00600F73"/>
    <w:p w14:paraId="395989AF"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Pp</w:t>
      </w:r>
      <w:r w:rsidRPr="00AE7FD6">
        <w:rPr>
          <w:rStyle w:val="poCodeNormalChar"/>
        </w:rPr>
        <w:t>t</w:t>
      </w:r>
      <w:r w:rsidRPr="000360D0">
        <w:rPr>
          <w:rStyle w:val="poCodeNormalChar"/>
          <w:rFonts w:ascii="Arial" w:hAnsi="Arial" w:cs="Arial"/>
        </w:rPr>
        <w:t>.</w:t>
      </w:r>
    </w:p>
    <w:p w14:paraId="3B03C9F4"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671066" w:rsidRPr="00211760" w14:paraId="5928CE89" w14:textId="77777777" w:rsidTr="00FE7EA4">
        <w:trPr>
          <w:trHeight w:val="348"/>
          <w:tblHeader/>
        </w:trPr>
        <w:tc>
          <w:tcPr>
            <w:tcW w:w="3119" w:type="dxa"/>
            <w:shd w:val="clear" w:color="auto" w:fill="E6E6E6"/>
            <w:vAlign w:val="center"/>
          </w:tcPr>
          <w:p w14:paraId="1B676524" w14:textId="77777777" w:rsidR="00671066" w:rsidRPr="00211760" w:rsidRDefault="00FE7EA4" w:rsidP="003E107A">
            <w:pPr>
              <w:jc w:val="center"/>
              <w:rPr>
                <w:b/>
              </w:rPr>
            </w:pPr>
            <w:proofErr w:type="spellStart"/>
            <w:r>
              <w:rPr>
                <w:b/>
              </w:rPr>
              <w:t>CawtPpt</w:t>
            </w:r>
            <w:proofErr w:type="spellEnd"/>
            <w:r>
              <w:rPr>
                <w:b/>
              </w:rPr>
              <w:t xml:space="preserve"> </w:t>
            </w:r>
            <w:r w:rsidR="00671066">
              <w:rPr>
                <w:b/>
              </w:rPr>
              <w:t>Procedure</w:t>
            </w:r>
          </w:p>
        </w:tc>
        <w:tc>
          <w:tcPr>
            <w:tcW w:w="6267" w:type="dxa"/>
            <w:shd w:val="clear" w:color="auto" w:fill="E6E6E6"/>
            <w:vAlign w:val="center"/>
          </w:tcPr>
          <w:p w14:paraId="689FE533" w14:textId="77777777" w:rsidR="00671066" w:rsidRPr="00211760" w:rsidRDefault="00671066" w:rsidP="003E107A">
            <w:pPr>
              <w:jc w:val="center"/>
              <w:rPr>
                <w:b/>
              </w:rPr>
            </w:pPr>
            <w:r>
              <w:rPr>
                <w:b/>
              </w:rPr>
              <w:t>Short description</w:t>
            </w:r>
          </w:p>
        </w:tc>
      </w:tr>
      <w:tr w:rsidR="00671066" w14:paraId="2B766CCA" w14:textId="77777777" w:rsidTr="003E107A">
        <w:tc>
          <w:tcPr>
            <w:tcW w:w="3119" w:type="dxa"/>
            <w:vAlign w:val="center"/>
          </w:tcPr>
          <w:p w14:paraId="0D884506" w14:textId="77777777" w:rsidR="00671066" w:rsidRPr="002A5FE5" w:rsidRDefault="00671066" w:rsidP="003E107A">
            <w:pPr>
              <w:jc w:val="left"/>
              <w:rPr>
                <w:rStyle w:val="poCodeNormalChar"/>
              </w:rPr>
            </w:pPr>
            <w:r>
              <w:rPr>
                <w:rStyle w:val="poCodeNormalChar"/>
              </w:rPr>
              <w:t>%TABLE Ppt</w:t>
            </w:r>
            <w:r w:rsidRPr="002A5FE5">
              <w:rPr>
                <w:rStyle w:val="poCodeNormalChar"/>
              </w:rPr>
              <w:t>%</w:t>
            </w:r>
          </w:p>
        </w:tc>
        <w:tc>
          <w:tcPr>
            <w:tcW w:w="6267" w:type="dxa"/>
            <w:vAlign w:val="center"/>
          </w:tcPr>
          <w:p w14:paraId="3FCCB632" w14:textId="77777777" w:rsidR="00671066" w:rsidRDefault="00671066" w:rsidP="003E107A">
            <w:pPr>
              <w:jc w:val="left"/>
            </w:pPr>
          </w:p>
        </w:tc>
      </w:tr>
    </w:tbl>
    <w:p w14:paraId="793845F0" w14:textId="77777777" w:rsidR="00671066" w:rsidRDefault="00671066" w:rsidP="00671066">
      <w:pPr>
        <w:pStyle w:val="Beschriftung"/>
      </w:pPr>
      <w:bookmarkStart w:id="75" w:name="_Toc76762408"/>
      <w:r>
        <w:t xml:space="preserve">Table </w:t>
      </w:r>
      <w:r>
        <w:fldChar w:fldCharType="begin"/>
      </w:r>
      <w:r>
        <w:instrText xml:space="preserve"> SEQ Tabelle \* ARABIC </w:instrText>
      </w:r>
      <w:r>
        <w:fldChar w:fldCharType="separate"/>
      </w:r>
      <w:r w:rsidR="00AC6676">
        <w:rPr>
          <w:noProof/>
        </w:rPr>
        <w:t>9</w:t>
      </w:r>
      <w:r>
        <w:fldChar w:fldCharType="end"/>
      </w:r>
      <w:r>
        <w:t xml:space="preserve">: </w:t>
      </w:r>
      <w:proofErr w:type="spellStart"/>
      <w:r>
        <w:t>CawtPpt</w:t>
      </w:r>
      <w:proofErr w:type="spellEnd"/>
      <w:r>
        <w:t xml:space="preserve"> Reference</w:t>
      </w:r>
      <w:bookmarkEnd w:id="75"/>
    </w:p>
    <w:p w14:paraId="7EE0101B" w14:textId="77777777" w:rsidR="00671066" w:rsidRDefault="00671066"/>
    <w:p w14:paraId="74D6C8D4" w14:textId="77777777" w:rsidR="00033FCC" w:rsidRDefault="00033FCC" w:rsidP="00033FCC">
      <w:pPr>
        <w:pStyle w:val="berschrift2"/>
        <w:tabs>
          <w:tab w:val="left" w:pos="576"/>
        </w:tabs>
      </w:pPr>
      <w:bookmarkStart w:id="76" w:name="_Toc10904445"/>
      <w:bookmarkStart w:id="77" w:name="_Toc76763722"/>
      <w:proofErr w:type="spellStart"/>
      <w:r>
        <w:t>CawtReader</w:t>
      </w:r>
      <w:proofErr w:type="spellEnd"/>
      <w:r>
        <w:t>: Automation for Acrobat Reader</w:t>
      </w:r>
      <w:bookmarkEnd w:id="76"/>
      <w:bookmarkEnd w:id="77"/>
    </w:p>
    <w:p w14:paraId="6EE351F1" w14:textId="77777777"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14:paraId="21CB7E2B" w14:textId="77777777" w:rsidR="00033FCC" w:rsidRDefault="00033FCC" w:rsidP="00033FCC"/>
    <w:p w14:paraId="16B3F597" w14:textId="77777777" w:rsidR="00033FCC" w:rsidRDefault="00033FCC" w:rsidP="00033FCC">
      <w:r>
        <w:t xml:space="preserve">The procedures of package </w:t>
      </w:r>
      <w:proofErr w:type="spellStart"/>
      <w:r w:rsidRPr="00AE7FD6">
        <w:rPr>
          <w:rStyle w:val="poPkgName"/>
        </w:rPr>
        <w:t>Cawt</w:t>
      </w:r>
      <w:r>
        <w:rPr>
          <w:rStyle w:val="poPkgName"/>
        </w:rPr>
        <w:t>Reader</w:t>
      </w:r>
      <w:proofErr w:type="spellEnd"/>
      <w:r>
        <w:t xml:space="preserve"> are implemented in namespace </w:t>
      </w:r>
      <w:r>
        <w:rPr>
          <w:rStyle w:val="poCodeNormalChar"/>
        </w:rPr>
        <w:t>Reader</w:t>
      </w:r>
      <w:r>
        <w:t xml:space="preserve">. </w:t>
      </w:r>
    </w:p>
    <w:p w14:paraId="10E15DA7" w14:textId="77777777" w:rsidR="00033FCC" w:rsidRDefault="00033FCC" w:rsidP="00033FCC">
      <w:r>
        <w:t>They provide functionality for the following domains:</w:t>
      </w:r>
    </w:p>
    <w:p w14:paraId="30D28132"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14:paraId="3E7D8E0D" w14:textId="77777777" w:rsidTr="00BD0329">
        <w:tc>
          <w:tcPr>
            <w:tcW w:w="3686" w:type="dxa"/>
            <w:shd w:val="clear" w:color="auto" w:fill="E6E6E6"/>
          </w:tcPr>
          <w:p w14:paraId="16B3377B" w14:textId="77777777" w:rsidR="00033FCC" w:rsidRPr="00211760" w:rsidRDefault="00033FCC" w:rsidP="00BD0329">
            <w:pPr>
              <w:pStyle w:val="TabellenInhalt"/>
              <w:jc w:val="left"/>
              <w:rPr>
                <w:b/>
                <w:bCs/>
              </w:rPr>
            </w:pPr>
            <w:r w:rsidRPr="00211760">
              <w:rPr>
                <w:b/>
                <w:bCs/>
              </w:rPr>
              <w:t>Domain</w:t>
            </w:r>
          </w:p>
        </w:tc>
        <w:tc>
          <w:tcPr>
            <w:tcW w:w="5700" w:type="dxa"/>
            <w:shd w:val="clear" w:color="auto" w:fill="E6E6E6"/>
          </w:tcPr>
          <w:p w14:paraId="746414C4" w14:textId="77777777" w:rsidR="00033FCC" w:rsidRPr="00211760" w:rsidRDefault="00033FCC" w:rsidP="00BD0329">
            <w:pPr>
              <w:pStyle w:val="TabellenInhalt"/>
              <w:jc w:val="left"/>
              <w:rPr>
                <w:b/>
                <w:bCs/>
              </w:rPr>
            </w:pPr>
            <w:r w:rsidRPr="00211760">
              <w:rPr>
                <w:b/>
                <w:bCs/>
              </w:rPr>
              <w:t>Examples</w:t>
            </w:r>
          </w:p>
        </w:tc>
      </w:tr>
      <w:tr w:rsidR="00033FCC" w14:paraId="759A36C5" w14:textId="77777777" w:rsidTr="00BD0329">
        <w:tc>
          <w:tcPr>
            <w:tcW w:w="3686" w:type="dxa"/>
          </w:tcPr>
          <w:p w14:paraId="71BF6375" w14:textId="77777777" w:rsidR="00033FCC" w:rsidRDefault="00033FCC" w:rsidP="00BD0329">
            <w:r>
              <w:t>Application handling</w:t>
            </w:r>
          </w:p>
        </w:tc>
        <w:tc>
          <w:tcPr>
            <w:tcW w:w="5700" w:type="dxa"/>
          </w:tcPr>
          <w:p w14:paraId="56577E6E" w14:textId="77777777" w:rsidR="00033FCC" w:rsidRPr="00832335" w:rsidRDefault="00033FCC" w:rsidP="00BD0329">
            <w:pPr>
              <w:jc w:val="left"/>
              <w:rPr>
                <w:rStyle w:val="poCodeNormalChar"/>
              </w:rPr>
            </w:pPr>
            <w:r>
              <w:rPr>
                <w:rStyle w:val="poCodeNormalChar"/>
              </w:rPr>
              <w:t xml:space="preserve">Open, </w:t>
            </w:r>
            <w:proofErr w:type="spellStart"/>
            <w:r>
              <w:rPr>
                <w:rStyle w:val="poCodeNormalChar"/>
              </w:rPr>
              <w:t>OpenNew</w:t>
            </w:r>
            <w:proofErr w:type="spellEnd"/>
            <w:r>
              <w:rPr>
                <w:rStyle w:val="poCodeNormalChar"/>
              </w:rPr>
              <w:t>, Quit</w:t>
            </w:r>
            <w:r w:rsidR="001D5B9A">
              <w:rPr>
                <w:rStyle w:val="poCodeNormalChar"/>
              </w:rPr>
              <w:t xml:space="preserve">, </w:t>
            </w:r>
            <w:proofErr w:type="spellStart"/>
            <w:r w:rsidR="001D5B9A">
              <w:rPr>
                <w:rStyle w:val="poCodeNormalChar"/>
              </w:rPr>
              <w:t>SetReaderProg</w:t>
            </w:r>
            <w:proofErr w:type="spellEnd"/>
          </w:p>
        </w:tc>
      </w:tr>
    </w:tbl>
    <w:p w14:paraId="38342A97" w14:textId="77777777" w:rsidR="00033FCC" w:rsidRDefault="00033FCC" w:rsidP="00033FCC"/>
    <w:p w14:paraId="4452A29F" w14:textId="77777777" w:rsidR="00033FCC" w:rsidRDefault="00033FCC" w:rsidP="00033FCC">
      <w:r>
        <w:t xml:space="preserve">See the test programs </w:t>
      </w:r>
      <w:r>
        <w:rPr>
          <w:rStyle w:val="poFileNameChar"/>
          <w:lang w:val="en-GB"/>
        </w:rPr>
        <w:t>Reader-*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31357758" w14:textId="77777777" w:rsidR="00033FCC" w:rsidRDefault="00033FCC" w:rsidP="00033FCC"/>
    <w:p w14:paraId="6B302CAE" w14:textId="77777777" w:rsidR="00033FCC" w:rsidRDefault="00033FCC" w:rsidP="00033FCC">
      <w:pPr>
        <w:rPr>
          <w:rStyle w:val="poCodeNormalChar"/>
          <w:rFonts w:ascii="Arial" w:hAnsi="Arial" w:cs="Arial"/>
        </w:rPr>
      </w:pPr>
      <w:r>
        <w:t xml:space="preserve">The following table lists all procedures available in namespace </w:t>
      </w:r>
      <w:r>
        <w:rPr>
          <w:rStyle w:val="poCodeNormalChar"/>
        </w:rPr>
        <w:t>Reader</w:t>
      </w:r>
      <w:r w:rsidRPr="000360D0">
        <w:rPr>
          <w:rStyle w:val="poCodeNormalChar"/>
          <w:rFonts w:ascii="Arial" w:hAnsi="Arial" w:cs="Arial"/>
        </w:rPr>
        <w:t>.</w:t>
      </w:r>
    </w:p>
    <w:p w14:paraId="322EF484"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6155"/>
      </w:tblGrid>
      <w:tr w:rsidR="00033FCC" w:rsidRPr="00211760" w14:paraId="217CDFE1" w14:textId="77777777" w:rsidTr="00FE7EA4">
        <w:trPr>
          <w:trHeight w:val="348"/>
          <w:tblHeader/>
        </w:trPr>
        <w:tc>
          <w:tcPr>
            <w:tcW w:w="3119" w:type="dxa"/>
            <w:shd w:val="clear" w:color="auto" w:fill="E6E6E6"/>
            <w:vAlign w:val="center"/>
          </w:tcPr>
          <w:p w14:paraId="4E67359B" w14:textId="77777777" w:rsidR="00033FCC" w:rsidRPr="00211760" w:rsidRDefault="00FE7EA4" w:rsidP="00BD0329">
            <w:pPr>
              <w:jc w:val="center"/>
              <w:rPr>
                <w:b/>
              </w:rPr>
            </w:pPr>
            <w:proofErr w:type="spellStart"/>
            <w:r>
              <w:rPr>
                <w:b/>
              </w:rPr>
              <w:t>CawtReader</w:t>
            </w:r>
            <w:proofErr w:type="spellEnd"/>
            <w:r>
              <w:rPr>
                <w:b/>
              </w:rPr>
              <w:t xml:space="preserve"> </w:t>
            </w:r>
            <w:r w:rsidR="00033FCC">
              <w:rPr>
                <w:b/>
              </w:rPr>
              <w:t>Procedure</w:t>
            </w:r>
          </w:p>
        </w:tc>
        <w:tc>
          <w:tcPr>
            <w:tcW w:w="6267" w:type="dxa"/>
            <w:shd w:val="clear" w:color="auto" w:fill="E6E6E6"/>
            <w:vAlign w:val="center"/>
          </w:tcPr>
          <w:p w14:paraId="68806A5A" w14:textId="77777777" w:rsidR="00033FCC" w:rsidRPr="00211760" w:rsidRDefault="00033FCC" w:rsidP="00BD0329">
            <w:pPr>
              <w:jc w:val="center"/>
              <w:rPr>
                <w:b/>
              </w:rPr>
            </w:pPr>
            <w:r>
              <w:rPr>
                <w:b/>
              </w:rPr>
              <w:t>Short description</w:t>
            </w:r>
          </w:p>
        </w:tc>
      </w:tr>
      <w:tr w:rsidR="00033FCC" w14:paraId="2EEA3226" w14:textId="77777777" w:rsidTr="00BD0329">
        <w:tc>
          <w:tcPr>
            <w:tcW w:w="3119" w:type="dxa"/>
            <w:vAlign w:val="center"/>
          </w:tcPr>
          <w:p w14:paraId="4EA584C4" w14:textId="77777777" w:rsidR="00033FCC" w:rsidRPr="002A5FE5" w:rsidRDefault="00033FCC" w:rsidP="00BD0329">
            <w:pPr>
              <w:jc w:val="left"/>
              <w:rPr>
                <w:rStyle w:val="poCodeNormalChar"/>
              </w:rPr>
            </w:pPr>
            <w:r>
              <w:rPr>
                <w:rStyle w:val="poCodeNormalChar"/>
              </w:rPr>
              <w:t>%TABLE Reader</w:t>
            </w:r>
            <w:r w:rsidRPr="002A5FE5">
              <w:rPr>
                <w:rStyle w:val="poCodeNormalChar"/>
              </w:rPr>
              <w:t>%</w:t>
            </w:r>
          </w:p>
        </w:tc>
        <w:tc>
          <w:tcPr>
            <w:tcW w:w="6267" w:type="dxa"/>
            <w:vAlign w:val="center"/>
          </w:tcPr>
          <w:p w14:paraId="3EE33EBA" w14:textId="77777777" w:rsidR="00033FCC" w:rsidRDefault="00033FCC" w:rsidP="00BD0329">
            <w:pPr>
              <w:jc w:val="left"/>
            </w:pPr>
          </w:p>
        </w:tc>
      </w:tr>
    </w:tbl>
    <w:p w14:paraId="6992A7B4" w14:textId="77777777" w:rsidR="00033FCC" w:rsidRDefault="00033FCC" w:rsidP="00033FCC">
      <w:pPr>
        <w:pStyle w:val="Beschriftung"/>
      </w:pPr>
      <w:bookmarkStart w:id="78" w:name="_Toc76762409"/>
      <w:r>
        <w:t xml:space="preserve">Table </w:t>
      </w:r>
      <w:r>
        <w:fldChar w:fldCharType="begin"/>
      </w:r>
      <w:r>
        <w:instrText xml:space="preserve"> SEQ Tabelle \* ARABIC </w:instrText>
      </w:r>
      <w:r>
        <w:fldChar w:fldCharType="separate"/>
      </w:r>
      <w:r>
        <w:rPr>
          <w:noProof/>
        </w:rPr>
        <w:t>3</w:t>
      </w:r>
      <w:r>
        <w:fldChar w:fldCharType="end"/>
      </w:r>
      <w:r>
        <w:t xml:space="preserve">: </w:t>
      </w:r>
      <w:proofErr w:type="spellStart"/>
      <w:r>
        <w:t>CawtReader</w:t>
      </w:r>
      <w:proofErr w:type="spellEnd"/>
      <w:r>
        <w:t xml:space="preserve"> Reference</w:t>
      </w:r>
      <w:bookmarkEnd w:id="78"/>
    </w:p>
    <w:p w14:paraId="3A38A4AB" w14:textId="77777777" w:rsidR="00033FCC" w:rsidRDefault="00033FCC"/>
    <w:p w14:paraId="2A120CC3" w14:textId="77777777" w:rsidR="002D0B60" w:rsidRDefault="002D0B60" w:rsidP="002D0B60">
      <w:pPr>
        <w:pStyle w:val="berschrift2"/>
        <w:tabs>
          <w:tab w:val="left" w:pos="576"/>
        </w:tabs>
      </w:pPr>
      <w:bookmarkStart w:id="79" w:name="_Toc76763723"/>
      <w:proofErr w:type="spellStart"/>
      <w:r>
        <w:t>CawtSapi</w:t>
      </w:r>
      <w:proofErr w:type="spellEnd"/>
      <w:r>
        <w:t>: Automation for Microsoft Speech API</w:t>
      </w:r>
      <w:bookmarkEnd w:id="79"/>
    </w:p>
    <w:p w14:paraId="11806A1D" w14:textId="77777777" w:rsidR="002D0B60" w:rsidRDefault="002D0B60" w:rsidP="002D0B60">
      <w:r>
        <w:t>The name of the controlled application is</w:t>
      </w:r>
      <w:r w:rsidRPr="00832335">
        <w:t xml:space="preserve"> </w:t>
      </w:r>
      <w:proofErr w:type="spellStart"/>
      <w:r w:rsidRPr="002D0B60">
        <w:rPr>
          <w:rStyle w:val="poCodeNormalChar"/>
        </w:rPr>
        <w:t>sapi.SpVoice</w:t>
      </w:r>
      <w:proofErr w:type="spellEnd"/>
      <w:r>
        <w:t>.</w:t>
      </w:r>
    </w:p>
    <w:p w14:paraId="067382C7" w14:textId="77777777" w:rsidR="002D0B60" w:rsidRDefault="002D0B60" w:rsidP="002D0B60"/>
    <w:p w14:paraId="186CAE2A" w14:textId="77777777" w:rsidR="002D0B60" w:rsidRDefault="002D0B60" w:rsidP="002D0B60">
      <w:r>
        <w:t xml:space="preserve">The procedures of package </w:t>
      </w:r>
      <w:proofErr w:type="spellStart"/>
      <w:r w:rsidRPr="00AE7FD6">
        <w:rPr>
          <w:rStyle w:val="poPkgName"/>
        </w:rPr>
        <w:t>Cawt</w:t>
      </w:r>
      <w:r>
        <w:rPr>
          <w:rStyle w:val="poPkgName"/>
        </w:rPr>
        <w:t>Sapi</w:t>
      </w:r>
      <w:proofErr w:type="spellEnd"/>
      <w:r>
        <w:t xml:space="preserve"> are implemented in namespace </w:t>
      </w:r>
      <w:proofErr w:type="spellStart"/>
      <w:r>
        <w:rPr>
          <w:rStyle w:val="poCodeNormalChar"/>
        </w:rPr>
        <w:t>Sapi</w:t>
      </w:r>
      <w:proofErr w:type="spellEnd"/>
      <w:r>
        <w:t>.</w:t>
      </w:r>
    </w:p>
    <w:p w14:paraId="1C6238A2" w14:textId="77777777" w:rsidR="002D0B60" w:rsidRDefault="002D0B60" w:rsidP="002D0B60">
      <w:r>
        <w:t>They provide functionality for the following domains:</w:t>
      </w:r>
    </w:p>
    <w:p w14:paraId="7F235B3E"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14:paraId="3DE79F3E" w14:textId="77777777" w:rsidTr="00640A07">
        <w:tc>
          <w:tcPr>
            <w:tcW w:w="3686" w:type="dxa"/>
            <w:shd w:val="clear" w:color="auto" w:fill="E6E6E6"/>
          </w:tcPr>
          <w:p w14:paraId="0A7042CD" w14:textId="77777777" w:rsidR="002D0B60" w:rsidRPr="00211760" w:rsidRDefault="002D0B60" w:rsidP="00640A07">
            <w:pPr>
              <w:pStyle w:val="TabellenInhalt"/>
              <w:jc w:val="left"/>
              <w:rPr>
                <w:b/>
                <w:bCs/>
              </w:rPr>
            </w:pPr>
            <w:r w:rsidRPr="00211760">
              <w:rPr>
                <w:b/>
                <w:bCs/>
              </w:rPr>
              <w:t>Domain</w:t>
            </w:r>
          </w:p>
        </w:tc>
        <w:tc>
          <w:tcPr>
            <w:tcW w:w="5700" w:type="dxa"/>
            <w:shd w:val="clear" w:color="auto" w:fill="E6E6E6"/>
          </w:tcPr>
          <w:p w14:paraId="0FBF6DE5" w14:textId="77777777" w:rsidR="002D0B60" w:rsidRPr="00211760" w:rsidRDefault="002D0B60" w:rsidP="00640A07">
            <w:pPr>
              <w:pStyle w:val="TabellenInhalt"/>
              <w:jc w:val="left"/>
              <w:rPr>
                <w:b/>
                <w:bCs/>
              </w:rPr>
            </w:pPr>
            <w:r w:rsidRPr="00211760">
              <w:rPr>
                <w:b/>
                <w:bCs/>
              </w:rPr>
              <w:t>Examples</w:t>
            </w:r>
          </w:p>
        </w:tc>
      </w:tr>
      <w:tr w:rsidR="002D0B60" w14:paraId="3C147C59" w14:textId="77777777" w:rsidTr="00640A07">
        <w:tc>
          <w:tcPr>
            <w:tcW w:w="3686" w:type="dxa"/>
          </w:tcPr>
          <w:p w14:paraId="79D4D813" w14:textId="77777777" w:rsidR="002D0B60" w:rsidRDefault="002D0B60" w:rsidP="00640A07">
            <w:r>
              <w:t>Application handling</w:t>
            </w:r>
          </w:p>
        </w:tc>
        <w:tc>
          <w:tcPr>
            <w:tcW w:w="5700" w:type="dxa"/>
          </w:tcPr>
          <w:p w14:paraId="757246D6" w14:textId="77777777" w:rsidR="002D0B60" w:rsidRPr="00832335" w:rsidRDefault="002D0B60" w:rsidP="00640A07">
            <w:pPr>
              <w:jc w:val="left"/>
              <w:rPr>
                <w:rStyle w:val="poCodeNormalChar"/>
              </w:rPr>
            </w:pPr>
            <w:r>
              <w:rPr>
                <w:rStyle w:val="poCodeNormalChar"/>
              </w:rPr>
              <w:t>Open</w:t>
            </w:r>
          </w:p>
        </w:tc>
      </w:tr>
      <w:tr w:rsidR="002D0B60" w14:paraId="22F62BA3" w14:textId="77777777" w:rsidTr="00640A07">
        <w:tc>
          <w:tcPr>
            <w:tcW w:w="3686" w:type="dxa"/>
          </w:tcPr>
          <w:p w14:paraId="78F33EDE" w14:textId="77777777" w:rsidR="002D0B60" w:rsidRDefault="002D0B60" w:rsidP="00640A07">
            <w:r>
              <w:t>Voice handling</w:t>
            </w:r>
          </w:p>
        </w:tc>
        <w:tc>
          <w:tcPr>
            <w:tcW w:w="5700" w:type="dxa"/>
          </w:tcPr>
          <w:p w14:paraId="26BFB101" w14:textId="77777777" w:rsidR="002D0B60" w:rsidRPr="00687EC6" w:rsidRDefault="002D0B60" w:rsidP="002D0B60">
            <w:pPr>
              <w:jc w:val="left"/>
              <w:rPr>
                <w:rStyle w:val="poCodeNormalChar"/>
              </w:rPr>
            </w:pPr>
            <w:proofErr w:type="spellStart"/>
            <w:r>
              <w:rPr>
                <w:rStyle w:val="poCodeNormalChar"/>
              </w:rPr>
              <w:t>GetVoiceByName</w:t>
            </w:r>
            <w:proofErr w:type="spellEnd"/>
            <w:r>
              <w:rPr>
                <w:rStyle w:val="poCodeNormalChar"/>
              </w:rPr>
              <w:t xml:space="preserve">, </w:t>
            </w:r>
            <w:proofErr w:type="spellStart"/>
            <w:r>
              <w:rPr>
                <w:rStyle w:val="poCodeNormalChar"/>
              </w:rPr>
              <w:t>GetVoiceNames</w:t>
            </w:r>
            <w:proofErr w:type="spellEnd"/>
            <w:r>
              <w:rPr>
                <w:rStyle w:val="poCodeNormalChar"/>
              </w:rPr>
              <w:t xml:space="preserve">, </w:t>
            </w:r>
            <w:proofErr w:type="spellStart"/>
            <w:r>
              <w:rPr>
                <w:rStyle w:val="poCodeNormalChar"/>
              </w:rPr>
              <w:t>SetVoice</w:t>
            </w:r>
            <w:proofErr w:type="spellEnd"/>
            <w:r>
              <w:rPr>
                <w:rStyle w:val="poCodeNormalChar"/>
              </w:rPr>
              <w:t xml:space="preserve"> </w:t>
            </w:r>
          </w:p>
        </w:tc>
      </w:tr>
      <w:tr w:rsidR="002D0B60" w14:paraId="3D9D02C7" w14:textId="77777777" w:rsidTr="00640A07">
        <w:tc>
          <w:tcPr>
            <w:tcW w:w="3686" w:type="dxa"/>
          </w:tcPr>
          <w:p w14:paraId="58F4CF80" w14:textId="77777777" w:rsidR="002D0B60" w:rsidRDefault="002D0B60" w:rsidP="00640A07">
            <w:r>
              <w:t>Speaking</w:t>
            </w:r>
          </w:p>
        </w:tc>
        <w:tc>
          <w:tcPr>
            <w:tcW w:w="5700" w:type="dxa"/>
          </w:tcPr>
          <w:p w14:paraId="42C93FAF" w14:textId="77777777" w:rsidR="002D0B60" w:rsidRDefault="002D0B60" w:rsidP="002D0B60">
            <w:pPr>
              <w:jc w:val="left"/>
              <w:rPr>
                <w:rStyle w:val="poCodeNormalChar"/>
              </w:rPr>
            </w:pPr>
            <w:proofErr w:type="spellStart"/>
            <w:r>
              <w:rPr>
                <w:rStyle w:val="poCodeNormalChar"/>
              </w:rPr>
              <w:t>SetSpeakOptions</w:t>
            </w:r>
            <w:proofErr w:type="spellEnd"/>
            <w:r>
              <w:rPr>
                <w:rStyle w:val="poCodeNormalChar"/>
              </w:rPr>
              <w:t>, Speak</w:t>
            </w:r>
          </w:p>
        </w:tc>
      </w:tr>
    </w:tbl>
    <w:p w14:paraId="4B805CD7" w14:textId="77777777" w:rsidR="002D0B60" w:rsidRDefault="002D0B60" w:rsidP="002D0B60"/>
    <w:p w14:paraId="16768810" w14:textId="77777777" w:rsidR="002D0B60" w:rsidRDefault="002D0B60" w:rsidP="002D0B60">
      <w:r>
        <w:t xml:space="preserve">See the test programs </w:t>
      </w:r>
      <w:proofErr w:type="spellStart"/>
      <w:r>
        <w:rPr>
          <w:rStyle w:val="poFileNameChar"/>
          <w:lang w:val="en-GB"/>
        </w:rPr>
        <w:t>Sapi</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5C4E8D20" w14:textId="77777777" w:rsidR="002D0B60" w:rsidRDefault="002D0B60" w:rsidP="002D0B60"/>
    <w:p w14:paraId="4C88F11F" w14:textId="77777777" w:rsidR="002D0B60" w:rsidRDefault="002D0B60" w:rsidP="002D0B60">
      <w:pPr>
        <w:rPr>
          <w:rStyle w:val="poCodeNormalChar"/>
          <w:rFonts w:ascii="Arial" w:hAnsi="Arial" w:cs="Arial"/>
        </w:rPr>
      </w:pPr>
      <w:r>
        <w:t xml:space="preserve">The following table lists all procedures available in namespace </w:t>
      </w:r>
      <w:proofErr w:type="spellStart"/>
      <w:r>
        <w:rPr>
          <w:rStyle w:val="poCodeNormalChar"/>
        </w:rPr>
        <w:t>Sapi</w:t>
      </w:r>
      <w:proofErr w:type="spellEnd"/>
      <w:r w:rsidRPr="000360D0">
        <w:rPr>
          <w:rStyle w:val="poCodeNormalChar"/>
          <w:rFonts w:ascii="Arial" w:hAnsi="Arial" w:cs="Arial"/>
        </w:rPr>
        <w:t>.</w:t>
      </w:r>
    </w:p>
    <w:p w14:paraId="3C970CB3"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2D0B60" w:rsidRPr="00211760" w14:paraId="526549BB" w14:textId="77777777" w:rsidTr="00640A07">
        <w:trPr>
          <w:trHeight w:val="348"/>
          <w:tblHeader/>
        </w:trPr>
        <w:tc>
          <w:tcPr>
            <w:tcW w:w="3119" w:type="dxa"/>
            <w:shd w:val="clear" w:color="auto" w:fill="E6E6E6"/>
            <w:vAlign w:val="center"/>
          </w:tcPr>
          <w:p w14:paraId="09CF1216" w14:textId="77777777" w:rsidR="002D0B60" w:rsidRPr="00211760" w:rsidRDefault="002D0B60" w:rsidP="00640A07">
            <w:pPr>
              <w:jc w:val="center"/>
              <w:rPr>
                <w:b/>
              </w:rPr>
            </w:pPr>
            <w:proofErr w:type="spellStart"/>
            <w:r>
              <w:rPr>
                <w:b/>
              </w:rPr>
              <w:t>CawtSapi</w:t>
            </w:r>
            <w:proofErr w:type="spellEnd"/>
            <w:r>
              <w:rPr>
                <w:b/>
              </w:rPr>
              <w:t xml:space="preserve"> Procedure</w:t>
            </w:r>
          </w:p>
        </w:tc>
        <w:tc>
          <w:tcPr>
            <w:tcW w:w="6267" w:type="dxa"/>
            <w:shd w:val="clear" w:color="auto" w:fill="E6E6E6"/>
            <w:vAlign w:val="center"/>
          </w:tcPr>
          <w:p w14:paraId="67F58E69" w14:textId="77777777" w:rsidR="002D0B60" w:rsidRPr="00211760" w:rsidRDefault="002D0B60" w:rsidP="00640A07">
            <w:pPr>
              <w:jc w:val="center"/>
              <w:rPr>
                <w:b/>
              </w:rPr>
            </w:pPr>
            <w:r>
              <w:rPr>
                <w:b/>
              </w:rPr>
              <w:t>Short description</w:t>
            </w:r>
          </w:p>
        </w:tc>
      </w:tr>
      <w:tr w:rsidR="002D0B60" w14:paraId="2A905806" w14:textId="77777777" w:rsidTr="00640A07">
        <w:tc>
          <w:tcPr>
            <w:tcW w:w="3119" w:type="dxa"/>
            <w:vAlign w:val="center"/>
          </w:tcPr>
          <w:p w14:paraId="12CA60E1" w14:textId="77777777" w:rsidR="002D0B60" w:rsidRPr="002A5FE5" w:rsidRDefault="002D0B60" w:rsidP="00640A07">
            <w:pPr>
              <w:jc w:val="left"/>
              <w:rPr>
                <w:rStyle w:val="poCodeNormalChar"/>
              </w:rPr>
            </w:pPr>
            <w:r>
              <w:rPr>
                <w:rStyle w:val="poCodeNormalChar"/>
              </w:rPr>
              <w:t xml:space="preserve">%TABLE </w:t>
            </w:r>
            <w:proofErr w:type="spellStart"/>
            <w:r>
              <w:rPr>
                <w:rStyle w:val="poCodeNormalChar"/>
              </w:rPr>
              <w:t>Sapi</w:t>
            </w:r>
            <w:proofErr w:type="spellEnd"/>
            <w:r w:rsidRPr="002A5FE5">
              <w:rPr>
                <w:rStyle w:val="poCodeNormalChar"/>
              </w:rPr>
              <w:t>%</w:t>
            </w:r>
          </w:p>
        </w:tc>
        <w:tc>
          <w:tcPr>
            <w:tcW w:w="6267" w:type="dxa"/>
            <w:vAlign w:val="center"/>
          </w:tcPr>
          <w:p w14:paraId="78F35853" w14:textId="77777777" w:rsidR="002D0B60" w:rsidRDefault="002D0B60" w:rsidP="00640A07">
            <w:pPr>
              <w:jc w:val="left"/>
            </w:pPr>
          </w:p>
        </w:tc>
      </w:tr>
    </w:tbl>
    <w:p w14:paraId="7E8D98FF" w14:textId="77777777" w:rsidR="002D0B60" w:rsidRDefault="002D0B60" w:rsidP="002D0B60">
      <w:pPr>
        <w:pStyle w:val="Beschriftung"/>
      </w:pPr>
      <w:bookmarkStart w:id="80" w:name="_Toc76762410"/>
      <w:r>
        <w:t xml:space="preserve">Table </w:t>
      </w:r>
      <w:r>
        <w:fldChar w:fldCharType="begin"/>
      </w:r>
      <w:r>
        <w:instrText xml:space="preserve"> SEQ Tabelle \* ARABIC </w:instrText>
      </w:r>
      <w:r>
        <w:fldChar w:fldCharType="separate"/>
      </w:r>
      <w:r>
        <w:rPr>
          <w:noProof/>
        </w:rPr>
        <w:t>7</w:t>
      </w:r>
      <w:r>
        <w:fldChar w:fldCharType="end"/>
      </w:r>
      <w:r>
        <w:t xml:space="preserve">: </w:t>
      </w:r>
      <w:proofErr w:type="spellStart"/>
      <w:r>
        <w:t>CawtSapi</w:t>
      </w:r>
      <w:proofErr w:type="spellEnd"/>
      <w:r>
        <w:t xml:space="preserve"> Reference</w:t>
      </w:r>
      <w:bookmarkEnd w:id="80"/>
    </w:p>
    <w:p w14:paraId="19335F08" w14:textId="77777777" w:rsidR="002D0B60" w:rsidRDefault="002D0B60"/>
    <w:p w14:paraId="62D17B10" w14:textId="77777777" w:rsidR="003D51E6" w:rsidRDefault="00F27D2B" w:rsidP="003D51E6">
      <w:pPr>
        <w:pStyle w:val="berschrift2"/>
        <w:tabs>
          <w:tab w:val="left" w:pos="576"/>
        </w:tabs>
      </w:pPr>
      <w:bookmarkStart w:id="81" w:name="_toc5205"/>
      <w:bookmarkStart w:id="82" w:name="_Ref340235315"/>
      <w:bookmarkStart w:id="83" w:name="_Toc10904446"/>
      <w:bookmarkStart w:id="84" w:name="_Toc76763724"/>
      <w:bookmarkEnd w:id="81"/>
      <w:proofErr w:type="spellStart"/>
      <w:r>
        <w:t>CawtWord</w:t>
      </w:r>
      <w:proofErr w:type="spellEnd"/>
      <w:r w:rsidR="00A17B20">
        <w:t xml:space="preserve">: </w:t>
      </w:r>
      <w:r>
        <w:t>Automation for Microsoft Word</w:t>
      </w:r>
      <w:bookmarkStart w:id="85" w:name="_toc5263"/>
      <w:bookmarkEnd w:id="82"/>
      <w:bookmarkEnd w:id="83"/>
      <w:bookmarkEnd w:id="84"/>
      <w:bookmarkEnd w:id="85"/>
    </w:p>
    <w:p w14:paraId="196B07C1" w14:textId="77777777" w:rsidR="00952AF6" w:rsidRDefault="00952AF6" w:rsidP="00952AF6">
      <w:r>
        <w:t>The name of the controlled application is</w:t>
      </w:r>
      <w:r w:rsidRPr="001F3B23">
        <w:t xml:space="preserve"> </w:t>
      </w:r>
      <w:proofErr w:type="spellStart"/>
      <w:r w:rsidRPr="009611C0">
        <w:rPr>
          <w:rStyle w:val="poCodeNormalChar"/>
        </w:rPr>
        <w:t>Word.Application</w:t>
      </w:r>
      <w:proofErr w:type="spellEnd"/>
      <w:r>
        <w:t>.</w:t>
      </w:r>
    </w:p>
    <w:p w14:paraId="3A154304" w14:textId="77777777" w:rsidR="00952AF6" w:rsidRDefault="00952AF6" w:rsidP="00952AF6"/>
    <w:p w14:paraId="5CB8CA5E" w14:textId="77777777" w:rsidR="00D276E5" w:rsidRDefault="00D276E5" w:rsidP="00952AF6">
      <w:r>
        <w:t xml:space="preserve">The procedures of package </w:t>
      </w:r>
      <w:proofErr w:type="spellStart"/>
      <w:r w:rsidRPr="00AE7FD6">
        <w:rPr>
          <w:rStyle w:val="poPkgName"/>
        </w:rPr>
        <w:t>Cawt</w:t>
      </w:r>
      <w:r>
        <w:rPr>
          <w:rStyle w:val="poPkgName"/>
        </w:rPr>
        <w:t>Word</w:t>
      </w:r>
      <w:proofErr w:type="spellEnd"/>
      <w:r>
        <w:t xml:space="preserve"> are implemented in namespace </w:t>
      </w:r>
      <w:r>
        <w:rPr>
          <w:rStyle w:val="poCodeNormalChar"/>
        </w:rPr>
        <w:t>Word</w:t>
      </w:r>
      <w:r>
        <w:t>.</w:t>
      </w:r>
    </w:p>
    <w:p w14:paraId="383850CA" w14:textId="77777777" w:rsidR="00952AF6" w:rsidRDefault="00952AF6" w:rsidP="00952AF6">
      <w:r>
        <w:t>They provide functionality for the following domains:</w:t>
      </w:r>
    </w:p>
    <w:p w14:paraId="63802AA6" w14:textId="77777777"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14:paraId="3B5E9358" w14:textId="77777777" w:rsidTr="00211760">
        <w:tc>
          <w:tcPr>
            <w:tcW w:w="3402" w:type="dxa"/>
            <w:shd w:val="clear" w:color="auto" w:fill="E6E6E6"/>
          </w:tcPr>
          <w:p w14:paraId="46F11745" w14:textId="77777777" w:rsidR="00952AF6" w:rsidRPr="00211760" w:rsidRDefault="00952AF6" w:rsidP="00211760">
            <w:pPr>
              <w:pStyle w:val="TabellenInhalt"/>
              <w:jc w:val="left"/>
              <w:rPr>
                <w:b/>
                <w:bCs/>
              </w:rPr>
            </w:pPr>
            <w:r w:rsidRPr="00211760">
              <w:rPr>
                <w:b/>
                <w:bCs/>
              </w:rPr>
              <w:t>Domain</w:t>
            </w:r>
          </w:p>
        </w:tc>
        <w:tc>
          <w:tcPr>
            <w:tcW w:w="5984" w:type="dxa"/>
            <w:shd w:val="clear" w:color="auto" w:fill="E6E6E6"/>
          </w:tcPr>
          <w:p w14:paraId="2A167A4D" w14:textId="77777777" w:rsidR="00952AF6" w:rsidRPr="00211760" w:rsidRDefault="00952AF6" w:rsidP="00211760">
            <w:pPr>
              <w:pStyle w:val="TabellenInhalt"/>
              <w:jc w:val="left"/>
              <w:rPr>
                <w:b/>
                <w:bCs/>
              </w:rPr>
            </w:pPr>
            <w:r w:rsidRPr="00211760">
              <w:rPr>
                <w:b/>
                <w:bCs/>
              </w:rPr>
              <w:t>Examples</w:t>
            </w:r>
          </w:p>
        </w:tc>
      </w:tr>
      <w:tr w:rsidR="00952AF6" w14:paraId="2A612B64" w14:textId="77777777" w:rsidTr="00211760">
        <w:tc>
          <w:tcPr>
            <w:tcW w:w="3402" w:type="dxa"/>
          </w:tcPr>
          <w:p w14:paraId="364779BA" w14:textId="77777777" w:rsidR="00952AF6" w:rsidRDefault="00952AF6" w:rsidP="00D775E0">
            <w:r>
              <w:t>Application handling</w:t>
            </w:r>
          </w:p>
        </w:tc>
        <w:tc>
          <w:tcPr>
            <w:tcW w:w="5984" w:type="dxa"/>
          </w:tcPr>
          <w:p w14:paraId="6F15977B" w14:textId="77777777" w:rsidR="00952AF6" w:rsidRPr="00832335" w:rsidRDefault="00952AF6"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952AF6" w14:paraId="779282A8" w14:textId="77777777" w:rsidTr="00211760">
        <w:tc>
          <w:tcPr>
            <w:tcW w:w="3402" w:type="dxa"/>
          </w:tcPr>
          <w:p w14:paraId="6CCA6FC5" w14:textId="77777777" w:rsidR="00952AF6" w:rsidRDefault="00952AF6" w:rsidP="00D775E0">
            <w:r>
              <w:t>Document handling</w:t>
            </w:r>
          </w:p>
        </w:tc>
        <w:tc>
          <w:tcPr>
            <w:tcW w:w="5984" w:type="dxa"/>
          </w:tcPr>
          <w:p w14:paraId="2D2ECD9B" w14:textId="77777777" w:rsidR="00952AF6" w:rsidRPr="00832335" w:rsidRDefault="00952AF6" w:rsidP="00211760">
            <w:pPr>
              <w:jc w:val="left"/>
              <w:rPr>
                <w:rStyle w:val="poCodeNormalChar"/>
              </w:rPr>
            </w:pPr>
            <w:r>
              <w:rPr>
                <w:rStyle w:val="poCodeNormalChar"/>
              </w:rPr>
              <w:t xml:space="preserve">OpenDocument, </w:t>
            </w:r>
            <w:proofErr w:type="spellStart"/>
            <w:r>
              <w:rPr>
                <w:rStyle w:val="poCodeNormalChar"/>
              </w:rPr>
              <w:t>AddDocument</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952AF6" w14:paraId="7AEB90B1" w14:textId="77777777" w:rsidTr="00211760">
        <w:tc>
          <w:tcPr>
            <w:tcW w:w="3402" w:type="dxa"/>
          </w:tcPr>
          <w:p w14:paraId="4AAB4E95" w14:textId="77777777" w:rsidR="00952AF6" w:rsidRDefault="00952AF6" w:rsidP="00D775E0">
            <w:r>
              <w:t>Table handling</w:t>
            </w:r>
          </w:p>
        </w:tc>
        <w:tc>
          <w:tcPr>
            <w:tcW w:w="5984" w:type="dxa"/>
          </w:tcPr>
          <w:p w14:paraId="28F2852B" w14:textId="77777777" w:rsidR="00952AF6" w:rsidRPr="00832335" w:rsidRDefault="00952AF6" w:rsidP="00211760">
            <w:pPr>
              <w:jc w:val="left"/>
              <w:rPr>
                <w:rStyle w:val="poCodeNormalChar"/>
              </w:rPr>
            </w:pPr>
            <w:proofErr w:type="spellStart"/>
            <w:r>
              <w:rPr>
                <w:rStyle w:val="poCodeNormalChar"/>
              </w:rPr>
              <w:t>AddTable</w:t>
            </w:r>
            <w:proofErr w:type="spellEnd"/>
            <w:r>
              <w:rPr>
                <w:rStyle w:val="poCodeNormalChar"/>
              </w:rPr>
              <w:t xml:space="preserve">, </w:t>
            </w:r>
            <w:proofErr w:type="spellStart"/>
            <w:r>
              <w:rPr>
                <w:rStyle w:val="poCodeNormalChar"/>
              </w:rPr>
              <w:t>GetNumRows</w:t>
            </w:r>
            <w:proofErr w:type="spellEnd"/>
            <w:r>
              <w:rPr>
                <w:rStyle w:val="poCodeNormalChar"/>
              </w:rPr>
              <w:t xml:space="preserve">, </w:t>
            </w:r>
            <w:proofErr w:type="spellStart"/>
            <w:r>
              <w:rPr>
                <w:rStyle w:val="poCodeNormalChar"/>
              </w:rPr>
              <w:t>SetCellValue</w:t>
            </w:r>
            <w:proofErr w:type="spellEnd"/>
            <w:r>
              <w:rPr>
                <w:rStyle w:val="poCodeNormalChar"/>
              </w:rPr>
              <w:t xml:space="preserve">, </w:t>
            </w:r>
            <w:proofErr w:type="spellStart"/>
            <w:r>
              <w:rPr>
                <w:rStyle w:val="poCodeNormalChar"/>
              </w:rPr>
              <w:t>GetCellValue</w:t>
            </w:r>
            <w:proofErr w:type="spellEnd"/>
          </w:p>
        </w:tc>
      </w:tr>
      <w:tr w:rsidR="00952AF6" w14:paraId="467B29F1" w14:textId="77777777" w:rsidTr="00211760">
        <w:tc>
          <w:tcPr>
            <w:tcW w:w="3402" w:type="dxa"/>
          </w:tcPr>
          <w:p w14:paraId="3A1AE0D8" w14:textId="77777777" w:rsidR="00952AF6" w:rsidRDefault="00952AF6" w:rsidP="00D775E0">
            <w:r>
              <w:t>Text handling</w:t>
            </w:r>
          </w:p>
        </w:tc>
        <w:tc>
          <w:tcPr>
            <w:tcW w:w="5984" w:type="dxa"/>
          </w:tcPr>
          <w:p w14:paraId="343092C4" w14:textId="77777777" w:rsidR="00952AF6" w:rsidRDefault="00952AF6" w:rsidP="00211760">
            <w:pPr>
              <w:jc w:val="left"/>
              <w:rPr>
                <w:rStyle w:val="poCodeNormalChar"/>
              </w:rPr>
            </w:pPr>
            <w:proofErr w:type="spellStart"/>
            <w:r>
              <w:rPr>
                <w:rStyle w:val="poCodeNormalChar"/>
              </w:rPr>
              <w:t>AddParagraph</w:t>
            </w:r>
            <w:proofErr w:type="spellEnd"/>
            <w:r>
              <w:rPr>
                <w:rStyle w:val="poCodeNormalChar"/>
              </w:rPr>
              <w:t xml:space="preserve">, </w:t>
            </w:r>
            <w:proofErr w:type="spellStart"/>
            <w:r>
              <w:rPr>
                <w:rStyle w:val="poCodeNormalChar"/>
              </w:rPr>
              <w:t>AppendText</w:t>
            </w:r>
            <w:proofErr w:type="spellEnd"/>
            <w:r>
              <w:rPr>
                <w:rStyle w:val="poCodeNormalChar"/>
              </w:rPr>
              <w:t xml:space="preserve">, </w:t>
            </w:r>
            <w:proofErr w:type="spellStart"/>
            <w:r w:rsidR="00172B79">
              <w:rPr>
                <w:rStyle w:val="poCodeNormalChar"/>
              </w:rPr>
              <w:t>AddText</w:t>
            </w:r>
            <w:proofErr w:type="spellEnd"/>
          </w:p>
        </w:tc>
      </w:tr>
      <w:tr w:rsidR="00952AF6" w14:paraId="782A2F09" w14:textId="77777777" w:rsidTr="00211760">
        <w:tc>
          <w:tcPr>
            <w:tcW w:w="3402" w:type="dxa"/>
          </w:tcPr>
          <w:p w14:paraId="7E04D9FD" w14:textId="77777777" w:rsidR="00952AF6" w:rsidRDefault="00952AF6" w:rsidP="00D775E0">
            <w:r>
              <w:t>Range handling</w:t>
            </w:r>
          </w:p>
        </w:tc>
        <w:tc>
          <w:tcPr>
            <w:tcW w:w="5984" w:type="dxa"/>
          </w:tcPr>
          <w:p w14:paraId="1B2BBE24" w14:textId="77777777" w:rsidR="00952AF6" w:rsidRPr="00832335" w:rsidRDefault="00952AF6" w:rsidP="00211760">
            <w:pPr>
              <w:jc w:val="left"/>
              <w:rPr>
                <w:rStyle w:val="poCodeNormalChar"/>
              </w:rPr>
            </w:pPr>
            <w:proofErr w:type="spellStart"/>
            <w:r>
              <w:rPr>
                <w:rStyle w:val="poCodeNormalChar"/>
              </w:rPr>
              <w:t>GetStartRange</w:t>
            </w:r>
            <w:proofErr w:type="spellEnd"/>
            <w:r>
              <w:rPr>
                <w:rStyle w:val="poCodeNormalChar"/>
              </w:rPr>
              <w:t xml:space="preserve">, </w:t>
            </w:r>
            <w:proofErr w:type="spellStart"/>
            <w:r>
              <w:rPr>
                <w:rStyle w:val="poCodeNormalChar"/>
              </w:rPr>
              <w:t>GetRangeStartIndex</w:t>
            </w:r>
            <w:proofErr w:type="spellEnd"/>
            <w:r>
              <w:rPr>
                <w:rStyle w:val="poCodeNormalChar"/>
              </w:rPr>
              <w:t xml:space="preserve">, </w:t>
            </w:r>
            <w:proofErr w:type="spellStart"/>
            <w:r>
              <w:rPr>
                <w:rStyle w:val="poCodeNormalChar"/>
              </w:rPr>
              <w:t>ExtendRange</w:t>
            </w:r>
            <w:proofErr w:type="spellEnd"/>
          </w:p>
        </w:tc>
      </w:tr>
      <w:tr w:rsidR="00952AF6" w14:paraId="438370B9" w14:textId="77777777" w:rsidTr="00211760">
        <w:tc>
          <w:tcPr>
            <w:tcW w:w="3402" w:type="dxa"/>
          </w:tcPr>
          <w:p w14:paraId="055B62CF" w14:textId="77777777" w:rsidR="00952AF6" w:rsidRDefault="00952AF6" w:rsidP="00D775E0">
            <w:r>
              <w:t>Search/Replace functionality</w:t>
            </w:r>
          </w:p>
        </w:tc>
        <w:tc>
          <w:tcPr>
            <w:tcW w:w="5984" w:type="dxa"/>
          </w:tcPr>
          <w:p w14:paraId="1DEA6077" w14:textId="77777777" w:rsidR="00952AF6" w:rsidRPr="00832335" w:rsidRDefault="00952AF6" w:rsidP="00211760">
            <w:pPr>
              <w:jc w:val="left"/>
              <w:rPr>
                <w:rStyle w:val="poCodeNormalChar"/>
              </w:rPr>
            </w:pPr>
            <w:proofErr w:type="spellStart"/>
            <w:r>
              <w:rPr>
                <w:rStyle w:val="poCodeNormalChar"/>
              </w:rPr>
              <w:t>FindString</w:t>
            </w:r>
            <w:proofErr w:type="spellEnd"/>
            <w:r>
              <w:rPr>
                <w:rStyle w:val="poCodeNormalChar"/>
              </w:rPr>
              <w:t xml:space="preserve">, </w:t>
            </w:r>
            <w:proofErr w:type="spellStart"/>
            <w:r>
              <w:rPr>
                <w:rStyle w:val="poCodeNormalChar"/>
              </w:rPr>
              <w:t>ReplaceString</w:t>
            </w:r>
            <w:proofErr w:type="spellEnd"/>
            <w:r>
              <w:rPr>
                <w:rStyle w:val="poCodeNormalChar"/>
              </w:rPr>
              <w:t xml:space="preserve">, </w:t>
            </w:r>
            <w:proofErr w:type="spellStart"/>
            <w:r>
              <w:rPr>
                <w:rStyle w:val="poCodeNormalChar"/>
              </w:rPr>
              <w:t>ReplaceByProc</w:t>
            </w:r>
            <w:proofErr w:type="spellEnd"/>
            <w:r w:rsidR="00CD1632">
              <w:rPr>
                <w:rStyle w:val="poCodeNormalChar"/>
              </w:rPr>
              <w:t>, Search</w:t>
            </w:r>
            <w:r w:rsidRPr="00832335">
              <w:rPr>
                <w:rStyle w:val="poCodeNormalChar"/>
              </w:rPr>
              <w:t xml:space="preserve"> </w:t>
            </w:r>
          </w:p>
        </w:tc>
      </w:tr>
      <w:tr w:rsidR="00952AF6" w14:paraId="7BA034D4" w14:textId="77777777" w:rsidTr="00211760">
        <w:tc>
          <w:tcPr>
            <w:tcW w:w="3402" w:type="dxa"/>
          </w:tcPr>
          <w:p w14:paraId="24884B97" w14:textId="77777777" w:rsidR="00952AF6" w:rsidRDefault="00952AF6" w:rsidP="00D775E0">
            <w:r>
              <w:t>Formatting functionality</w:t>
            </w:r>
          </w:p>
        </w:tc>
        <w:tc>
          <w:tcPr>
            <w:tcW w:w="5984" w:type="dxa"/>
          </w:tcPr>
          <w:p w14:paraId="1BC8A64A" w14:textId="77777777" w:rsidR="00952AF6" w:rsidRPr="00832335" w:rsidRDefault="00952AF6" w:rsidP="00211760">
            <w:pPr>
              <w:jc w:val="left"/>
              <w:rPr>
                <w:rStyle w:val="poCodeNormalChar"/>
              </w:rPr>
            </w:pPr>
            <w:proofErr w:type="spellStart"/>
            <w:r>
              <w:rPr>
                <w:rStyle w:val="poCodeNormalChar"/>
              </w:rPr>
              <w:t>SetRangeFontBold</w:t>
            </w:r>
            <w:proofErr w:type="spellEnd"/>
            <w:r>
              <w:rPr>
                <w:rStyle w:val="poCodeNormalChar"/>
              </w:rPr>
              <w:t xml:space="preserve">, </w:t>
            </w:r>
            <w:proofErr w:type="spellStart"/>
            <w:r>
              <w:rPr>
                <w:rStyle w:val="poCodeNormalChar"/>
              </w:rPr>
              <w:t>SetRangeBackgroundColor</w:t>
            </w:r>
            <w:proofErr w:type="spellEnd"/>
          </w:p>
        </w:tc>
      </w:tr>
      <w:tr w:rsidR="004107E9" w14:paraId="1C766231" w14:textId="77777777" w:rsidTr="00211760">
        <w:tc>
          <w:tcPr>
            <w:tcW w:w="3402" w:type="dxa"/>
          </w:tcPr>
          <w:p w14:paraId="4C17A1F3" w14:textId="77777777" w:rsidR="004107E9" w:rsidRDefault="004107E9" w:rsidP="00D775E0">
            <w:r>
              <w:t>Caption handling</w:t>
            </w:r>
          </w:p>
        </w:tc>
        <w:tc>
          <w:tcPr>
            <w:tcW w:w="5984" w:type="dxa"/>
          </w:tcPr>
          <w:p w14:paraId="41ACC7B6" w14:textId="77777777" w:rsidR="004107E9" w:rsidRPr="004107E9" w:rsidRDefault="004107E9" w:rsidP="00211760">
            <w:pPr>
              <w:jc w:val="left"/>
              <w:rPr>
                <w:rStyle w:val="poCodeNormalChar"/>
              </w:rPr>
            </w:pPr>
            <w:proofErr w:type="spellStart"/>
            <w:r w:rsidRPr="004107E9">
              <w:rPr>
                <w:rStyle w:val="poCodeNormalChar"/>
              </w:rPr>
              <w:t>InsertCaption</w:t>
            </w:r>
            <w:proofErr w:type="spellEnd"/>
            <w:r w:rsidRPr="004107E9">
              <w:rPr>
                <w:rStyle w:val="poCodeNormalChar"/>
              </w:rPr>
              <w:t xml:space="preserve">, </w:t>
            </w:r>
            <w:proofErr w:type="spellStart"/>
            <w:r w:rsidRPr="004107E9">
              <w:rPr>
                <w:rStyle w:val="poCodeNormalChar"/>
              </w:rPr>
              <w:t>ConfigureCaption</w:t>
            </w:r>
            <w:proofErr w:type="spellEnd"/>
          </w:p>
        </w:tc>
      </w:tr>
      <w:tr w:rsidR="004107E9" w14:paraId="0A1B12AA" w14:textId="77777777" w:rsidTr="00211760">
        <w:tc>
          <w:tcPr>
            <w:tcW w:w="3402" w:type="dxa"/>
          </w:tcPr>
          <w:p w14:paraId="04A1B9D0" w14:textId="77777777" w:rsidR="004107E9" w:rsidRDefault="004107E9" w:rsidP="00D775E0">
            <w:r>
              <w:t>Bookmark handling</w:t>
            </w:r>
          </w:p>
        </w:tc>
        <w:tc>
          <w:tcPr>
            <w:tcW w:w="5984" w:type="dxa"/>
          </w:tcPr>
          <w:p w14:paraId="4B620307" w14:textId="77777777" w:rsidR="004107E9" w:rsidRPr="004107E9" w:rsidRDefault="004107E9" w:rsidP="00211760">
            <w:pPr>
              <w:jc w:val="left"/>
              <w:rPr>
                <w:rStyle w:val="poCodeNormalChar"/>
              </w:rPr>
            </w:pPr>
            <w:proofErr w:type="spellStart"/>
            <w:r w:rsidRPr="004107E9">
              <w:rPr>
                <w:rStyle w:val="poCodeNormalChar"/>
              </w:rPr>
              <w:t>AddBookmark</w:t>
            </w:r>
            <w:proofErr w:type="spellEnd"/>
            <w:r w:rsidRPr="004107E9">
              <w:rPr>
                <w:rStyle w:val="poCodeNormalChar"/>
              </w:rPr>
              <w:t xml:space="preserve">, </w:t>
            </w:r>
            <w:proofErr w:type="spellStart"/>
            <w:r w:rsidRPr="004107E9">
              <w:rPr>
                <w:rStyle w:val="poCodeNormalChar"/>
              </w:rPr>
              <w:t>GetBookmarkName</w:t>
            </w:r>
            <w:proofErr w:type="spellEnd"/>
            <w:r w:rsidRPr="004107E9">
              <w:rPr>
                <w:rStyle w:val="poCodeNormalChar"/>
              </w:rPr>
              <w:t xml:space="preserve">, </w:t>
            </w:r>
            <w:proofErr w:type="spellStart"/>
            <w:r w:rsidRPr="004107E9">
              <w:rPr>
                <w:rStyle w:val="poCodeNormalChar"/>
              </w:rPr>
              <w:t>SetLinkToBookmark</w:t>
            </w:r>
            <w:proofErr w:type="spellEnd"/>
          </w:p>
        </w:tc>
      </w:tr>
      <w:tr w:rsidR="00640A07" w14:paraId="3717B81A" w14:textId="77777777" w:rsidTr="00211760">
        <w:tc>
          <w:tcPr>
            <w:tcW w:w="3402" w:type="dxa"/>
          </w:tcPr>
          <w:p w14:paraId="4BA7C58B" w14:textId="77777777" w:rsidR="00640A07" w:rsidRDefault="00640A07" w:rsidP="00D775E0">
            <w:r>
              <w:lastRenderedPageBreak/>
              <w:t>Hyperlink handling</w:t>
            </w:r>
          </w:p>
        </w:tc>
        <w:tc>
          <w:tcPr>
            <w:tcW w:w="5984" w:type="dxa"/>
          </w:tcPr>
          <w:p w14:paraId="7E5251C4" w14:textId="77777777" w:rsidR="00640A07" w:rsidRPr="004107E9" w:rsidRDefault="00640A07" w:rsidP="00211760">
            <w:pPr>
              <w:jc w:val="left"/>
              <w:rPr>
                <w:rStyle w:val="poCodeNormalChar"/>
              </w:rPr>
            </w:pPr>
            <w:proofErr w:type="spellStart"/>
            <w:r w:rsidRPr="00640A07">
              <w:rPr>
                <w:rStyle w:val="poCodeNormalChar"/>
              </w:rPr>
              <w:t>GetHyperlinksAsDict</w:t>
            </w:r>
            <w:proofErr w:type="spellEnd"/>
            <w:r>
              <w:rPr>
                <w:rStyle w:val="poCodeNormalChar"/>
              </w:rPr>
              <w:t xml:space="preserve">, </w:t>
            </w:r>
            <w:proofErr w:type="spellStart"/>
            <w:r w:rsidRPr="00640A07">
              <w:rPr>
                <w:rStyle w:val="poCodeNormalChar"/>
              </w:rPr>
              <w:t>GetNumHyperlinks</w:t>
            </w:r>
            <w:proofErr w:type="spellEnd"/>
          </w:p>
        </w:tc>
      </w:tr>
      <w:tr w:rsidR="004107E9" w14:paraId="5D4492AE" w14:textId="77777777" w:rsidTr="00211760">
        <w:tc>
          <w:tcPr>
            <w:tcW w:w="3402" w:type="dxa"/>
          </w:tcPr>
          <w:p w14:paraId="23FE8681" w14:textId="77777777" w:rsidR="004107E9" w:rsidRDefault="004107E9" w:rsidP="00D775E0">
            <w:r>
              <w:t>List handling</w:t>
            </w:r>
          </w:p>
        </w:tc>
        <w:tc>
          <w:tcPr>
            <w:tcW w:w="5984" w:type="dxa"/>
          </w:tcPr>
          <w:p w14:paraId="767ABA28" w14:textId="77777777" w:rsidR="004107E9" w:rsidRDefault="004107E9" w:rsidP="00211760">
            <w:pPr>
              <w:jc w:val="left"/>
              <w:rPr>
                <w:rStyle w:val="poCodeNormalChar"/>
              </w:rPr>
            </w:pPr>
            <w:proofErr w:type="spellStart"/>
            <w:r w:rsidRPr="004107E9">
              <w:rPr>
                <w:rStyle w:val="poCodeNormalChar"/>
              </w:rPr>
              <w:t>GetListGalleryId</w:t>
            </w:r>
            <w:proofErr w:type="spellEnd"/>
            <w:r w:rsidRPr="004107E9">
              <w:rPr>
                <w:rStyle w:val="poCodeNormalChar"/>
              </w:rPr>
              <w:t xml:space="preserve">, </w:t>
            </w:r>
            <w:proofErr w:type="spellStart"/>
            <w:r w:rsidRPr="004107E9">
              <w:rPr>
                <w:rStyle w:val="poCodeNormalChar"/>
              </w:rPr>
              <w:t>GetListTemplateId</w:t>
            </w:r>
            <w:proofErr w:type="spellEnd"/>
            <w:r w:rsidRPr="004107E9">
              <w:rPr>
                <w:rStyle w:val="poCodeNormalChar"/>
              </w:rPr>
              <w:t xml:space="preserve">, </w:t>
            </w:r>
            <w:proofErr w:type="spellStart"/>
            <w:r w:rsidRPr="004107E9">
              <w:rPr>
                <w:rStyle w:val="poCodeNormalChar"/>
              </w:rPr>
              <w:t>InsertList</w:t>
            </w:r>
            <w:proofErr w:type="spellEnd"/>
          </w:p>
        </w:tc>
      </w:tr>
    </w:tbl>
    <w:p w14:paraId="2ABC0AAF" w14:textId="77777777" w:rsidR="009611C0" w:rsidRDefault="009611C0" w:rsidP="001F3B23"/>
    <w:p w14:paraId="0AF29D84" w14:textId="77777777"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14:paraId="18917E70" w14:textId="77777777" w:rsidR="00665EDE" w:rsidRDefault="00665EDE" w:rsidP="00665EDE"/>
    <w:p w14:paraId="20AC4BFB" w14:textId="77777777" w:rsidR="00665EDE" w:rsidRPr="00752134" w:rsidRDefault="00665EDE" w:rsidP="00665EDE">
      <w:pPr>
        <w:rPr>
          <w:b/>
        </w:rPr>
      </w:pPr>
      <w:r w:rsidRPr="00752134">
        <w:rPr>
          <w:b/>
        </w:rPr>
        <w:t>Example:</w:t>
      </w:r>
    </w:p>
    <w:p w14:paraId="0CEBA5FE" w14:textId="77777777" w:rsidR="00B74A65" w:rsidRPr="00B74A65" w:rsidRDefault="00B74A65" w:rsidP="00B74A65">
      <w:pPr>
        <w:rPr>
          <w:rStyle w:val="poCodeNormalChar"/>
        </w:rPr>
      </w:pPr>
      <w:r w:rsidRPr="00B74A65">
        <w:rPr>
          <w:rStyle w:val="poCodeNormalChar"/>
        </w:rPr>
        <w:t xml:space="preserve">proc </w:t>
      </w:r>
      <w:proofErr w:type="spellStart"/>
      <w:r w:rsidRPr="00B74A65">
        <w:rPr>
          <w:rStyle w:val="poCodeNormalChar"/>
        </w:rPr>
        <w:t>WdBookmarkSortBy</w:t>
      </w:r>
      <w:proofErr w:type="spellEnd"/>
      <w:r w:rsidRPr="00B74A65">
        <w:rPr>
          <w:rStyle w:val="poCodeNormalChar"/>
        </w:rPr>
        <w:t xml:space="preserve"> {} {</w:t>
      </w:r>
    </w:p>
    <w:p w14:paraId="474BB187" w14:textId="77777777" w:rsidR="00B74A65" w:rsidRPr="00B74A65" w:rsidRDefault="00B74A65" w:rsidP="00B74A65">
      <w:pPr>
        <w:rPr>
          <w:rStyle w:val="poCodeNormalChar"/>
        </w:rPr>
      </w:pPr>
      <w:r>
        <w:rPr>
          <w:rStyle w:val="poCodeNormalChar"/>
        </w:rPr>
        <w:t xml:space="preserve">    </w:t>
      </w:r>
      <w:r w:rsidRPr="00B74A65">
        <w:rPr>
          <w:rStyle w:val="poCodeNormalChar"/>
        </w:rPr>
        <w:t xml:space="preserve"># </w:t>
      </w:r>
      <w:proofErr w:type="spellStart"/>
      <w:r w:rsidRPr="00B74A65">
        <w:rPr>
          <w:rStyle w:val="poCodeNormalChar"/>
        </w:rPr>
        <w:t>wdSortByLocation</w:t>
      </w:r>
      <w:proofErr w:type="spellEnd"/>
      <w:r w:rsidRPr="00B74A65">
        <w:rPr>
          <w:rStyle w:val="poCodeNormalChar"/>
        </w:rPr>
        <w:t xml:space="preserve"> - 1</w:t>
      </w:r>
    </w:p>
    <w:p w14:paraId="3DE660FC" w14:textId="77777777" w:rsidR="00B74A65" w:rsidRPr="00B74A65" w:rsidRDefault="00B74A65" w:rsidP="00B74A65">
      <w:pPr>
        <w:rPr>
          <w:rStyle w:val="poCodeNormalChar"/>
        </w:rPr>
      </w:pPr>
      <w:r w:rsidRPr="00B74A65">
        <w:rPr>
          <w:rStyle w:val="poCodeNormalChar"/>
        </w:rPr>
        <w:t xml:space="preserve">    # </w:t>
      </w:r>
      <w:proofErr w:type="spellStart"/>
      <w:r w:rsidRPr="00B74A65">
        <w:rPr>
          <w:rStyle w:val="poCodeNormalChar"/>
        </w:rPr>
        <w:t>wdSortByName</w:t>
      </w:r>
      <w:proofErr w:type="spellEnd"/>
      <w:r w:rsidRPr="00B74A65">
        <w:rPr>
          <w:rStyle w:val="poCodeNormalChar"/>
        </w:rPr>
        <w:t xml:space="preserve"> - 0</w:t>
      </w:r>
    </w:p>
    <w:p w14:paraId="4A236E53" w14:textId="77777777" w:rsidR="00B74A65" w:rsidRPr="00B74A65" w:rsidRDefault="00B74A65" w:rsidP="00B74A65">
      <w:pPr>
        <w:rPr>
          <w:rStyle w:val="poCodeNormalChar"/>
        </w:rPr>
      </w:pPr>
      <w:r w:rsidRPr="00B74A65">
        <w:rPr>
          <w:rStyle w:val="poCodeNormalChar"/>
        </w:rPr>
        <w:t xml:space="preserve">    return { </w:t>
      </w:r>
      <w:proofErr w:type="spellStart"/>
      <w:r w:rsidRPr="00B74A65">
        <w:rPr>
          <w:rStyle w:val="poCodeNormalChar"/>
        </w:rPr>
        <w:t>wdSortByLocation</w:t>
      </w:r>
      <w:proofErr w:type="spellEnd"/>
      <w:r w:rsidRPr="00B74A65">
        <w:rPr>
          <w:rStyle w:val="poCodeNormalChar"/>
        </w:rPr>
        <w:t xml:space="preserve"> 1 </w:t>
      </w:r>
      <w:proofErr w:type="spellStart"/>
      <w:r w:rsidRPr="00B74A65">
        <w:rPr>
          <w:rStyle w:val="poCodeNormalChar"/>
        </w:rPr>
        <w:t>wdSortByName</w:t>
      </w:r>
      <w:proofErr w:type="spellEnd"/>
      <w:r w:rsidRPr="00B74A65">
        <w:rPr>
          <w:rStyle w:val="poCodeNormalChar"/>
        </w:rPr>
        <w:t xml:space="preserve"> 0 }</w:t>
      </w:r>
    </w:p>
    <w:p w14:paraId="4C4C4AA1" w14:textId="77777777" w:rsidR="00665EDE" w:rsidRDefault="00B74A65" w:rsidP="00B74A65">
      <w:r w:rsidRPr="00B74A65">
        <w:rPr>
          <w:rStyle w:val="poCodeNormalChar"/>
        </w:rPr>
        <w:t>}</w:t>
      </w:r>
    </w:p>
    <w:p w14:paraId="25D7F295" w14:textId="77777777" w:rsidR="00665EDE" w:rsidRDefault="00665EDE" w:rsidP="001F3B23"/>
    <w:p w14:paraId="68820DC7" w14:textId="77777777" w:rsidR="003D51E6" w:rsidRDefault="003D51E6" w:rsidP="003D51E6">
      <w:r>
        <w:t xml:space="preserve">See the test programs </w:t>
      </w:r>
      <w:r>
        <w:rPr>
          <w:rStyle w:val="poFileNameChar"/>
          <w:lang w:val="en-GB"/>
        </w:rPr>
        <w:t>Word-*</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6057685A" w14:textId="77777777" w:rsidR="00671066" w:rsidRDefault="00671066" w:rsidP="003D51E6"/>
    <w:p w14:paraId="144B3577"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Word</w:t>
      </w:r>
      <w:r w:rsidRPr="000360D0">
        <w:rPr>
          <w:rStyle w:val="poCodeNormalChar"/>
          <w:rFonts w:ascii="Arial" w:hAnsi="Arial" w:cs="Arial"/>
        </w:rPr>
        <w:t>.</w:t>
      </w:r>
    </w:p>
    <w:p w14:paraId="244ED7DF"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8"/>
        <w:gridCol w:w="6158"/>
      </w:tblGrid>
      <w:tr w:rsidR="00671066" w:rsidRPr="00211760" w14:paraId="44D2CA9C" w14:textId="77777777" w:rsidTr="00FE7EA4">
        <w:trPr>
          <w:trHeight w:val="348"/>
          <w:tblHeader/>
        </w:trPr>
        <w:tc>
          <w:tcPr>
            <w:tcW w:w="3119" w:type="dxa"/>
            <w:shd w:val="clear" w:color="auto" w:fill="E6E6E6"/>
            <w:vAlign w:val="center"/>
          </w:tcPr>
          <w:p w14:paraId="7FBC3DFB" w14:textId="77777777" w:rsidR="00671066" w:rsidRPr="00211760" w:rsidRDefault="00FE7EA4" w:rsidP="003E107A">
            <w:pPr>
              <w:jc w:val="center"/>
              <w:rPr>
                <w:b/>
              </w:rPr>
            </w:pPr>
            <w:proofErr w:type="spellStart"/>
            <w:r>
              <w:rPr>
                <w:b/>
              </w:rPr>
              <w:t>CawtWord</w:t>
            </w:r>
            <w:proofErr w:type="spellEnd"/>
            <w:r>
              <w:rPr>
                <w:b/>
              </w:rPr>
              <w:t xml:space="preserve"> </w:t>
            </w:r>
            <w:r w:rsidR="00671066">
              <w:rPr>
                <w:b/>
              </w:rPr>
              <w:t>Procedure</w:t>
            </w:r>
          </w:p>
        </w:tc>
        <w:tc>
          <w:tcPr>
            <w:tcW w:w="6267" w:type="dxa"/>
            <w:shd w:val="clear" w:color="auto" w:fill="E6E6E6"/>
            <w:vAlign w:val="center"/>
          </w:tcPr>
          <w:p w14:paraId="73A2BA52" w14:textId="77777777" w:rsidR="00671066" w:rsidRPr="00211760" w:rsidRDefault="00671066" w:rsidP="003E107A">
            <w:pPr>
              <w:jc w:val="center"/>
              <w:rPr>
                <w:b/>
              </w:rPr>
            </w:pPr>
            <w:r>
              <w:rPr>
                <w:b/>
              </w:rPr>
              <w:t>Short description</w:t>
            </w:r>
          </w:p>
        </w:tc>
      </w:tr>
      <w:tr w:rsidR="00671066" w14:paraId="15A1B26A" w14:textId="77777777" w:rsidTr="003E107A">
        <w:tc>
          <w:tcPr>
            <w:tcW w:w="3119" w:type="dxa"/>
            <w:vAlign w:val="center"/>
          </w:tcPr>
          <w:p w14:paraId="65B38F06" w14:textId="77777777" w:rsidR="00671066" w:rsidRPr="002A5FE5" w:rsidRDefault="00671066" w:rsidP="003E107A">
            <w:pPr>
              <w:jc w:val="left"/>
              <w:rPr>
                <w:rStyle w:val="poCodeNormalChar"/>
              </w:rPr>
            </w:pPr>
            <w:r>
              <w:rPr>
                <w:rStyle w:val="poCodeNormalChar"/>
              </w:rPr>
              <w:t>%TABLE Word</w:t>
            </w:r>
            <w:r w:rsidRPr="002A5FE5">
              <w:rPr>
                <w:rStyle w:val="poCodeNormalChar"/>
              </w:rPr>
              <w:t>%</w:t>
            </w:r>
          </w:p>
        </w:tc>
        <w:tc>
          <w:tcPr>
            <w:tcW w:w="6267" w:type="dxa"/>
            <w:vAlign w:val="center"/>
          </w:tcPr>
          <w:p w14:paraId="3482B68B" w14:textId="77777777" w:rsidR="00671066" w:rsidRDefault="00671066" w:rsidP="003E107A">
            <w:pPr>
              <w:jc w:val="left"/>
            </w:pPr>
          </w:p>
        </w:tc>
      </w:tr>
    </w:tbl>
    <w:p w14:paraId="77463DA8" w14:textId="77777777" w:rsidR="00671066" w:rsidRDefault="00671066" w:rsidP="00671066">
      <w:pPr>
        <w:pStyle w:val="Beschriftung"/>
      </w:pPr>
      <w:bookmarkStart w:id="86" w:name="_Toc76762411"/>
      <w:r>
        <w:t xml:space="preserve">Table </w:t>
      </w:r>
      <w:r>
        <w:fldChar w:fldCharType="begin"/>
      </w:r>
      <w:r>
        <w:instrText xml:space="preserve"> SEQ Tabelle \* ARABIC </w:instrText>
      </w:r>
      <w:r>
        <w:fldChar w:fldCharType="separate"/>
      </w:r>
      <w:r w:rsidR="00AC6676">
        <w:rPr>
          <w:noProof/>
        </w:rPr>
        <w:t>10</w:t>
      </w:r>
      <w:r>
        <w:fldChar w:fldCharType="end"/>
      </w:r>
      <w:r>
        <w:t xml:space="preserve">: </w:t>
      </w:r>
      <w:proofErr w:type="spellStart"/>
      <w:r>
        <w:t>CawtWord</w:t>
      </w:r>
      <w:proofErr w:type="spellEnd"/>
      <w:r>
        <w:t xml:space="preserve"> Reference</w:t>
      </w:r>
      <w:bookmarkEnd w:id="86"/>
    </w:p>
    <w:p w14:paraId="5CB85C3A" w14:textId="77777777" w:rsidR="00671066" w:rsidRDefault="00671066" w:rsidP="003D51E6"/>
    <w:p w14:paraId="27B70333" w14:textId="77777777" w:rsidR="00A17B20" w:rsidRPr="00303883" w:rsidRDefault="000B6B1E" w:rsidP="00303883">
      <w:pPr>
        <w:pStyle w:val="berschrift1"/>
      </w:pPr>
      <w:bookmarkStart w:id="87" w:name="_Toc10904447"/>
      <w:bookmarkStart w:id="88" w:name="_Toc76763725"/>
      <w:r w:rsidRPr="00303883">
        <w:lastRenderedPageBreak/>
        <w:t>Miscellaneous CAWT</w:t>
      </w:r>
      <w:r w:rsidR="00A17B20" w:rsidRPr="00303883">
        <w:t xml:space="preserve"> information</w:t>
      </w:r>
      <w:bookmarkEnd w:id="87"/>
      <w:bookmarkEnd w:id="88"/>
    </w:p>
    <w:p w14:paraId="3302851C" w14:textId="77777777" w:rsidR="00A17B20" w:rsidRDefault="00A17B20">
      <w:r>
        <w:t>This chapter contains misce</w:t>
      </w:r>
      <w:r w:rsidR="000B6B1E">
        <w:t xml:space="preserve">llaneous information about </w:t>
      </w:r>
      <w:r w:rsidR="000B6B1E" w:rsidRPr="00DB32C9">
        <w:rPr>
          <w:rStyle w:val="poPkgName"/>
        </w:rPr>
        <w:t>CAWT</w:t>
      </w:r>
      <w:r w:rsidR="00DB32C9">
        <w:t>.</w:t>
      </w:r>
    </w:p>
    <w:p w14:paraId="02B944E3" w14:textId="77777777" w:rsidR="00A17B20" w:rsidRDefault="00A17B20">
      <w:pPr>
        <w:pStyle w:val="berschrift2"/>
        <w:tabs>
          <w:tab w:val="left" w:pos="576"/>
        </w:tabs>
      </w:pPr>
      <w:bookmarkStart w:id="89" w:name="_toc5530"/>
      <w:bookmarkStart w:id="90" w:name="_Toc10904448"/>
      <w:bookmarkStart w:id="91" w:name="_Toc76763726"/>
      <w:bookmarkEnd w:id="89"/>
      <w:r>
        <w:t>License information</w:t>
      </w:r>
      <w:bookmarkEnd w:id="90"/>
      <w:bookmarkEnd w:id="91"/>
    </w:p>
    <w:p w14:paraId="18947768" w14:textId="77777777"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14:paraId="12B59A71" w14:textId="77777777" w:rsidR="00A17B20" w:rsidRDefault="006B1799">
      <w:r>
        <w:t>CAWT relies on</w:t>
      </w:r>
      <w:r w:rsidR="00C73B39">
        <w:t xml:space="preserve"> several other </w:t>
      </w:r>
      <w:proofErr w:type="spellStart"/>
      <w:r w:rsidR="00C73B39">
        <w:t>Tcl</w:t>
      </w:r>
      <w:proofErr w:type="spellEnd"/>
      <w:r w:rsidR="00C73B39">
        <w:t xml:space="preserve"> packages. See the table in chapter </w:t>
      </w:r>
      <w:r w:rsidR="00C73B39">
        <w:fldChar w:fldCharType="begin"/>
      </w:r>
      <w:r w:rsidR="00C73B39">
        <w:instrText xml:space="preserve"> REF _Ref340614012 \r \h </w:instrText>
      </w:r>
      <w:r w:rsidR="00C73B39">
        <w:fldChar w:fldCharType="separate"/>
      </w:r>
      <w:r w:rsidR="00BB644F">
        <w:t>1.2</w:t>
      </w:r>
      <w:r w:rsidR="00C73B39">
        <w:fldChar w:fldCharType="end"/>
      </w:r>
      <w:r w:rsidR="00C73B39">
        <w:t xml:space="preserve"> for links to these packages to get </w:t>
      </w:r>
      <w:r w:rsidR="00631557">
        <w:t xml:space="preserve">their </w:t>
      </w:r>
      <w:r w:rsidR="00C73B39">
        <w:t>license information.</w:t>
      </w:r>
    </w:p>
    <w:p w14:paraId="5BF29A5F" w14:textId="77777777" w:rsidR="00EC15C6" w:rsidRDefault="00EC15C6">
      <w:bookmarkStart w:id="92" w:name="_toc5633"/>
      <w:bookmarkEnd w:id="92"/>
    </w:p>
    <w:p w14:paraId="051906A2" w14:textId="77777777" w:rsidR="00EC15C6" w:rsidRDefault="00EC15C6" w:rsidP="00EC15C6"/>
    <w:p w14:paraId="2C201958" w14:textId="77777777" w:rsidR="00176A8B" w:rsidRDefault="00176A8B" w:rsidP="00EC15C6"/>
    <w:p w14:paraId="66790A0D" w14:textId="77777777" w:rsidR="00176A8B" w:rsidRDefault="00176A8B" w:rsidP="00176A8B">
      <w:pPr>
        <w:pStyle w:val="berschrift1"/>
      </w:pPr>
      <w:bookmarkStart w:id="93" w:name="_Toc10904449"/>
      <w:bookmarkStart w:id="94" w:name="_Toc76763727"/>
      <w:r>
        <w:lastRenderedPageBreak/>
        <w:t>CAWT applications</w:t>
      </w:r>
      <w:bookmarkEnd w:id="93"/>
      <w:bookmarkEnd w:id="94"/>
    </w:p>
    <w:p w14:paraId="4C8380B2" w14:textId="77777777" w:rsidR="00176A8B" w:rsidRDefault="00176A8B" w:rsidP="00EC15C6">
      <w:r>
        <w:t>CAWT includes the following scripts, which can</w:t>
      </w:r>
      <w:r w:rsidR="00A576A1">
        <w:t xml:space="preserve"> </w:t>
      </w:r>
      <w:r>
        <w:t>be used as standalone applications:</w:t>
      </w:r>
    </w:p>
    <w:p w14:paraId="6BECFCAF" w14:textId="77777777" w:rsidR="00176A8B" w:rsidRDefault="00176A8B" w:rsidP="00A00C5B">
      <w:pPr>
        <w:numPr>
          <w:ilvl w:val="0"/>
          <w:numId w:val="18"/>
        </w:numPr>
        <w:rPr>
          <w:rFonts w:ascii="Courier New" w:hAnsi="Courier New" w:cs="Courier New"/>
          <w:sz w:val="20"/>
          <w:szCs w:val="20"/>
        </w:rPr>
      </w:pPr>
      <w:proofErr w:type="spellStart"/>
      <w:r w:rsidRPr="00A576A1">
        <w:rPr>
          <w:rFonts w:ascii="Courier New" w:hAnsi="Courier New" w:cs="Courier New"/>
          <w:sz w:val="20"/>
          <w:szCs w:val="20"/>
        </w:rPr>
        <w:t>EnumExplorer.tcl</w:t>
      </w:r>
      <w:proofErr w:type="spellEnd"/>
    </w:p>
    <w:p w14:paraId="7DA6C579" w14:textId="77777777" w:rsidR="000836C0" w:rsidRDefault="001F6CE3"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OneNoteInfo</w:t>
      </w:r>
      <w:r w:rsidR="000836C0">
        <w:rPr>
          <w:rFonts w:ascii="Courier New" w:hAnsi="Courier New" w:cs="Courier New"/>
          <w:sz w:val="20"/>
          <w:szCs w:val="20"/>
        </w:rPr>
        <w:t>.tcl</w:t>
      </w:r>
      <w:proofErr w:type="spellEnd"/>
    </w:p>
    <w:p w14:paraId="01F2B590" w14:textId="77777777"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14:paraId="572BF980" w14:textId="77777777" w:rsidR="00D912FD" w:rsidRPr="00A576A1" w:rsidRDefault="00D912FD"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WordAbbrCheck</w:t>
      </w:r>
      <w:r w:rsidR="0057259A">
        <w:rPr>
          <w:rFonts w:ascii="Courier New" w:hAnsi="Courier New" w:cs="Courier New"/>
          <w:sz w:val="20"/>
          <w:szCs w:val="20"/>
        </w:rPr>
        <w:t>.tcl</w:t>
      </w:r>
      <w:proofErr w:type="spellEnd"/>
    </w:p>
    <w:p w14:paraId="4D0F9970" w14:textId="77777777" w:rsidR="00176A8B" w:rsidRDefault="00176A8B" w:rsidP="00176A8B">
      <w:pPr>
        <w:pStyle w:val="berschrift2"/>
      </w:pPr>
      <w:bookmarkStart w:id="95" w:name="_Toc10904450"/>
      <w:bookmarkStart w:id="96" w:name="_Toc76763728"/>
      <w:r>
        <w:t xml:space="preserve">Application </w:t>
      </w:r>
      <w:proofErr w:type="spellStart"/>
      <w:r>
        <w:t>EnumExplorer.tcl</w:t>
      </w:r>
      <w:bookmarkEnd w:id="95"/>
      <w:bookmarkEnd w:id="96"/>
      <w:proofErr w:type="spellEnd"/>
    </w:p>
    <w:p w14:paraId="6A7E4AC8" w14:textId="4B7FAB48" w:rsidR="00A576A1" w:rsidRDefault="00A576A1" w:rsidP="00A576A1">
      <w:r>
        <w:t xml:space="preserve">The application </w:t>
      </w:r>
      <w:proofErr w:type="spellStart"/>
      <w:r w:rsidRPr="00A576A1">
        <w:rPr>
          <w:rFonts w:ascii="Courier New" w:hAnsi="Courier New" w:cs="Courier New"/>
          <w:sz w:val="20"/>
          <w:szCs w:val="20"/>
        </w:rPr>
        <w:t>EnumExplorer.tcl</w:t>
      </w:r>
      <w:proofErr w:type="spellEnd"/>
      <w:r>
        <w:t xml:space="preserve"> can be used </w:t>
      </w:r>
      <w:r w:rsidR="00A97265">
        <w:t xml:space="preserve">to </w:t>
      </w:r>
      <w:r>
        <w:t>explore the</w:t>
      </w:r>
      <w:r w:rsidR="00056328">
        <w:t xml:space="preserve"> common Office enumerations as well as the</w:t>
      </w:r>
      <w:r>
        <w:t xml:space="preserve"> enumerations of the Office applications Excel, </w:t>
      </w:r>
      <w:r w:rsidR="00EB6280">
        <w:t xml:space="preserve">OneNote, </w:t>
      </w:r>
      <w:r>
        <w:t>Outlook, PowerPoint</w:t>
      </w:r>
      <w:r w:rsidR="00EB6280">
        <w:t xml:space="preserve">, </w:t>
      </w:r>
      <w:proofErr w:type="spellStart"/>
      <w:r w:rsidR="00EB6280">
        <w:t>Sapi</w:t>
      </w:r>
      <w:proofErr w:type="spellEnd"/>
      <w:r>
        <w:t xml:space="preserve"> and Word.</w:t>
      </w:r>
    </w:p>
    <w:p w14:paraId="0A07C67B" w14:textId="77777777" w:rsidR="00A576A1" w:rsidRDefault="00A576A1" w:rsidP="00A576A1"/>
    <w:p w14:paraId="67561EC5" w14:textId="77777777" w:rsidR="00A576A1" w:rsidRDefault="00505EE3" w:rsidP="00A576A1">
      <w:r>
        <w:t>%FIGURE Figure-</w:t>
      </w:r>
      <w:proofErr w:type="spellStart"/>
      <w:r>
        <w:t>EnumExplorer</w:t>
      </w:r>
      <w:proofErr w:type="spellEnd"/>
      <w:r w:rsidR="00A576A1">
        <w:t>%</w:t>
      </w:r>
    </w:p>
    <w:p w14:paraId="6DE74D58" w14:textId="77777777" w:rsidR="00A576A1" w:rsidRDefault="00A576A1" w:rsidP="00A576A1">
      <w:pPr>
        <w:pStyle w:val="Abbildung"/>
      </w:pPr>
      <w:bookmarkStart w:id="97" w:name="_Toc76762396"/>
      <w:r>
        <w:t xml:space="preserve">Figure </w:t>
      </w:r>
      <w:r>
        <w:fldChar w:fldCharType="begin"/>
      </w:r>
      <w:r>
        <w:instrText xml:space="preserve"> SEQ "Abbildung" \*Arabic </w:instrText>
      </w:r>
      <w:r>
        <w:fldChar w:fldCharType="separate"/>
      </w:r>
      <w:r>
        <w:rPr>
          <w:noProof/>
        </w:rPr>
        <w:t>10</w:t>
      </w:r>
      <w:r>
        <w:fldChar w:fldCharType="end"/>
      </w:r>
      <w:r>
        <w:t xml:space="preserve">: Screenshot of </w:t>
      </w:r>
      <w:proofErr w:type="spellStart"/>
      <w:r>
        <w:t>EnumExplorer.tcl</w:t>
      </w:r>
      <w:bookmarkEnd w:id="97"/>
      <w:proofErr w:type="spellEnd"/>
    </w:p>
    <w:p w14:paraId="5D8F2ABE" w14:textId="77777777" w:rsidR="00A576A1" w:rsidRDefault="00A576A1" w:rsidP="00A576A1"/>
    <w:p w14:paraId="5867ABF0" w14:textId="77777777"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C3C0C21" w14:textId="77777777" w:rsidR="00A576A1" w:rsidRDefault="00A576A1" w:rsidP="00A576A1"/>
    <w:p w14:paraId="46A9FDB8" w14:textId="77777777" w:rsidR="00A576A1" w:rsidRDefault="00A576A1" w:rsidP="00EF6E51">
      <w:pPr>
        <w:pStyle w:val="poCodeNormal"/>
      </w:pPr>
      <w:r>
        <w:t xml:space="preserve">&gt; </w:t>
      </w:r>
      <w:proofErr w:type="spellStart"/>
      <w:r>
        <w:t>tclsh</w:t>
      </w:r>
      <w:proofErr w:type="spellEnd"/>
      <w:r>
        <w:t xml:space="preserve"> </w:t>
      </w:r>
      <w:proofErr w:type="spellStart"/>
      <w:r>
        <w:t>EnumExplorer.tcl</w:t>
      </w:r>
      <w:proofErr w:type="spellEnd"/>
      <w:r>
        <w:t xml:space="preserve"> --help</w:t>
      </w:r>
    </w:p>
    <w:p w14:paraId="02774A5F" w14:textId="77777777" w:rsidR="00A576A1" w:rsidRDefault="00A576A1" w:rsidP="00EF6E51">
      <w:pPr>
        <w:jc w:val="left"/>
      </w:pPr>
    </w:p>
    <w:p w14:paraId="356CDFC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Usage: </w:t>
      </w:r>
      <w:proofErr w:type="spellStart"/>
      <w:r w:rsidRPr="00A576A1">
        <w:rPr>
          <w:rFonts w:ascii="Courier New" w:hAnsi="Courier New" w:cs="Courier New"/>
          <w:sz w:val="20"/>
          <w:szCs w:val="20"/>
        </w:rPr>
        <w:t>EnumExplorer.tcl</w:t>
      </w:r>
      <w:proofErr w:type="spellEnd"/>
      <w:r w:rsidRPr="00A576A1">
        <w:rPr>
          <w:rFonts w:ascii="Courier New" w:hAnsi="Courier New" w:cs="Courier New"/>
          <w:sz w:val="20"/>
          <w:szCs w:val="20"/>
        </w:rPr>
        <w:t xml:space="preserve"> [Namespace]</w:t>
      </w:r>
    </w:p>
    <w:p w14:paraId="2CD190CA" w14:textId="77777777" w:rsidR="00A576A1" w:rsidRPr="00A576A1" w:rsidRDefault="00A576A1" w:rsidP="00EF6E51">
      <w:pPr>
        <w:jc w:val="left"/>
        <w:rPr>
          <w:rFonts w:ascii="Courier New" w:hAnsi="Courier New" w:cs="Courier New"/>
          <w:sz w:val="20"/>
          <w:szCs w:val="20"/>
        </w:rPr>
      </w:pPr>
    </w:p>
    <w:p w14:paraId="7EAC686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14:paraId="372E1B2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14:paraId="7ED451A6" w14:textId="7DC7C456"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w:t>
      </w:r>
      <w:r w:rsidR="00EB6280" w:rsidRPr="00EB6280">
        <w:rPr>
          <w:rFonts w:ascii="Courier New" w:hAnsi="Courier New" w:cs="Courier New"/>
          <w:sz w:val="20"/>
          <w:szCs w:val="20"/>
        </w:rPr>
        <w:t xml:space="preserve">Office Excel Ppt Word Outlook OneNote </w:t>
      </w:r>
      <w:proofErr w:type="spellStart"/>
      <w:r w:rsidR="00EB6280" w:rsidRPr="00EB6280">
        <w:rPr>
          <w:rFonts w:ascii="Courier New" w:hAnsi="Courier New" w:cs="Courier New"/>
          <w:sz w:val="20"/>
          <w:szCs w:val="20"/>
        </w:rPr>
        <w:t>Sapi</w:t>
      </w:r>
      <w:proofErr w:type="spellEnd"/>
    </w:p>
    <w:p w14:paraId="324D4D22" w14:textId="77777777" w:rsidR="00A576A1" w:rsidRPr="00A576A1" w:rsidRDefault="00A576A1" w:rsidP="00EF6E51">
      <w:pPr>
        <w:jc w:val="left"/>
        <w:rPr>
          <w:rFonts w:ascii="Courier New" w:hAnsi="Courier New" w:cs="Courier New"/>
          <w:sz w:val="20"/>
          <w:szCs w:val="20"/>
        </w:rPr>
      </w:pPr>
    </w:p>
    <w:p w14:paraId="5A94E6B2"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Pressing the "Copy as </w:t>
      </w:r>
      <w:proofErr w:type="spellStart"/>
      <w:r w:rsidRPr="00A576A1">
        <w:rPr>
          <w:rFonts w:ascii="Courier New" w:hAnsi="Courier New" w:cs="Courier New"/>
          <w:sz w:val="20"/>
          <w:szCs w:val="20"/>
        </w:rPr>
        <w:t>enum</w:t>
      </w:r>
      <w:proofErr w:type="spellEnd"/>
      <w:r w:rsidRPr="00A576A1">
        <w:rPr>
          <w:rFonts w:ascii="Courier New" w:hAnsi="Courier New" w:cs="Courier New"/>
          <w:sz w:val="20"/>
          <w:szCs w:val="20"/>
        </w:rPr>
        <w:t>" button or the "C" key copies the</w:t>
      </w:r>
    </w:p>
    <w:p w14:paraId="1D63103C"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currently selected enumeration as </w:t>
      </w:r>
      <w:proofErr w:type="spellStart"/>
      <w:r w:rsidRPr="00A576A1">
        <w:rPr>
          <w:rFonts w:ascii="Courier New" w:hAnsi="Courier New" w:cs="Courier New"/>
          <w:sz w:val="20"/>
          <w:szCs w:val="20"/>
        </w:rPr>
        <w:t>Tcl</w:t>
      </w:r>
      <w:proofErr w:type="spellEnd"/>
      <w:r w:rsidRPr="00A576A1">
        <w:rPr>
          <w:rFonts w:ascii="Courier New" w:hAnsi="Courier New" w:cs="Courier New"/>
          <w:sz w:val="20"/>
          <w:szCs w:val="20"/>
        </w:rPr>
        <w:t xml:space="preserve"> variable to the clipboard.</w:t>
      </w:r>
    </w:p>
    <w:p w14:paraId="7C7291E7"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$Excel::</w:t>
      </w:r>
      <w:proofErr w:type="spellStart"/>
      <w:r w:rsidRPr="00A576A1">
        <w:rPr>
          <w:rFonts w:ascii="Courier New" w:hAnsi="Courier New" w:cs="Courier New"/>
          <w:sz w:val="20"/>
          <w:szCs w:val="20"/>
        </w:rPr>
        <w:t>xlAboveStdDev</w:t>
      </w:r>
      <w:proofErr w:type="spellEnd"/>
    </w:p>
    <w:p w14:paraId="52544F64" w14:textId="77777777" w:rsidR="00A576A1" w:rsidRPr="00A576A1" w:rsidRDefault="00A576A1" w:rsidP="00EF6E51">
      <w:pPr>
        <w:jc w:val="left"/>
        <w:rPr>
          <w:rFonts w:ascii="Courier New" w:hAnsi="Courier New" w:cs="Courier New"/>
          <w:sz w:val="20"/>
          <w:szCs w:val="20"/>
        </w:rPr>
      </w:pPr>
    </w:p>
    <w:p w14:paraId="07768E91"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14:paraId="6A47FEFB"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14:paraId="670DC6C3" w14:textId="77777777" w:rsidR="00176A8B" w:rsidRDefault="00A576A1" w:rsidP="00EF6E51">
      <w:pPr>
        <w:jc w:val="left"/>
      </w:pPr>
      <w:r w:rsidRPr="00A576A1">
        <w:rPr>
          <w:rFonts w:ascii="Courier New" w:hAnsi="Courier New" w:cs="Courier New"/>
          <w:sz w:val="20"/>
          <w:szCs w:val="20"/>
        </w:rPr>
        <w:t xml:space="preserve">Example: </w:t>
      </w:r>
      <w:proofErr w:type="spellStart"/>
      <w:r w:rsidRPr="00A576A1">
        <w:rPr>
          <w:rFonts w:ascii="Courier New" w:hAnsi="Courier New" w:cs="Courier New"/>
          <w:sz w:val="20"/>
          <w:szCs w:val="20"/>
        </w:rPr>
        <w:t>xlAboveStdDev</w:t>
      </w:r>
      <w:proofErr w:type="spellEnd"/>
    </w:p>
    <w:p w14:paraId="168F100B" w14:textId="77777777" w:rsidR="001F6370" w:rsidRDefault="001F6370" w:rsidP="001F6370">
      <w:pPr>
        <w:pStyle w:val="berschrift2"/>
      </w:pPr>
      <w:bookmarkStart w:id="98" w:name="_Toc10904451"/>
      <w:bookmarkStart w:id="99" w:name="_Toc76763729"/>
      <w:r>
        <w:t xml:space="preserve">Application </w:t>
      </w:r>
      <w:proofErr w:type="spellStart"/>
      <w:r>
        <w:t>OneNoteInfo.tcl</w:t>
      </w:r>
      <w:bookmarkEnd w:id="98"/>
      <w:bookmarkEnd w:id="99"/>
      <w:proofErr w:type="spellEnd"/>
    </w:p>
    <w:p w14:paraId="09672A60" w14:textId="77777777" w:rsidR="001F6370" w:rsidRDefault="001F6370" w:rsidP="001F6370">
      <w:r>
        <w:t xml:space="preserve">The application </w:t>
      </w:r>
      <w:proofErr w:type="spellStart"/>
      <w:r>
        <w:rPr>
          <w:rFonts w:ascii="Courier New" w:hAnsi="Courier New" w:cs="Courier New"/>
          <w:sz w:val="20"/>
          <w:szCs w:val="20"/>
        </w:rPr>
        <w:t>OneNoteInfo</w:t>
      </w:r>
      <w:r w:rsidRPr="00A576A1">
        <w:rPr>
          <w:rFonts w:ascii="Courier New" w:hAnsi="Courier New" w:cs="Courier New"/>
          <w:sz w:val="20"/>
          <w:szCs w:val="20"/>
        </w:rPr>
        <w:t>.tcl</w:t>
      </w:r>
      <w:proofErr w:type="spellEnd"/>
      <w:r>
        <w:t xml:space="preserve"> can be used to either retrieve information about OneNote notebooks, sections or pages as well as send Outlook mail</w:t>
      </w:r>
      <w:r w:rsidR="001F6CE3">
        <w:t>s</w:t>
      </w:r>
      <w:r>
        <w:t xml:space="preserve"> about changed pages.</w:t>
      </w:r>
    </w:p>
    <w:p w14:paraId="55D15713" w14:textId="77777777" w:rsidR="001F6370" w:rsidRDefault="001F6370" w:rsidP="001F6370"/>
    <w:p w14:paraId="5B066890" w14:textId="77777777"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FE65566" w14:textId="77777777" w:rsidR="001F6370" w:rsidRDefault="001F6370" w:rsidP="001F6370"/>
    <w:p w14:paraId="6266F1E9" w14:textId="77777777"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w:t>
      </w:r>
      <w:proofErr w:type="spellStart"/>
      <w:r w:rsidRPr="001F6370">
        <w:rPr>
          <w:rFonts w:ascii="Courier New" w:hAnsi="Courier New" w:cs="Courier New"/>
          <w:sz w:val="20"/>
          <w:szCs w:val="20"/>
        </w:rPr>
        <w:t>tclsh</w:t>
      </w:r>
      <w:proofErr w:type="spellEnd"/>
      <w:r w:rsidRPr="001F6370">
        <w:rPr>
          <w:rFonts w:ascii="Courier New" w:hAnsi="Courier New" w:cs="Courier New"/>
          <w:sz w:val="20"/>
          <w:szCs w:val="20"/>
        </w:rPr>
        <w:t xml:space="preserve"> </w:t>
      </w:r>
      <w:proofErr w:type="spellStart"/>
      <w:r w:rsidRPr="001F6370">
        <w:rPr>
          <w:rFonts w:ascii="Courier New" w:hAnsi="Courier New" w:cs="Courier New"/>
          <w:sz w:val="20"/>
          <w:szCs w:val="20"/>
        </w:rPr>
        <w:t>OneNoteInfo.tcl</w:t>
      </w:r>
      <w:proofErr w:type="spellEnd"/>
      <w:r w:rsidRPr="001F6370">
        <w:rPr>
          <w:rFonts w:ascii="Courier New" w:hAnsi="Courier New" w:cs="Courier New"/>
          <w:sz w:val="20"/>
          <w:szCs w:val="20"/>
        </w:rPr>
        <w:t xml:space="preserve"> </w:t>
      </w:r>
      <w:r w:rsidR="00D276E5">
        <w:rPr>
          <w:rFonts w:ascii="Courier New" w:hAnsi="Courier New" w:cs="Courier New"/>
          <w:sz w:val="20"/>
          <w:szCs w:val="20"/>
        </w:rPr>
        <w:t>--</w:t>
      </w:r>
      <w:r w:rsidRPr="001F6370">
        <w:rPr>
          <w:rFonts w:ascii="Courier New" w:hAnsi="Courier New" w:cs="Courier New"/>
          <w:sz w:val="20"/>
          <w:szCs w:val="20"/>
        </w:rPr>
        <w:t>help</w:t>
      </w:r>
    </w:p>
    <w:p w14:paraId="225B58E7" w14:textId="77777777" w:rsidR="001F6370" w:rsidRDefault="001F6370" w:rsidP="00EF6E51">
      <w:pPr>
        <w:jc w:val="left"/>
        <w:rPr>
          <w:rFonts w:ascii="Courier New" w:hAnsi="Courier New" w:cs="Courier New"/>
          <w:sz w:val="20"/>
          <w:szCs w:val="20"/>
        </w:rPr>
      </w:pPr>
    </w:p>
    <w:p w14:paraId="256E66E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Usage: </w:t>
      </w:r>
      <w:proofErr w:type="spellStart"/>
      <w:r w:rsidRPr="001F6370">
        <w:rPr>
          <w:rFonts w:ascii="Courier New" w:hAnsi="Courier New" w:cs="Courier New"/>
          <w:sz w:val="18"/>
          <w:szCs w:val="18"/>
        </w:rPr>
        <w:t>OneNoteInfo.tcl</w:t>
      </w:r>
      <w:proofErr w:type="spellEnd"/>
      <w:r w:rsidRPr="001F6370">
        <w:rPr>
          <w:rFonts w:ascii="Courier New" w:hAnsi="Courier New" w:cs="Courier New"/>
          <w:sz w:val="18"/>
          <w:szCs w:val="18"/>
        </w:rPr>
        <w:t xml:space="preserve"> [Options]</w:t>
      </w:r>
    </w:p>
    <w:p w14:paraId="176F0669" w14:textId="77777777" w:rsidR="001F6370" w:rsidRPr="001F6370" w:rsidRDefault="001F6370" w:rsidP="00EF6E51">
      <w:pPr>
        <w:jc w:val="left"/>
        <w:rPr>
          <w:rFonts w:ascii="Courier New" w:hAnsi="Courier New" w:cs="Courier New"/>
          <w:sz w:val="18"/>
          <w:szCs w:val="18"/>
        </w:rPr>
      </w:pPr>
    </w:p>
    <w:p w14:paraId="1955B71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Utility program to retrieve information from OneNote.</w:t>
      </w:r>
    </w:p>
    <w:p w14:paraId="085E0277" w14:textId="77777777" w:rsidR="001F6370" w:rsidRPr="001F6370" w:rsidRDefault="001F6370" w:rsidP="00EF6E51">
      <w:pPr>
        <w:jc w:val="left"/>
        <w:rPr>
          <w:rFonts w:ascii="Courier New" w:hAnsi="Courier New" w:cs="Courier New"/>
          <w:sz w:val="18"/>
          <w:szCs w:val="18"/>
        </w:rPr>
      </w:pPr>
    </w:p>
    <w:p w14:paraId="1991548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14:paraId="77650CA5"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 Print help message and exit.</w:t>
      </w:r>
    </w:p>
    <w:p w14:paraId="7AA2FFF6"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r>
        <w:rPr>
          <w:rFonts w:ascii="Courier New" w:hAnsi="Courier New" w:cs="Courier New"/>
          <w:sz w:val="18"/>
          <w:szCs w:val="18"/>
        </w:rPr>
        <w:t xml:space="preserve">  </w:t>
      </w:r>
      <w:r w:rsidRPr="001F6370">
        <w:rPr>
          <w:rFonts w:ascii="Courier New" w:hAnsi="Courier New" w:cs="Courier New"/>
          <w:sz w:val="18"/>
          <w:szCs w:val="18"/>
        </w:rPr>
        <w:t xml:space="preserve">: Print information about notebooks, sections or pages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5A428178"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14:paraId="446DB13C"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14:paraId="3F352011"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are given, print all page names of</w:t>
      </w:r>
    </w:p>
    <w:p w14:paraId="741BFAC6"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14:paraId="70706C8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r w:rsidRPr="001F6370">
        <w:rPr>
          <w:rFonts w:ascii="Courier New" w:hAnsi="Courier New" w:cs="Courier New"/>
          <w:sz w:val="18"/>
          <w:szCs w:val="18"/>
        </w:rPr>
        <w:t>: Find recently changed pages.</w:t>
      </w:r>
    </w:p>
    <w:p w14:paraId="24002E6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14:paraId="36017B57"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lastRenderedPageBreak/>
        <w:t xml:space="preserve">                     Default is: Look back 1 days. Print found page names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71E5827B" w14:textId="77777777" w:rsidR="001F6370" w:rsidRDefault="001F6370" w:rsidP="00EF6E51">
      <w:pPr>
        <w:jc w:val="left"/>
        <w:rPr>
          <w:rFonts w:ascii="Courier New" w:hAnsi="Courier New" w:cs="Courier New"/>
          <w:sz w:val="18"/>
          <w:szCs w:val="18"/>
        </w:rPr>
      </w:pPr>
    </w:p>
    <w:p w14:paraId="0CCBACA3"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14:paraId="7CAA97BE"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14:paraId="378C4C82"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&lt;string&gt; : Check or print specified section.</w:t>
      </w:r>
    </w:p>
    <w:p w14:paraId="1C5FF411"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 Check or print specified page.</w:t>
      </w:r>
    </w:p>
    <w:p w14:paraId="2822E5AD"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 Print information in OneNote XML format.</w:t>
      </w:r>
    </w:p>
    <w:p w14:paraId="5DD1EBD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 Specify number of days for recently changed pages.</w:t>
      </w:r>
    </w:p>
    <w:p w14:paraId="5951C10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 Send list of recently changed pages via Outlook mail.</w:t>
      </w:r>
    </w:p>
    <w:p w14:paraId="30679B56"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14:paraId="11BF1201" w14:textId="77777777"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14:paraId="6A22691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14:paraId="452637B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Otherwise the string is expected to be a mail address.</w:t>
      </w:r>
    </w:p>
    <w:p w14:paraId="6634A007" w14:textId="77777777"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 Build Outlook mail, but do not send. Use for testing.</w:t>
      </w:r>
    </w:p>
    <w:p w14:paraId="0BEC14FF" w14:textId="77777777" w:rsidR="001F6370" w:rsidRPr="001F6370" w:rsidRDefault="001F6370" w:rsidP="001F6370">
      <w:pPr>
        <w:rPr>
          <w:rFonts w:ascii="Courier New" w:hAnsi="Courier New" w:cs="Courier New"/>
          <w:sz w:val="20"/>
          <w:szCs w:val="20"/>
        </w:rPr>
      </w:pPr>
    </w:p>
    <w:p w14:paraId="7AEE360D" w14:textId="77777777" w:rsidR="001F6370" w:rsidRDefault="001F6370" w:rsidP="001F6370"/>
    <w:p w14:paraId="1F9C9280" w14:textId="77777777"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14:paraId="54AD030D" w14:textId="77777777" w:rsidR="00C5135A" w:rsidRDefault="00C5135A" w:rsidP="00C5135A"/>
    <w:p w14:paraId="0C5AFFAA" w14:textId="77777777"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 xml:space="preserve">&gt; </w:t>
      </w:r>
      <w:proofErr w:type="spellStart"/>
      <w:r w:rsidRPr="00C5135A">
        <w:rPr>
          <w:rFonts w:ascii="Courier New" w:hAnsi="Courier New" w:cs="Courier New"/>
          <w:sz w:val="18"/>
          <w:szCs w:val="18"/>
        </w:rPr>
        <w:t>tclsh</w:t>
      </w:r>
      <w:proofErr w:type="spellEnd"/>
      <w:r w:rsidRPr="00C5135A">
        <w:rPr>
          <w:rFonts w:ascii="Courier New" w:hAnsi="Courier New" w:cs="Courier New"/>
          <w:sz w:val="18"/>
          <w:szCs w:val="18"/>
        </w:rPr>
        <w:t xml:space="preserve"> </w:t>
      </w:r>
      <w:proofErr w:type="spellStart"/>
      <w:r w:rsidRPr="00C5135A">
        <w:rPr>
          <w:rFonts w:ascii="Courier New" w:hAnsi="Courier New" w:cs="Courier New"/>
          <w:sz w:val="18"/>
          <w:szCs w:val="18"/>
        </w:rPr>
        <w:t>OneNoteInfo.tcl</w:t>
      </w:r>
      <w:proofErr w:type="spellEnd"/>
      <w:r w:rsidRPr="00C5135A">
        <w:rPr>
          <w:rFonts w:ascii="Courier New" w:hAnsi="Courier New" w:cs="Courier New"/>
          <w:sz w:val="18"/>
          <w:szCs w:val="18"/>
        </w:rPr>
        <w:t xml:space="preserve"> --check --days 20 --notebook CAWT --mail OneNoteMailList.txt</w:t>
      </w:r>
    </w:p>
    <w:p w14:paraId="1A0ECC7D" w14:textId="77777777" w:rsidR="00C5135A" w:rsidRDefault="00C5135A" w:rsidP="00C5135A"/>
    <w:p w14:paraId="44C7A5EF" w14:textId="77777777" w:rsidR="00C5135A" w:rsidRDefault="00C5135A" w:rsidP="00C5135A">
      <w:r>
        <w:t>%FIGURE Figure-</w:t>
      </w:r>
      <w:proofErr w:type="spellStart"/>
      <w:r>
        <w:t>OneNoteInfo</w:t>
      </w:r>
      <w:proofErr w:type="spellEnd"/>
      <w:r>
        <w:t>%</w:t>
      </w:r>
    </w:p>
    <w:p w14:paraId="3A35A973" w14:textId="77777777" w:rsidR="00C5135A" w:rsidRDefault="00C5135A" w:rsidP="00C5135A">
      <w:pPr>
        <w:pStyle w:val="Abbildung"/>
      </w:pPr>
      <w:bookmarkStart w:id="100" w:name="_Toc76762397"/>
      <w:r>
        <w:t xml:space="preserve">Figure </w:t>
      </w:r>
      <w:r>
        <w:fldChar w:fldCharType="begin"/>
      </w:r>
      <w:r>
        <w:instrText xml:space="preserve"> SEQ "Abbildung" \*Arabic </w:instrText>
      </w:r>
      <w:r>
        <w:fldChar w:fldCharType="separate"/>
      </w:r>
      <w:r>
        <w:rPr>
          <w:noProof/>
        </w:rPr>
        <w:t>11</w:t>
      </w:r>
      <w:r>
        <w:fldChar w:fldCharType="end"/>
      </w:r>
      <w:r>
        <w:t xml:space="preserve">: Auto-generated </w:t>
      </w:r>
      <w:r w:rsidR="00F81440">
        <w:t xml:space="preserve">Outlook </w:t>
      </w:r>
      <w:r>
        <w:t xml:space="preserve">mail from </w:t>
      </w:r>
      <w:proofErr w:type="spellStart"/>
      <w:r>
        <w:t>OneNoteInfo.tcl</w:t>
      </w:r>
      <w:bookmarkEnd w:id="100"/>
      <w:proofErr w:type="spellEnd"/>
    </w:p>
    <w:p w14:paraId="37B282A2" w14:textId="77777777" w:rsidR="00D912FD" w:rsidRDefault="00D912FD" w:rsidP="00D912FD">
      <w:pPr>
        <w:pStyle w:val="berschrift2"/>
      </w:pPr>
      <w:bookmarkStart w:id="101" w:name="_Toc10904452"/>
      <w:bookmarkStart w:id="102" w:name="_Toc76763730"/>
      <w:r>
        <w:t>Application Word2Pdf.tcl</w:t>
      </w:r>
      <w:bookmarkEnd w:id="101"/>
      <w:bookmarkEnd w:id="102"/>
    </w:p>
    <w:p w14:paraId="564A633B" w14:textId="77777777"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14:paraId="7ECDBB3A" w14:textId="77777777" w:rsidR="00D912FD" w:rsidRDefault="00D912FD" w:rsidP="00D912FD">
      <w:r>
        <w:t>Note, that PDF export is supported by Word since version 2007.</w:t>
      </w:r>
    </w:p>
    <w:p w14:paraId="35949662" w14:textId="77777777" w:rsidR="00D912FD" w:rsidRDefault="00D912FD" w:rsidP="00D912FD"/>
    <w:p w14:paraId="205A0040"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7C85824" w14:textId="77777777" w:rsidR="00D912FD" w:rsidRDefault="00D912FD" w:rsidP="00D912FD"/>
    <w:p w14:paraId="1BEA1C18" w14:textId="77777777" w:rsidR="00D912FD" w:rsidRDefault="00D912FD" w:rsidP="00D912FD">
      <w:pPr>
        <w:pStyle w:val="poCodeNormal"/>
      </w:pPr>
      <w:r>
        <w:t xml:space="preserve">&gt; </w:t>
      </w:r>
      <w:proofErr w:type="spellStart"/>
      <w:r>
        <w:t>tclsh</w:t>
      </w:r>
      <w:proofErr w:type="spellEnd"/>
      <w:r>
        <w:t xml:space="preserve"> Word2Pdf.tcl --help</w:t>
      </w:r>
    </w:p>
    <w:p w14:paraId="7F449557" w14:textId="77777777" w:rsidR="00D912FD" w:rsidRDefault="00D912FD" w:rsidP="00D912FD"/>
    <w:p w14:paraId="05221588"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 xml:space="preserve">Usage: Word2Pdf.tcl [Options] </w:t>
      </w:r>
      <w:proofErr w:type="spellStart"/>
      <w:r w:rsidRPr="00E5126F">
        <w:rPr>
          <w:rFonts w:ascii="Courier New" w:hAnsi="Courier New" w:cs="Courier New"/>
          <w:sz w:val="20"/>
          <w:szCs w:val="20"/>
        </w:rPr>
        <w:t>WordFile</w:t>
      </w:r>
      <w:proofErr w:type="spellEnd"/>
      <w:r w:rsidRPr="00E5126F">
        <w:rPr>
          <w:rFonts w:ascii="Courier New" w:hAnsi="Courier New" w:cs="Courier New"/>
          <w:sz w:val="20"/>
          <w:szCs w:val="20"/>
        </w:rPr>
        <w:t xml:space="preserve"> </w:t>
      </w:r>
      <w:proofErr w:type="spellStart"/>
      <w:r w:rsidRPr="00E5126F">
        <w:rPr>
          <w:rFonts w:ascii="Courier New" w:hAnsi="Courier New" w:cs="Courier New"/>
          <w:sz w:val="20"/>
          <w:szCs w:val="20"/>
        </w:rPr>
        <w:t>PdfFile</w:t>
      </w:r>
      <w:proofErr w:type="spellEnd"/>
    </w:p>
    <w:p w14:paraId="07A0BDAE" w14:textId="77777777" w:rsidR="00D912FD" w:rsidRPr="00E5126F" w:rsidRDefault="00D912FD" w:rsidP="00D912FD">
      <w:pPr>
        <w:rPr>
          <w:rFonts w:ascii="Courier New" w:hAnsi="Courier New" w:cs="Courier New"/>
          <w:sz w:val="20"/>
          <w:szCs w:val="20"/>
        </w:rPr>
      </w:pPr>
    </w:p>
    <w:p w14:paraId="3C996353"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14:paraId="638439F2" w14:textId="77777777" w:rsidR="00D912FD" w:rsidRDefault="00D912FD" w:rsidP="001F6370"/>
    <w:p w14:paraId="62AFEE1A" w14:textId="77777777" w:rsidR="00D912FD" w:rsidRDefault="00D912FD" w:rsidP="00D912FD">
      <w:pPr>
        <w:pStyle w:val="berschrift2"/>
      </w:pPr>
      <w:bookmarkStart w:id="103" w:name="_Toc10904453"/>
      <w:bookmarkStart w:id="104" w:name="_Toc76763731"/>
      <w:r>
        <w:t xml:space="preserve">Application </w:t>
      </w:r>
      <w:proofErr w:type="spellStart"/>
      <w:r>
        <w:t>WordAbbrCheck.tcl</w:t>
      </w:r>
      <w:bookmarkEnd w:id="103"/>
      <w:bookmarkEnd w:id="104"/>
      <w:proofErr w:type="spellEnd"/>
    </w:p>
    <w:p w14:paraId="124E3896" w14:textId="58A3DB93" w:rsidR="00D912FD" w:rsidRDefault="00D912FD" w:rsidP="00D912FD">
      <w:r>
        <w:t xml:space="preserve">The application </w:t>
      </w:r>
      <w:proofErr w:type="spellStart"/>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proofErr w:type="spellEnd"/>
      <w:r>
        <w:t xml:space="preserve"> can be used to list and count the words contained in a Word document. The output may be used to check for used abbreviations in the document, which are not contained in an abbreviation table.</w:t>
      </w:r>
    </w:p>
    <w:p w14:paraId="212B8C0B" w14:textId="6BD8B63B" w:rsidR="00EB6280" w:rsidRPr="00EB6280" w:rsidRDefault="00EB6280" w:rsidP="00EB6280">
      <w:pPr>
        <w:jc w:val="left"/>
        <w:rPr>
          <w:rStyle w:val="poNote"/>
          <w:b w:val="0"/>
          <w:bCs/>
        </w:rPr>
      </w:pPr>
      <w:r w:rsidRPr="00EB6280">
        <w:rPr>
          <w:rStyle w:val="poNote"/>
        </w:rPr>
        <w:t>Note:</w:t>
      </w:r>
      <w:r>
        <w:rPr>
          <w:rStyle w:val="poNote"/>
        </w:rPr>
        <w:t xml:space="preserve"> </w:t>
      </w:r>
      <w:r w:rsidRPr="00EB6280">
        <w:t>The functionality</w:t>
      </w:r>
      <w:r>
        <w:t xml:space="preserve"> of this program is available with a graphical user interface in the </w:t>
      </w:r>
      <w:proofErr w:type="spellStart"/>
      <w:r w:rsidRPr="006A3ED0">
        <w:rPr>
          <w:rFonts w:ascii="Courier New" w:hAnsi="Courier New" w:cs="Courier New"/>
          <w:sz w:val="20"/>
          <w:szCs w:val="20"/>
        </w:rPr>
        <w:t>poApps</w:t>
      </w:r>
      <w:proofErr w:type="spellEnd"/>
      <w:r>
        <w:t xml:space="preserve"> Office module. </w:t>
      </w:r>
      <w:proofErr w:type="spellStart"/>
      <w:r w:rsidR="006A3ED0" w:rsidRPr="006A3ED0">
        <w:rPr>
          <w:rFonts w:ascii="Courier New" w:hAnsi="Courier New" w:cs="Courier New"/>
          <w:sz w:val="20"/>
          <w:szCs w:val="20"/>
        </w:rPr>
        <w:t>poApps</w:t>
      </w:r>
      <w:proofErr w:type="spellEnd"/>
      <w:r w:rsidR="006A3ED0">
        <w:t xml:space="preserve"> is available at </w:t>
      </w:r>
      <w:hyperlink r:id="rId23" w:history="1">
        <w:r w:rsidR="006A3ED0" w:rsidRPr="006A3ED0">
          <w:rPr>
            <w:rStyle w:val="Hyperlink"/>
          </w:rPr>
          <w:t>http://www.poSoft.de</w:t>
        </w:r>
      </w:hyperlink>
      <w:r w:rsidR="006A3ED0">
        <w:t>.</w:t>
      </w:r>
      <w:r>
        <w:t xml:space="preserve"> </w:t>
      </w:r>
    </w:p>
    <w:p w14:paraId="5DDD7D80" w14:textId="77777777" w:rsidR="00D912FD" w:rsidRDefault="00D912FD" w:rsidP="00D912FD"/>
    <w:p w14:paraId="15247B62"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39E16F3" w14:textId="77777777" w:rsidR="00D912FD" w:rsidRDefault="00D912FD" w:rsidP="00D912FD"/>
    <w:p w14:paraId="52E33288" w14:textId="77777777" w:rsidR="00D912FD" w:rsidRPr="00D912FD" w:rsidRDefault="00D912FD" w:rsidP="00D912FD">
      <w:pPr>
        <w:pStyle w:val="poCodeNormal"/>
      </w:pPr>
      <w:r w:rsidRPr="00D912FD">
        <w:t xml:space="preserve">&gt; </w:t>
      </w:r>
      <w:proofErr w:type="spellStart"/>
      <w:r w:rsidRPr="00D912FD">
        <w:t>tclsh</w:t>
      </w:r>
      <w:proofErr w:type="spellEnd"/>
      <w:r w:rsidRPr="00D912FD">
        <w:t xml:space="preserve"> </w:t>
      </w:r>
      <w:proofErr w:type="spellStart"/>
      <w:r w:rsidRPr="00D912FD">
        <w:t>WordAbbrCheck.tcl</w:t>
      </w:r>
      <w:proofErr w:type="spellEnd"/>
      <w:r w:rsidRPr="00D912FD">
        <w:t xml:space="preserve"> --help</w:t>
      </w:r>
    </w:p>
    <w:p w14:paraId="71166578" w14:textId="77777777" w:rsidR="005B2BB4" w:rsidRPr="005B2BB4" w:rsidRDefault="005B2BB4" w:rsidP="005B2BB4">
      <w:pPr>
        <w:jc w:val="left"/>
        <w:rPr>
          <w:rFonts w:ascii="Courier New" w:hAnsi="Courier New" w:cs="Courier New"/>
          <w:sz w:val="20"/>
          <w:szCs w:val="20"/>
        </w:rPr>
      </w:pPr>
    </w:p>
    <w:p w14:paraId="0AC882E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Usage: </w:t>
      </w:r>
      <w:proofErr w:type="spellStart"/>
      <w:r w:rsidRPr="00EB6280">
        <w:rPr>
          <w:rFonts w:ascii="Courier New" w:hAnsi="Courier New" w:cs="Courier New"/>
          <w:sz w:val="20"/>
          <w:szCs w:val="20"/>
        </w:rPr>
        <w:t>WordAbbrCheck.tcl</w:t>
      </w:r>
      <w:proofErr w:type="spellEnd"/>
      <w:r w:rsidRPr="00EB6280">
        <w:rPr>
          <w:rFonts w:ascii="Courier New" w:hAnsi="Courier New" w:cs="Courier New"/>
          <w:sz w:val="20"/>
          <w:szCs w:val="20"/>
        </w:rPr>
        <w:t xml:space="preserve"> [Options] </w:t>
      </w:r>
      <w:proofErr w:type="spellStart"/>
      <w:r w:rsidRPr="00EB6280">
        <w:rPr>
          <w:rFonts w:ascii="Courier New" w:hAnsi="Courier New" w:cs="Courier New"/>
          <w:sz w:val="20"/>
          <w:szCs w:val="20"/>
        </w:rPr>
        <w:t>WordFile</w:t>
      </w:r>
      <w:proofErr w:type="spellEnd"/>
    </w:p>
    <w:p w14:paraId="4952DBD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Open a Word document and perform several checks and statistics.</w:t>
      </w:r>
    </w:p>
    <w:p w14:paraId="0AC9A87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If no options are specified, the number of words in the document</w:t>
      </w:r>
    </w:p>
    <w:p w14:paraId="7550CEB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are counted.</w:t>
      </w:r>
    </w:p>
    <w:p w14:paraId="38185658" w14:textId="77777777" w:rsidR="00EB6280" w:rsidRPr="00EB6280" w:rsidRDefault="00EB6280" w:rsidP="00EB6280">
      <w:pPr>
        <w:jc w:val="left"/>
        <w:rPr>
          <w:rFonts w:ascii="Courier New" w:hAnsi="Courier New" w:cs="Courier New"/>
          <w:sz w:val="20"/>
          <w:szCs w:val="20"/>
        </w:rPr>
      </w:pPr>
    </w:p>
    <w:p w14:paraId="18B5499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Options:</w:t>
      </w:r>
    </w:p>
    <w:p w14:paraId="7DD59EC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--help             : Print this help message.</w:t>
      </w:r>
    </w:p>
    <w:p w14:paraId="0738AEC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showfiles</w:t>
      </w:r>
      <w:proofErr w:type="spellEnd"/>
      <w:r w:rsidRPr="00EB6280">
        <w:rPr>
          <w:rFonts w:ascii="Courier New" w:hAnsi="Courier New" w:cs="Courier New"/>
          <w:sz w:val="20"/>
          <w:szCs w:val="20"/>
        </w:rPr>
        <w:t xml:space="preserve">        : Open log and result files after generation.</w:t>
      </w:r>
    </w:p>
    <w:p w14:paraId="2495DF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lastRenderedPageBreak/>
        <w:t xml:space="preserve">  --</w:t>
      </w:r>
      <w:proofErr w:type="spellStart"/>
      <w:r w:rsidRPr="00EB6280">
        <w:rPr>
          <w:rFonts w:ascii="Courier New" w:hAnsi="Courier New" w:cs="Courier New"/>
          <w:sz w:val="20"/>
          <w:szCs w:val="20"/>
        </w:rPr>
        <w:t>outfile</w:t>
      </w:r>
      <w:proofErr w:type="spellEnd"/>
      <w:r w:rsidRPr="00EB6280">
        <w:rPr>
          <w:rFonts w:ascii="Courier New" w:hAnsi="Courier New" w:cs="Courier New"/>
          <w:sz w:val="20"/>
          <w:szCs w:val="20"/>
        </w:rPr>
        <w:t xml:space="preserve"> &lt;string&gt; : Store results in given file.</w:t>
      </w:r>
    </w:p>
    <w:p w14:paraId="24AF486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Use "</w:t>
      </w:r>
      <w:proofErr w:type="spellStart"/>
      <w:r w:rsidRPr="00EB6280">
        <w:rPr>
          <w:rFonts w:ascii="Courier New" w:hAnsi="Courier New" w:cs="Courier New"/>
          <w:sz w:val="20"/>
          <w:szCs w:val="20"/>
        </w:rPr>
        <w:t>stdout</w:t>
      </w:r>
      <w:proofErr w:type="spellEnd"/>
      <w:r w:rsidRPr="00EB6280">
        <w:rPr>
          <w:rFonts w:ascii="Courier New" w:hAnsi="Courier New" w:cs="Courier New"/>
          <w:sz w:val="20"/>
          <w:szCs w:val="20"/>
        </w:rPr>
        <w:t>" to print to standard output.</w:t>
      </w:r>
    </w:p>
    <w:p w14:paraId="737A234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Results are stored in a file with</w:t>
      </w:r>
    </w:p>
    <w:p w14:paraId="2FA88F5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same root name as input file, but extension ".txt".</w:t>
      </w:r>
    </w:p>
    <w:p w14:paraId="7091000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minlength</w:t>
      </w:r>
      <w:proofErr w:type="spellEnd"/>
      <w:r w:rsidRPr="00EB6280">
        <w:rPr>
          <w:rFonts w:ascii="Courier New" w:hAnsi="Courier New" w:cs="Courier New"/>
          <w:sz w:val="20"/>
          <w:szCs w:val="20"/>
        </w:rPr>
        <w:t xml:space="preserve"> &lt;int&gt;  : Only count words having more than </w:t>
      </w:r>
      <w:proofErr w:type="spellStart"/>
      <w:r w:rsidRPr="00EB6280">
        <w:rPr>
          <w:rFonts w:ascii="Courier New" w:hAnsi="Courier New" w:cs="Courier New"/>
          <w:sz w:val="20"/>
          <w:szCs w:val="20"/>
        </w:rPr>
        <w:t>minlength</w:t>
      </w:r>
      <w:proofErr w:type="spellEnd"/>
    </w:p>
    <w:p w14:paraId="05BC236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2 characters.</w:t>
      </w:r>
    </w:p>
    <w:p w14:paraId="1DA70C3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maxlength</w:t>
      </w:r>
      <w:proofErr w:type="spellEnd"/>
      <w:r w:rsidRPr="00EB6280">
        <w:rPr>
          <w:rFonts w:ascii="Courier New" w:hAnsi="Courier New" w:cs="Courier New"/>
          <w:sz w:val="20"/>
          <w:szCs w:val="20"/>
        </w:rPr>
        <w:t xml:space="preserve"> &lt;int&gt;  : Only count words having less than </w:t>
      </w:r>
      <w:proofErr w:type="spellStart"/>
      <w:r w:rsidRPr="00EB6280">
        <w:rPr>
          <w:rFonts w:ascii="Courier New" w:hAnsi="Courier New" w:cs="Courier New"/>
          <w:sz w:val="20"/>
          <w:szCs w:val="20"/>
        </w:rPr>
        <w:t>maxlength</w:t>
      </w:r>
      <w:proofErr w:type="spellEnd"/>
    </w:p>
    <w:p w14:paraId="2C8DA0F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Unlimited.</w:t>
      </w:r>
    </w:p>
    <w:p w14:paraId="5064A933"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nonumbers</w:t>
      </w:r>
      <w:proofErr w:type="spellEnd"/>
      <w:r w:rsidRPr="00EB6280">
        <w:rPr>
          <w:rFonts w:ascii="Courier New" w:hAnsi="Courier New" w:cs="Courier New"/>
          <w:sz w:val="20"/>
          <w:szCs w:val="20"/>
        </w:rPr>
        <w:t xml:space="preserve">        : Only count words which are no numbers.</w:t>
      </w:r>
    </w:p>
    <w:p w14:paraId="40BBED5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sortmode</w:t>
      </w:r>
      <w:proofErr w:type="spellEnd"/>
      <w:r w:rsidRPr="00EB6280">
        <w:rPr>
          <w:rFonts w:ascii="Courier New" w:hAnsi="Courier New" w:cs="Courier New"/>
          <w:sz w:val="20"/>
          <w:szCs w:val="20"/>
        </w:rPr>
        <w:t xml:space="preserve"> &lt;string&gt;: Sorting mode of word output.</w:t>
      </w:r>
    </w:p>
    <w:p w14:paraId="048CADA0"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length.</w:t>
      </w:r>
    </w:p>
    <w:p w14:paraId="23ED7B2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Possible values: dictionary, length, increasing, decreasing.</w:t>
      </w:r>
    </w:p>
    <w:p w14:paraId="6899C767"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--csv              : Write result data in CSV format.</w:t>
      </w:r>
    </w:p>
    <w:p w14:paraId="6E83A48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Space </w:t>
      </w:r>
      <w:proofErr w:type="spellStart"/>
      <w:r w:rsidRPr="00EB6280">
        <w:rPr>
          <w:rFonts w:ascii="Courier New" w:hAnsi="Courier New" w:cs="Courier New"/>
          <w:sz w:val="20"/>
          <w:szCs w:val="20"/>
        </w:rPr>
        <w:t>seperated</w:t>
      </w:r>
      <w:proofErr w:type="spellEnd"/>
      <w:r w:rsidRPr="00EB6280">
        <w:rPr>
          <w:rFonts w:ascii="Courier New" w:hAnsi="Courier New" w:cs="Courier New"/>
          <w:sz w:val="20"/>
          <w:szCs w:val="20"/>
        </w:rPr>
        <w:t>.</w:t>
      </w:r>
    </w:p>
    <w:p w14:paraId="4B4B3D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printtables</w:t>
      </w:r>
      <w:proofErr w:type="spellEnd"/>
      <w:r w:rsidRPr="00EB6280">
        <w:rPr>
          <w:rFonts w:ascii="Courier New" w:hAnsi="Courier New" w:cs="Courier New"/>
          <w:sz w:val="20"/>
          <w:szCs w:val="20"/>
        </w:rPr>
        <w:t xml:space="preserve">      : Print table names of the Word file and exit.</w:t>
      </w:r>
    </w:p>
    <w:p w14:paraId="2086710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abbr</w:t>
      </w:r>
      <w:proofErr w:type="spellEnd"/>
      <w:r w:rsidRPr="00EB6280">
        <w:rPr>
          <w:rFonts w:ascii="Courier New" w:hAnsi="Courier New" w:cs="Courier New"/>
          <w:sz w:val="20"/>
          <w:szCs w:val="20"/>
        </w:rPr>
        <w:t xml:space="preserve"> &lt;string&gt;    : Title of a table in the Word file containing</w:t>
      </w:r>
    </w:p>
    <w:p w14:paraId="60AB8CC2"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abbreviations. It is assumed, that the abbreviations</w:t>
      </w:r>
    </w:p>
    <w:p w14:paraId="3043DF8B"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start in row 2 and are listed in column 1.</w:t>
      </w:r>
    </w:p>
    <w:p w14:paraId="03FFBE95" w14:textId="36E3B502" w:rsidR="005B2BB4" w:rsidRPr="005B2BB4"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--links            : Check validity of internal and external links.</w:t>
      </w:r>
    </w:p>
    <w:p w14:paraId="053F1374" w14:textId="77777777" w:rsidR="00D912FD" w:rsidRDefault="00D912FD" w:rsidP="00D912FD">
      <w:pPr>
        <w:jc w:val="left"/>
      </w:pPr>
    </w:p>
    <w:p w14:paraId="5FD9FAE4" w14:textId="77777777" w:rsidR="00A17B20" w:rsidRDefault="00032E6F" w:rsidP="00303883">
      <w:pPr>
        <w:pStyle w:val="berschrift1"/>
      </w:pPr>
      <w:bookmarkStart w:id="105" w:name="_Ref340523824"/>
      <w:bookmarkStart w:id="106" w:name="_Toc10904454"/>
      <w:bookmarkStart w:id="107" w:name="_Toc76763732"/>
      <w:r w:rsidRPr="00303883">
        <w:lastRenderedPageBreak/>
        <w:t>Test programs</w:t>
      </w:r>
      <w:bookmarkEnd w:id="105"/>
      <w:bookmarkEnd w:id="106"/>
      <w:bookmarkEnd w:id="107"/>
    </w:p>
    <w:p w14:paraId="487AEE0B" w14:textId="77777777" w:rsidR="00FD0EEE" w:rsidRPr="00FD0EEE" w:rsidRDefault="00E4103C" w:rsidP="00FD0EEE">
      <w:r>
        <w:t>This chapter gives an overview of the available test programs and describes how to execute the tests.</w:t>
      </w:r>
    </w:p>
    <w:p w14:paraId="2F0B0772" w14:textId="77777777" w:rsidR="00F419E9" w:rsidRDefault="00F419E9" w:rsidP="00F419E9">
      <w:pPr>
        <w:pStyle w:val="berschrift2"/>
      </w:pPr>
      <w:bookmarkStart w:id="108" w:name="_Toc10904455"/>
      <w:bookmarkStart w:id="109" w:name="_Toc76763733"/>
      <w:r>
        <w:t>Test overview</w:t>
      </w:r>
      <w:bookmarkEnd w:id="108"/>
      <w:bookmarkEnd w:id="109"/>
    </w:p>
    <w:p w14:paraId="55296605" w14:textId="77777777" w:rsidR="00A17B20" w:rsidRDefault="005226B8">
      <w:r>
        <w:t>The following test and demonstration programs are currently available:</w:t>
      </w:r>
    </w:p>
    <w:p w14:paraId="303BC434" w14:textId="77777777"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6011"/>
      </w:tblGrid>
      <w:tr w:rsidR="00737CE9" w:rsidRPr="00211760" w14:paraId="5A5E1F49" w14:textId="77777777" w:rsidTr="00494B85">
        <w:trPr>
          <w:trHeight w:val="348"/>
        </w:trPr>
        <w:tc>
          <w:tcPr>
            <w:tcW w:w="3261" w:type="dxa"/>
            <w:shd w:val="clear" w:color="auto" w:fill="E6E6E6"/>
            <w:vAlign w:val="center"/>
          </w:tcPr>
          <w:p w14:paraId="7FE2D86D" w14:textId="77777777" w:rsidR="00737CE9" w:rsidRPr="00211760" w:rsidRDefault="00737CE9" w:rsidP="00211760">
            <w:pPr>
              <w:jc w:val="center"/>
              <w:rPr>
                <w:b/>
              </w:rPr>
            </w:pPr>
            <w:r w:rsidRPr="00211760">
              <w:rPr>
                <w:b/>
              </w:rPr>
              <w:t>Test Program</w:t>
            </w:r>
          </w:p>
        </w:tc>
        <w:tc>
          <w:tcPr>
            <w:tcW w:w="6125" w:type="dxa"/>
            <w:shd w:val="clear" w:color="auto" w:fill="E6E6E6"/>
            <w:vAlign w:val="center"/>
          </w:tcPr>
          <w:p w14:paraId="3C95D020" w14:textId="77777777" w:rsidR="00737CE9" w:rsidRPr="00211760" w:rsidRDefault="00737CE9" w:rsidP="00211760">
            <w:pPr>
              <w:jc w:val="center"/>
              <w:rPr>
                <w:b/>
              </w:rPr>
            </w:pPr>
            <w:r w:rsidRPr="00211760">
              <w:rPr>
                <w:b/>
              </w:rPr>
              <w:t>Description</w:t>
            </w:r>
          </w:p>
        </w:tc>
      </w:tr>
      <w:tr w:rsidR="00737CE9" w14:paraId="08A182E9" w14:textId="77777777" w:rsidTr="00494B85">
        <w:tc>
          <w:tcPr>
            <w:tcW w:w="3261" w:type="dxa"/>
            <w:vAlign w:val="center"/>
          </w:tcPr>
          <w:p w14:paraId="67E30E2E" w14:textId="77777777" w:rsidR="00737CE9" w:rsidRPr="002A5FE5" w:rsidRDefault="00737CE9" w:rsidP="00211760">
            <w:pPr>
              <w:jc w:val="left"/>
              <w:rPr>
                <w:rStyle w:val="poCodeNormalChar"/>
              </w:rPr>
            </w:pPr>
            <w:r w:rsidRPr="002A5FE5">
              <w:rPr>
                <w:rStyle w:val="poCodeNormalChar"/>
              </w:rPr>
              <w:t xml:space="preserve">%TABLE </w:t>
            </w:r>
            <w:proofErr w:type="spellStart"/>
            <w:r w:rsidRPr="002A5FE5">
              <w:rPr>
                <w:rStyle w:val="poCodeNormalChar"/>
              </w:rPr>
              <w:t>TestPrograms</w:t>
            </w:r>
            <w:proofErr w:type="spellEnd"/>
            <w:r w:rsidRPr="002A5FE5">
              <w:rPr>
                <w:rStyle w:val="poCodeNormalChar"/>
              </w:rPr>
              <w:t>%</w:t>
            </w:r>
          </w:p>
        </w:tc>
        <w:tc>
          <w:tcPr>
            <w:tcW w:w="6125" w:type="dxa"/>
            <w:vAlign w:val="center"/>
          </w:tcPr>
          <w:p w14:paraId="0CA3F2AD" w14:textId="77777777" w:rsidR="00737CE9" w:rsidRDefault="00737CE9" w:rsidP="00211760">
            <w:pPr>
              <w:jc w:val="left"/>
            </w:pPr>
          </w:p>
        </w:tc>
      </w:tr>
    </w:tbl>
    <w:p w14:paraId="3727D0A1" w14:textId="77777777" w:rsidR="00737CE9" w:rsidRDefault="002A5FE5" w:rsidP="00737CE9">
      <w:pPr>
        <w:pStyle w:val="Beschriftung"/>
      </w:pPr>
      <w:bookmarkStart w:id="110" w:name="_Toc76762412"/>
      <w:r>
        <w:t>Table</w:t>
      </w:r>
      <w:r w:rsidR="00737CE9">
        <w:t xml:space="preserve"> </w:t>
      </w:r>
      <w:r w:rsidR="00737CE9">
        <w:fldChar w:fldCharType="begin"/>
      </w:r>
      <w:r w:rsidR="00737CE9">
        <w:instrText xml:space="preserve"> SEQ Tabelle \* ARABIC </w:instrText>
      </w:r>
      <w:r w:rsidR="00737CE9">
        <w:fldChar w:fldCharType="separate"/>
      </w:r>
      <w:r w:rsidR="00AC6676">
        <w:rPr>
          <w:noProof/>
        </w:rPr>
        <w:t>11</w:t>
      </w:r>
      <w:r w:rsidR="00737CE9">
        <w:fldChar w:fldCharType="end"/>
      </w:r>
      <w:r w:rsidR="00737CE9">
        <w:t>: Test Programs</w:t>
      </w:r>
      <w:bookmarkEnd w:id="110"/>
    </w:p>
    <w:p w14:paraId="0D7B7BDF" w14:textId="77777777" w:rsidR="00A17B20" w:rsidRDefault="00A17B20"/>
    <w:p w14:paraId="554BC325" w14:textId="77777777" w:rsidR="006A46DE" w:rsidRDefault="006A46DE">
      <w:r>
        <w:t xml:space="preserve">The CAWT sub-packages have been tested successfully with the above mentioned programs on the following operating systems and </w:t>
      </w:r>
      <w:r w:rsidR="00F419E9">
        <w:t xml:space="preserve">COM </w:t>
      </w:r>
      <w:r>
        <w:t>application versions:</w:t>
      </w:r>
    </w:p>
    <w:p w14:paraId="568A57EE" w14:textId="77777777"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14:paraId="6046ECA3" w14:textId="77777777" w:rsidTr="00FB11B4">
        <w:trPr>
          <w:trHeight w:val="348"/>
        </w:trPr>
        <w:tc>
          <w:tcPr>
            <w:tcW w:w="1843" w:type="dxa"/>
            <w:shd w:val="clear" w:color="auto" w:fill="E6E6E6"/>
            <w:vAlign w:val="center"/>
          </w:tcPr>
          <w:p w14:paraId="145C181C" w14:textId="77777777" w:rsidR="006A46DE" w:rsidRPr="00211760" w:rsidRDefault="006A46DE" w:rsidP="00211760">
            <w:pPr>
              <w:jc w:val="center"/>
              <w:rPr>
                <w:b/>
              </w:rPr>
            </w:pPr>
            <w:r w:rsidRPr="00211760">
              <w:rPr>
                <w:b/>
              </w:rPr>
              <w:t>Package</w:t>
            </w:r>
          </w:p>
        </w:tc>
        <w:tc>
          <w:tcPr>
            <w:tcW w:w="4394" w:type="dxa"/>
            <w:shd w:val="clear" w:color="auto" w:fill="E6E6E6"/>
            <w:vAlign w:val="center"/>
          </w:tcPr>
          <w:p w14:paraId="2C15AB10" w14:textId="77777777" w:rsidR="006A46DE" w:rsidRPr="00211760" w:rsidRDefault="006A46DE" w:rsidP="00211760">
            <w:pPr>
              <w:jc w:val="center"/>
              <w:rPr>
                <w:b/>
              </w:rPr>
            </w:pPr>
            <w:r w:rsidRPr="00211760">
              <w:rPr>
                <w:b/>
              </w:rPr>
              <w:t>Operating system</w:t>
            </w:r>
          </w:p>
        </w:tc>
        <w:tc>
          <w:tcPr>
            <w:tcW w:w="3225" w:type="dxa"/>
            <w:shd w:val="clear" w:color="auto" w:fill="E6E6E6"/>
            <w:vAlign w:val="center"/>
          </w:tcPr>
          <w:p w14:paraId="565043D3" w14:textId="77777777" w:rsidR="006A46DE" w:rsidRPr="00211760" w:rsidRDefault="006A46DE" w:rsidP="00211760">
            <w:pPr>
              <w:jc w:val="center"/>
              <w:rPr>
                <w:b/>
              </w:rPr>
            </w:pPr>
            <w:r w:rsidRPr="00211760">
              <w:rPr>
                <w:b/>
              </w:rPr>
              <w:t>Application version</w:t>
            </w:r>
          </w:p>
        </w:tc>
      </w:tr>
      <w:tr w:rsidR="00953D47" w14:paraId="48C6A91B" w14:textId="77777777" w:rsidTr="00FB11B4">
        <w:tc>
          <w:tcPr>
            <w:tcW w:w="1843" w:type="dxa"/>
          </w:tcPr>
          <w:p w14:paraId="1BF11424" w14:textId="77777777" w:rsidR="006A46DE" w:rsidRPr="002A5FE5" w:rsidRDefault="006A46DE" w:rsidP="006A46DE">
            <w:pPr>
              <w:rPr>
                <w:rStyle w:val="poCodeNormalChar"/>
              </w:rPr>
            </w:pPr>
            <w:proofErr w:type="spellStart"/>
            <w:r>
              <w:rPr>
                <w:rStyle w:val="poCodeNormalChar"/>
              </w:rPr>
              <w:t>CawtEarth</w:t>
            </w:r>
            <w:proofErr w:type="spellEnd"/>
          </w:p>
        </w:tc>
        <w:tc>
          <w:tcPr>
            <w:tcW w:w="4394" w:type="dxa"/>
          </w:tcPr>
          <w:p w14:paraId="0A9E6446" w14:textId="77777777" w:rsidR="006A46DE" w:rsidRDefault="006A46DE" w:rsidP="00953D47">
            <w:r>
              <w:t>Windows 7</w:t>
            </w:r>
            <w:r w:rsidR="00FB11B4">
              <w:t>, 8</w:t>
            </w:r>
            <w:r w:rsidR="00953D47">
              <w:t>, 10</w:t>
            </w:r>
          </w:p>
        </w:tc>
        <w:tc>
          <w:tcPr>
            <w:tcW w:w="3225" w:type="dxa"/>
          </w:tcPr>
          <w:p w14:paraId="797997EF" w14:textId="77777777" w:rsidR="006A46DE" w:rsidRDefault="006A46DE" w:rsidP="006674A9">
            <w:r>
              <w:t>6.2</w:t>
            </w:r>
            <w:r w:rsidR="00FB11B4">
              <w:t>, 7.1.2</w:t>
            </w:r>
          </w:p>
        </w:tc>
      </w:tr>
      <w:tr w:rsidR="00953D47" w14:paraId="239CC206" w14:textId="77777777" w:rsidTr="00FB11B4">
        <w:tc>
          <w:tcPr>
            <w:tcW w:w="1843" w:type="dxa"/>
          </w:tcPr>
          <w:p w14:paraId="08523F43" w14:textId="77777777" w:rsidR="006A46DE" w:rsidRDefault="006A46DE" w:rsidP="006A46DE">
            <w:pPr>
              <w:rPr>
                <w:rStyle w:val="poCodeNormalChar"/>
              </w:rPr>
            </w:pPr>
            <w:proofErr w:type="spellStart"/>
            <w:r>
              <w:rPr>
                <w:rStyle w:val="poCodeNormalChar"/>
              </w:rPr>
              <w:t>CawtExcel</w:t>
            </w:r>
            <w:proofErr w:type="spellEnd"/>
          </w:p>
        </w:tc>
        <w:tc>
          <w:tcPr>
            <w:tcW w:w="4394" w:type="dxa"/>
          </w:tcPr>
          <w:p w14:paraId="5651A7A2" w14:textId="14B19531" w:rsidR="006A46DE" w:rsidRDefault="006A46DE" w:rsidP="00953D47">
            <w:r>
              <w:t>Windows 7</w:t>
            </w:r>
            <w:r w:rsidR="00FB11B4">
              <w:t>, 8</w:t>
            </w:r>
            <w:r w:rsidR="00953D47">
              <w:t>, 10</w:t>
            </w:r>
            <w:r w:rsidR="006A3ED0">
              <w:t>, 11</w:t>
            </w:r>
          </w:p>
        </w:tc>
        <w:tc>
          <w:tcPr>
            <w:tcW w:w="3225" w:type="dxa"/>
          </w:tcPr>
          <w:p w14:paraId="1598D7D5" w14:textId="77777777" w:rsidR="006A46DE" w:rsidRDefault="00A36818" w:rsidP="006674A9">
            <w:r>
              <w:t>2013</w:t>
            </w:r>
            <w:r w:rsidR="0091255C">
              <w:t>, 2016</w:t>
            </w:r>
            <w:r w:rsidR="00956666">
              <w:t>, 2019</w:t>
            </w:r>
            <w:r w:rsidR="00AE631A">
              <w:t xml:space="preserve"> (*)</w:t>
            </w:r>
          </w:p>
        </w:tc>
      </w:tr>
      <w:tr w:rsidR="00953D47" w14:paraId="456ADAB6" w14:textId="77777777" w:rsidTr="00FB11B4">
        <w:tc>
          <w:tcPr>
            <w:tcW w:w="1843" w:type="dxa"/>
          </w:tcPr>
          <w:p w14:paraId="4FCC2A22" w14:textId="77777777" w:rsidR="006A46DE" w:rsidRDefault="006A46DE" w:rsidP="006A46DE">
            <w:pPr>
              <w:rPr>
                <w:rStyle w:val="poCodeNormalChar"/>
              </w:rPr>
            </w:pPr>
            <w:proofErr w:type="spellStart"/>
            <w:r>
              <w:rPr>
                <w:rStyle w:val="poCodeNormalChar"/>
              </w:rPr>
              <w:t>CawtExplorer</w:t>
            </w:r>
            <w:proofErr w:type="spellEnd"/>
          </w:p>
        </w:tc>
        <w:tc>
          <w:tcPr>
            <w:tcW w:w="4394" w:type="dxa"/>
          </w:tcPr>
          <w:p w14:paraId="66793EE7" w14:textId="77777777"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14:paraId="546F1AFA" w14:textId="77777777" w:rsidR="006A46DE" w:rsidRDefault="00AD6E3B" w:rsidP="006674A9">
            <w:r>
              <w:t>IE 8, IE 9</w:t>
            </w:r>
            <w:r w:rsidR="00FB11B4">
              <w:t>, IE 11</w:t>
            </w:r>
          </w:p>
        </w:tc>
      </w:tr>
      <w:tr w:rsidR="00953D47" w14:paraId="121D4732" w14:textId="77777777" w:rsidTr="00FB11B4">
        <w:tc>
          <w:tcPr>
            <w:tcW w:w="1843" w:type="dxa"/>
          </w:tcPr>
          <w:p w14:paraId="2F55558E" w14:textId="77777777" w:rsidR="006A46DE" w:rsidRDefault="006A46DE" w:rsidP="006A46DE">
            <w:pPr>
              <w:rPr>
                <w:rStyle w:val="poCodeNormalChar"/>
              </w:rPr>
            </w:pPr>
            <w:proofErr w:type="spellStart"/>
            <w:r>
              <w:rPr>
                <w:rStyle w:val="poCodeNormalChar"/>
              </w:rPr>
              <w:t>CawtMatlab</w:t>
            </w:r>
            <w:proofErr w:type="spellEnd"/>
          </w:p>
        </w:tc>
        <w:tc>
          <w:tcPr>
            <w:tcW w:w="4394" w:type="dxa"/>
          </w:tcPr>
          <w:p w14:paraId="77BFEF77" w14:textId="77777777" w:rsidR="006A46DE" w:rsidRDefault="00953D47" w:rsidP="006674A9">
            <w:r>
              <w:t>Windows 7</w:t>
            </w:r>
          </w:p>
        </w:tc>
        <w:tc>
          <w:tcPr>
            <w:tcW w:w="3225" w:type="dxa"/>
          </w:tcPr>
          <w:p w14:paraId="1952A1FE" w14:textId="77777777" w:rsidR="006A46DE" w:rsidRDefault="006A46DE" w:rsidP="006674A9">
            <w:r>
              <w:t>R2007b</w:t>
            </w:r>
          </w:p>
        </w:tc>
      </w:tr>
      <w:tr w:rsidR="00953D47" w14:paraId="614BC52E" w14:textId="77777777" w:rsidTr="00FB11B4">
        <w:tc>
          <w:tcPr>
            <w:tcW w:w="1843" w:type="dxa"/>
          </w:tcPr>
          <w:p w14:paraId="08410C4E" w14:textId="77777777" w:rsidR="00A40C82" w:rsidRDefault="00A40C82" w:rsidP="006A46DE">
            <w:pPr>
              <w:rPr>
                <w:rStyle w:val="poCodeNormalChar"/>
              </w:rPr>
            </w:pPr>
            <w:proofErr w:type="spellStart"/>
            <w:r>
              <w:rPr>
                <w:rStyle w:val="poCodeNormalChar"/>
              </w:rPr>
              <w:t>CawtOcr</w:t>
            </w:r>
            <w:proofErr w:type="spellEnd"/>
          </w:p>
        </w:tc>
        <w:tc>
          <w:tcPr>
            <w:tcW w:w="4394" w:type="dxa"/>
          </w:tcPr>
          <w:p w14:paraId="4281B639" w14:textId="77777777" w:rsidR="00A40C82" w:rsidRDefault="00A40C82" w:rsidP="006674A9">
            <w:r>
              <w:t>Windows 7</w:t>
            </w:r>
            <w:r w:rsidR="00953D47">
              <w:t>,</w:t>
            </w:r>
            <w:r w:rsidR="00FB11B4">
              <w:t xml:space="preserve"> 8</w:t>
            </w:r>
          </w:p>
        </w:tc>
        <w:tc>
          <w:tcPr>
            <w:tcW w:w="3225" w:type="dxa"/>
          </w:tcPr>
          <w:p w14:paraId="053870CB" w14:textId="77777777" w:rsidR="00A40C82" w:rsidRDefault="00A36818" w:rsidP="006674A9">
            <w:r>
              <w:t>2013</w:t>
            </w:r>
          </w:p>
        </w:tc>
      </w:tr>
      <w:tr w:rsidR="00953D47" w14:paraId="7307AFC9" w14:textId="77777777" w:rsidTr="00FB11B4">
        <w:tc>
          <w:tcPr>
            <w:tcW w:w="1843" w:type="dxa"/>
          </w:tcPr>
          <w:p w14:paraId="32D860B6" w14:textId="77777777" w:rsidR="000836C0" w:rsidRDefault="000836C0" w:rsidP="006A46DE">
            <w:pPr>
              <w:rPr>
                <w:rStyle w:val="poCodeNormalChar"/>
              </w:rPr>
            </w:pPr>
            <w:proofErr w:type="spellStart"/>
            <w:r>
              <w:rPr>
                <w:rStyle w:val="poCodeNormalChar"/>
              </w:rPr>
              <w:t>CawtOneNote</w:t>
            </w:r>
            <w:proofErr w:type="spellEnd"/>
          </w:p>
        </w:tc>
        <w:tc>
          <w:tcPr>
            <w:tcW w:w="4394" w:type="dxa"/>
          </w:tcPr>
          <w:p w14:paraId="3202E848" w14:textId="253C00FE" w:rsidR="000836C0" w:rsidRDefault="00953D47" w:rsidP="006674A9">
            <w:r>
              <w:t>Windows 7,</w:t>
            </w:r>
            <w:r w:rsidR="000836C0">
              <w:t xml:space="preserve"> 8</w:t>
            </w:r>
            <w:r>
              <w:t>, 10</w:t>
            </w:r>
            <w:r w:rsidR="006A3ED0">
              <w:t>, 11</w:t>
            </w:r>
          </w:p>
        </w:tc>
        <w:tc>
          <w:tcPr>
            <w:tcW w:w="3225" w:type="dxa"/>
          </w:tcPr>
          <w:p w14:paraId="3495D48B" w14:textId="77777777" w:rsidR="000836C0" w:rsidRDefault="000836C0" w:rsidP="006674A9">
            <w:r>
              <w:t>2013, 2016</w:t>
            </w:r>
          </w:p>
        </w:tc>
      </w:tr>
      <w:tr w:rsidR="00953D47" w14:paraId="46C0E683" w14:textId="77777777" w:rsidTr="00FB11B4">
        <w:tc>
          <w:tcPr>
            <w:tcW w:w="1843" w:type="dxa"/>
          </w:tcPr>
          <w:p w14:paraId="08EFA351" w14:textId="77777777" w:rsidR="00941333" w:rsidRDefault="00941333" w:rsidP="006A46DE">
            <w:pPr>
              <w:rPr>
                <w:rStyle w:val="poCodeNormalChar"/>
              </w:rPr>
            </w:pPr>
            <w:proofErr w:type="spellStart"/>
            <w:r>
              <w:rPr>
                <w:rStyle w:val="poCodeNormalChar"/>
              </w:rPr>
              <w:t>CawtOutlook</w:t>
            </w:r>
            <w:proofErr w:type="spellEnd"/>
          </w:p>
        </w:tc>
        <w:tc>
          <w:tcPr>
            <w:tcW w:w="4394" w:type="dxa"/>
          </w:tcPr>
          <w:p w14:paraId="6C59001D" w14:textId="4EDC8B37" w:rsidR="00941333" w:rsidRDefault="00953D47" w:rsidP="006674A9">
            <w:r>
              <w:t>Windows 7,</w:t>
            </w:r>
            <w:r w:rsidR="00941333">
              <w:t xml:space="preserve"> 8</w:t>
            </w:r>
            <w:r>
              <w:t>, 10</w:t>
            </w:r>
            <w:r w:rsidR="006A3ED0">
              <w:t>, 11</w:t>
            </w:r>
          </w:p>
        </w:tc>
        <w:tc>
          <w:tcPr>
            <w:tcW w:w="3225" w:type="dxa"/>
          </w:tcPr>
          <w:p w14:paraId="2D664063" w14:textId="77777777" w:rsidR="00941333" w:rsidRDefault="00941333" w:rsidP="006674A9">
            <w:r>
              <w:t>2013</w:t>
            </w:r>
            <w:r w:rsidR="0091255C">
              <w:t>, 2016</w:t>
            </w:r>
            <w:r w:rsidR="00956666">
              <w:t>, 2019</w:t>
            </w:r>
            <w:r w:rsidR="00AE631A">
              <w:t xml:space="preserve"> (*)</w:t>
            </w:r>
          </w:p>
        </w:tc>
      </w:tr>
      <w:tr w:rsidR="00953D47" w14:paraId="7F2E85FD" w14:textId="77777777" w:rsidTr="00FB11B4">
        <w:tc>
          <w:tcPr>
            <w:tcW w:w="1843" w:type="dxa"/>
          </w:tcPr>
          <w:p w14:paraId="7158138B" w14:textId="77777777" w:rsidR="006A46DE" w:rsidRDefault="006A46DE" w:rsidP="006A46DE">
            <w:pPr>
              <w:rPr>
                <w:rStyle w:val="poCodeNormalChar"/>
              </w:rPr>
            </w:pPr>
            <w:proofErr w:type="spellStart"/>
            <w:r>
              <w:rPr>
                <w:rStyle w:val="poCodeNormalChar"/>
              </w:rPr>
              <w:t>CawtPpt</w:t>
            </w:r>
            <w:proofErr w:type="spellEnd"/>
          </w:p>
        </w:tc>
        <w:tc>
          <w:tcPr>
            <w:tcW w:w="4394" w:type="dxa"/>
          </w:tcPr>
          <w:p w14:paraId="5AF2A12C" w14:textId="3449DAF0" w:rsidR="006A46DE" w:rsidRDefault="006A46DE" w:rsidP="006674A9">
            <w:r>
              <w:t>Windows 7</w:t>
            </w:r>
            <w:r w:rsidR="00953D47">
              <w:t xml:space="preserve">, </w:t>
            </w:r>
            <w:r w:rsidR="00FB11B4">
              <w:t>8</w:t>
            </w:r>
            <w:r w:rsidR="00953D47">
              <w:t>, 10</w:t>
            </w:r>
            <w:r w:rsidR="006A3ED0">
              <w:t>, 11</w:t>
            </w:r>
          </w:p>
        </w:tc>
        <w:tc>
          <w:tcPr>
            <w:tcW w:w="3225" w:type="dxa"/>
          </w:tcPr>
          <w:p w14:paraId="291E018F" w14:textId="77777777" w:rsidR="006A46DE" w:rsidRDefault="00A36818" w:rsidP="006674A9">
            <w:r>
              <w:t>2013</w:t>
            </w:r>
            <w:r w:rsidR="0091255C">
              <w:t>, 2016</w:t>
            </w:r>
            <w:r w:rsidR="00956666">
              <w:t>, 2019</w:t>
            </w:r>
            <w:r w:rsidR="00AE631A">
              <w:t xml:space="preserve"> (*)</w:t>
            </w:r>
          </w:p>
        </w:tc>
      </w:tr>
      <w:tr w:rsidR="00953D47" w14:paraId="7202C2FE" w14:textId="77777777" w:rsidTr="00FB11B4">
        <w:tc>
          <w:tcPr>
            <w:tcW w:w="1843" w:type="dxa"/>
          </w:tcPr>
          <w:p w14:paraId="36D74035" w14:textId="77777777" w:rsidR="00AC5C08" w:rsidRDefault="00AC5C08" w:rsidP="006A46DE">
            <w:pPr>
              <w:rPr>
                <w:rStyle w:val="poCodeNormalChar"/>
              </w:rPr>
            </w:pPr>
            <w:proofErr w:type="spellStart"/>
            <w:r>
              <w:rPr>
                <w:rStyle w:val="poCodeNormalChar"/>
              </w:rPr>
              <w:t>CawtReader</w:t>
            </w:r>
            <w:proofErr w:type="spellEnd"/>
          </w:p>
        </w:tc>
        <w:tc>
          <w:tcPr>
            <w:tcW w:w="4394" w:type="dxa"/>
          </w:tcPr>
          <w:p w14:paraId="7AC7107C" w14:textId="4E245AE3" w:rsidR="00AC5C08" w:rsidRDefault="00953D47" w:rsidP="006674A9">
            <w:r>
              <w:t>Windows 7, 8, 10</w:t>
            </w:r>
          </w:p>
        </w:tc>
        <w:tc>
          <w:tcPr>
            <w:tcW w:w="3225" w:type="dxa"/>
          </w:tcPr>
          <w:p w14:paraId="41D06014" w14:textId="77777777" w:rsidR="00AC5C08" w:rsidRDefault="00AC5C08" w:rsidP="006674A9">
            <w:r>
              <w:t>DC</w:t>
            </w:r>
          </w:p>
        </w:tc>
      </w:tr>
      <w:tr w:rsidR="00953D47" w14:paraId="4D660B1A" w14:textId="77777777" w:rsidTr="00FB11B4">
        <w:tc>
          <w:tcPr>
            <w:tcW w:w="1843" w:type="dxa"/>
          </w:tcPr>
          <w:p w14:paraId="6EFF8168" w14:textId="77777777" w:rsidR="00E73287" w:rsidRDefault="00E73287" w:rsidP="006A46DE">
            <w:pPr>
              <w:rPr>
                <w:rStyle w:val="poCodeNormalChar"/>
              </w:rPr>
            </w:pPr>
            <w:proofErr w:type="spellStart"/>
            <w:r>
              <w:rPr>
                <w:rStyle w:val="poCodeNormalChar"/>
              </w:rPr>
              <w:t>CawtSapi</w:t>
            </w:r>
            <w:proofErr w:type="spellEnd"/>
          </w:p>
        </w:tc>
        <w:tc>
          <w:tcPr>
            <w:tcW w:w="4394" w:type="dxa"/>
          </w:tcPr>
          <w:p w14:paraId="5B146BCA" w14:textId="77777777" w:rsidR="00E73287" w:rsidRDefault="00AE631A" w:rsidP="006674A9">
            <w:r>
              <w:t xml:space="preserve">Windows 8, </w:t>
            </w:r>
            <w:r w:rsidR="00E73287">
              <w:t>10</w:t>
            </w:r>
          </w:p>
        </w:tc>
        <w:tc>
          <w:tcPr>
            <w:tcW w:w="3225" w:type="dxa"/>
          </w:tcPr>
          <w:p w14:paraId="39780BB6" w14:textId="77777777" w:rsidR="00E73287" w:rsidRDefault="00E73287" w:rsidP="006674A9">
            <w:r>
              <w:t>5.3, 5.4</w:t>
            </w:r>
          </w:p>
        </w:tc>
      </w:tr>
      <w:tr w:rsidR="00953D47" w14:paraId="5BC936EF" w14:textId="77777777" w:rsidTr="00FB11B4">
        <w:tc>
          <w:tcPr>
            <w:tcW w:w="1843" w:type="dxa"/>
          </w:tcPr>
          <w:p w14:paraId="5EC4B0F2" w14:textId="77777777" w:rsidR="006A46DE" w:rsidRDefault="006A46DE" w:rsidP="006A46DE">
            <w:pPr>
              <w:rPr>
                <w:rStyle w:val="poCodeNormalChar"/>
              </w:rPr>
            </w:pPr>
            <w:proofErr w:type="spellStart"/>
            <w:r>
              <w:rPr>
                <w:rStyle w:val="poCodeNormalChar"/>
              </w:rPr>
              <w:t>CawtWord</w:t>
            </w:r>
            <w:proofErr w:type="spellEnd"/>
          </w:p>
        </w:tc>
        <w:tc>
          <w:tcPr>
            <w:tcW w:w="4394" w:type="dxa"/>
          </w:tcPr>
          <w:p w14:paraId="3AC51F36" w14:textId="4DF42191" w:rsidR="006A46DE" w:rsidRDefault="006A46DE" w:rsidP="006674A9">
            <w:r>
              <w:t>Windows 7</w:t>
            </w:r>
            <w:r w:rsidR="00953D47">
              <w:t xml:space="preserve">, </w:t>
            </w:r>
            <w:r w:rsidR="00FB11B4">
              <w:t>8</w:t>
            </w:r>
            <w:r w:rsidR="00953D47">
              <w:t>, 10</w:t>
            </w:r>
            <w:r w:rsidR="006A3ED0">
              <w:t>, 11</w:t>
            </w:r>
          </w:p>
        </w:tc>
        <w:tc>
          <w:tcPr>
            <w:tcW w:w="3225" w:type="dxa"/>
          </w:tcPr>
          <w:p w14:paraId="374B38A7" w14:textId="77777777" w:rsidR="006A46DE" w:rsidRDefault="00A36818" w:rsidP="006674A9">
            <w:r>
              <w:t>2013</w:t>
            </w:r>
            <w:r w:rsidR="0091255C">
              <w:t>, 2016</w:t>
            </w:r>
            <w:r w:rsidR="00956666">
              <w:t>, 2019</w:t>
            </w:r>
            <w:r w:rsidR="00AE631A">
              <w:t xml:space="preserve"> (*)</w:t>
            </w:r>
          </w:p>
        </w:tc>
      </w:tr>
    </w:tbl>
    <w:p w14:paraId="514D479D" w14:textId="77777777" w:rsidR="006A46DE" w:rsidRDefault="006A46DE"/>
    <w:p w14:paraId="1CC1353E" w14:textId="77777777" w:rsidR="00AE631A" w:rsidRDefault="00AE631A">
      <w:r>
        <w:t xml:space="preserve">(*) </w:t>
      </w:r>
      <w:r w:rsidR="001456E5">
        <w:t xml:space="preserve">Older </w:t>
      </w:r>
      <w:r>
        <w:t>Office versions may work, but are not tested anymore.</w:t>
      </w:r>
    </w:p>
    <w:p w14:paraId="3B2451E2" w14:textId="77777777" w:rsidR="003C7D80" w:rsidRDefault="006A46DE">
      <w:r>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AD6E3B">
        <w:t>2.4</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14:paraId="7B661414" w14:textId="77777777" w:rsidR="00F419E9" w:rsidRDefault="00F419E9" w:rsidP="00F419E9">
      <w:pPr>
        <w:pStyle w:val="berschrift2"/>
      </w:pPr>
      <w:bookmarkStart w:id="111" w:name="_Toc10904456"/>
      <w:bookmarkStart w:id="112" w:name="_Toc76763734"/>
      <w:r>
        <w:t>Test execution</w:t>
      </w:r>
      <w:bookmarkEnd w:id="111"/>
      <w:bookmarkEnd w:id="112"/>
    </w:p>
    <w:p w14:paraId="161D4053" w14:textId="77777777" w:rsidR="00F419E9" w:rsidRDefault="00F419E9" w:rsidP="003C7D80">
      <w:r>
        <w:t xml:space="preserve">To execute a single test program, execute it with the </w:t>
      </w:r>
      <w:proofErr w:type="spellStart"/>
      <w:r>
        <w:t>Tcl</w:t>
      </w:r>
      <w:proofErr w:type="spellEnd"/>
      <w:r>
        <w:t xml:space="preserve"> shell:</w:t>
      </w:r>
    </w:p>
    <w:p w14:paraId="7B3969C5" w14:textId="77777777" w:rsidR="00F419E9" w:rsidRDefault="00F419E9" w:rsidP="003C7D80"/>
    <w:p w14:paraId="649B9E8E" w14:textId="77777777" w:rsidR="00F419E9" w:rsidRDefault="00F419E9" w:rsidP="00F419E9">
      <w:pPr>
        <w:pStyle w:val="poCodeNormal"/>
      </w:pPr>
      <w:r>
        <w:t xml:space="preserve">&gt; </w:t>
      </w:r>
      <w:proofErr w:type="spellStart"/>
      <w:r>
        <w:t>tclsh</w:t>
      </w:r>
      <w:proofErr w:type="spellEnd"/>
      <w:r>
        <w:t xml:space="preserve"> Excel-02_</w:t>
      </w:r>
      <w:r w:rsidR="00265436">
        <w:t>M</w:t>
      </w:r>
      <w:r>
        <w:t>isc.tcl</w:t>
      </w:r>
    </w:p>
    <w:p w14:paraId="411E8E52" w14:textId="77777777" w:rsidR="00F419E9" w:rsidRDefault="00F419E9" w:rsidP="003C7D80"/>
    <w:p w14:paraId="4C46A65F" w14:textId="77777777" w:rsidR="00F419E9" w:rsidRDefault="00F419E9" w:rsidP="003C7D80">
      <w:r>
        <w:t xml:space="preserve">To execute all test programs of a sub-package, use the utility script </w:t>
      </w:r>
      <w:proofErr w:type="spellStart"/>
      <w:r w:rsidRPr="00B71CBD">
        <w:rPr>
          <w:rStyle w:val="poCodeInText"/>
        </w:rPr>
        <w:t>RunTest.tcl</w:t>
      </w:r>
      <w:proofErr w:type="spellEnd"/>
      <w:r>
        <w:t>:</w:t>
      </w:r>
    </w:p>
    <w:p w14:paraId="4D696865" w14:textId="77777777" w:rsidR="00F419E9" w:rsidRDefault="00F419E9" w:rsidP="003C7D80"/>
    <w:p w14:paraId="5FD6DB62" w14:textId="77777777" w:rsidR="003C7D80" w:rsidRDefault="00687CA7" w:rsidP="00F419E9">
      <w:pPr>
        <w:pStyle w:val="poCodeNormal"/>
      </w:pPr>
      <w:r>
        <w:t xml:space="preserve">&gt; </w:t>
      </w:r>
      <w:proofErr w:type="spellStart"/>
      <w:r w:rsidR="003C7D80">
        <w:t>tclsh</w:t>
      </w:r>
      <w:proofErr w:type="spellEnd"/>
      <w:r w:rsidR="003C7D80">
        <w:t xml:space="preserve"> </w:t>
      </w:r>
      <w:proofErr w:type="spellStart"/>
      <w:r w:rsidR="003C7D80">
        <w:t>RunTest.tcl</w:t>
      </w:r>
      <w:proofErr w:type="spellEnd"/>
      <w:r w:rsidR="00F419E9">
        <w:t xml:space="preserve"> Excel</w:t>
      </w:r>
    </w:p>
    <w:p w14:paraId="50AB1FA2" w14:textId="77777777" w:rsidR="003C7D80" w:rsidRDefault="003C7D80" w:rsidP="003C7D80"/>
    <w:p w14:paraId="4FE96C4F" w14:textId="77777777" w:rsidR="00F419E9" w:rsidRDefault="00F419E9" w:rsidP="003C7D80">
      <w:r>
        <w:t xml:space="preserve">To execute all test programs of CAWT, use the batch program </w:t>
      </w:r>
      <w:r w:rsidRPr="00B71CBD">
        <w:rPr>
          <w:rStyle w:val="poCodeInText"/>
        </w:rPr>
        <w:t>RunTests.bat</w:t>
      </w:r>
      <w:r>
        <w:t>:</w:t>
      </w:r>
    </w:p>
    <w:p w14:paraId="48ECE01A" w14:textId="77777777" w:rsidR="00F419E9" w:rsidRDefault="00F419E9" w:rsidP="003C7D80"/>
    <w:p w14:paraId="425E1146" w14:textId="77777777" w:rsidR="00F419E9" w:rsidRDefault="00F419E9" w:rsidP="00F419E9">
      <w:pPr>
        <w:pStyle w:val="poCodeNormal"/>
      </w:pPr>
      <w:r>
        <w:t>&gt; RunTests.bat</w:t>
      </w:r>
    </w:p>
    <w:p w14:paraId="2DC97D60" w14:textId="77777777" w:rsidR="00F419E9" w:rsidRDefault="00F419E9" w:rsidP="003C7D80"/>
    <w:p w14:paraId="25DBA8A3" w14:textId="77777777"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14:paraId="76E14A1B" w14:textId="77777777" w:rsidR="00AD08FA" w:rsidRDefault="00AD08FA" w:rsidP="003C7D80"/>
    <w:p w14:paraId="3BE4E64B" w14:textId="5210B38E" w:rsidR="00AD08FA" w:rsidRDefault="00AD08FA" w:rsidP="003C7D80">
      <w:r>
        <w:t xml:space="preserve">The </w:t>
      </w:r>
      <w:proofErr w:type="spellStart"/>
      <w:r w:rsidRPr="00DB71EE">
        <w:rPr>
          <w:rStyle w:val="poFileNameChar"/>
          <w:lang w:val="en-GB"/>
        </w:rPr>
        <w:t>RunTest.tcl</w:t>
      </w:r>
      <w:proofErr w:type="spellEnd"/>
      <w:r w:rsidRPr="00DB71EE">
        <w:rPr>
          <w:rStyle w:val="poFileNameChar"/>
          <w:lang w:val="en-GB"/>
        </w:rPr>
        <w:t xml:space="preserve">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lastRenderedPageBreak/>
        <w:t>auto</w:t>
      </w:r>
      <w:r w:rsidR="00B71CBD">
        <w:t xml:space="preserve"> parameter. </w:t>
      </w:r>
      <w:r w:rsidR="006A3ED0">
        <w:t>Additionally,</w:t>
      </w:r>
      <w:r w:rsidR="00820972">
        <w:t xml:space="preserve"> the script can be supplied with optional parameters to switch off either the tests or to switch off the code coverage checks.</w:t>
      </w:r>
    </w:p>
    <w:p w14:paraId="5763A815" w14:textId="77777777" w:rsidR="00B71CBD" w:rsidRDefault="00B71CBD" w:rsidP="003C7D80">
      <w:r>
        <w:t>If called without any parameters, the script issues a help message onto standard output.</w:t>
      </w:r>
    </w:p>
    <w:p w14:paraId="2534097E" w14:textId="77777777" w:rsidR="00B71CBD" w:rsidRDefault="00B71CBD" w:rsidP="003C7D80"/>
    <w:p w14:paraId="585CF4C6" w14:textId="77777777" w:rsidR="00820972" w:rsidRDefault="00820972" w:rsidP="00820972">
      <w:pPr>
        <w:pStyle w:val="poCodeNormal"/>
      </w:pPr>
      <w:r>
        <w:t xml:space="preserve">Usage: </w:t>
      </w:r>
      <w:proofErr w:type="spellStart"/>
      <w:r>
        <w:t>RunTest.tcl</w:t>
      </w:r>
      <w:proofErr w:type="spellEnd"/>
      <w:r>
        <w:t xml:space="preserve"> [Options] Namespace [Namespace]</w:t>
      </w:r>
    </w:p>
    <w:p w14:paraId="01272D25" w14:textId="77777777" w:rsidR="00820972" w:rsidRDefault="00820972" w:rsidP="00820972">
      <w:pPr>
        <w:pStyle w:val="poCodeNormal"/>
      </w:pPr>
    </w:p>
    <w:p w14:paraId="4218241B" w14:textId="77777777" w:rsidR="00F23B55" w:rsidRDefault="00F23B55" w:rsidP="00F23B55">
      <w:pPr>
        <w:pStyle w:val="poCodeNormal"/>
      </w:pPr>
      <w:r>
        <w:t>Run the test programs and code coverage checks for specified namespace(s).</w:t>
      </w:r>
    </w:p>
    <w:p w14:paraId="332E0809" w14:textId="77777777" w:rsidR="00F23B55" w:rsidRPr="00F23B55" w:rsidRDefault="00F23B55" w:rsidP="00F23B55">
      <w:pPr>
        <w:pStyle w:val="poCodeNormal"/>
        <w:rPr>
          <w:sz w:val="16"/>
          <w:szCs w:val="16"/>
        </w:rPr>
      </w:pPr>
      <w:r w:rsidRPr="00F23B55">
        <w:rPr>
          <w:sz w:val="16"/>
          <w:szCs w:val="16"/>
        </w:rPr>
        <w:t xml:space="preserve">Namespaces usable: </w:t>
      </w:r>
      <w:proofErr w:type="spellStart"/>
      <w:r w:rsidRPr="00F23B55">
        <w:rPr>
          <w:sz w:val="16"/>
          <w:szCs w:val="16"/>
        </w:rPr>
        <w:t>Cawt</w:t>
      </w:r>
      <w:proofErr w:type="spellEnd"/>
      <w:r w:rsidRPr="00F23B55">
        <w:rPr>
          <w:sz w:val="16"/>
          <w:szCs w:val="16"/>
        </w:rPr>
        <w:t xml:space="preserve"> Excel Ppt Word OneNote Outlook </w:t>
      </w:r>
      <w:proofErr w:type="spellStart"/>
      <w:r w:rsidRPr="00F23B55">
        <w:rPr>
          <w:sz w:val="16"/>
          <w:szCs w:val="16"/>
        </w:rPr>
        <w:t>Sapi</w:t>
      </w:r>
      <w:proofErr w:type="spellEnd"/>
      <w:r w:rsidRPr="00F23B55">
        <w:rPr>
          <w:sz w:val="16"/>
          <w:szCs w:val="16"/>
        </w:rPr>
        <w:t xml:space="preserve"> </w:t>
      </w:r>
      <w:proofErr w:type="spellStart"/>
      <w:r w:rsidRPr="00F23B55">
        <w:rPr>
          <w:sz w:val="16"/>
          <w:szCs w:val="16"/>
        </w:rPr>
        <w:t>Ocr</w:t>
      </w:r>
      <w:proofErr w:type="spellEnd"/>
      <w:r w:rsidRPr="00F23B55">
        <w:rPr>
          <w:sz w:val="16"/>
          <w:szCs w:val="16"/>
        </w:rPr>
        <w:t xml:space="preserve"> Reader Earth </w:t>
      </w:r>
      <w:proofErr w:type="spellStart"/>
      <w:r w:rsidRPr="00F23B55">
        <w:rPr>
          <w:sz w:val="16"/>
          <w:szCs w:val="16"/>
        </w:rPr>
        <w:t>Matlab</w:t>
      </w:r>
      <w:proofErr w:type="spellEnd"/>
      <w:r w:rsidRPr="00F23B55">
        <w:rPr>
          <w:sz w:val="16"/>
          <w:szCs w:val="16"/>
        </w:rPr>
        <w:t xml:space="preserve"> Explorer.</w:t>
      </w:r>
    </w:p>
    <w:p w14:paraId="07F70E26" w14:textId="77777777" w:rsidR="00F23B55" w:rsidRDefault="00F23B55" w:rsidP="00F23B55">
      <w:pPr>
        <w:pStyle w:val="poCodeNormal"/>
      </w:pPr>
    </w:p>
    <w:p w14:paraId="2BE68938" w14:textId="77777777" w:rsidR="00F23B55" w:rsidRDefault="00F23B55" w:rsidP="00F23B55">
      <w:pPr>
        <w:pStyle w:val="poCodeNormal"/>
      </w:pPr>
      <w:r>
        <w:t>Options:</w:t>
      </w:r>
    </w:p>
    <w:p w14:paraId="462AF2C6" w14:textId="77777777" w:rsidR="00F23B55" w:rsidRDefault="00F23B55" w:rsidP="00F23B55">
      <w:pPr>
        <w:pStyle w:val="poCodeNormal"/>
      </w:pPr>
      <w:r>
        <w:t xml:space="preserve">  --help   : Display this usage message and exit.</w:t>
      </w:r>
    </w:p>
    <w:p w14:paraId="78B07011" w14:textId="77777777" w:rsidR="00F23B55" w:rsidRDefault="00F23B55" w:rsidP="00F23B55">
      <w:pPr>
        <w:pStyle w:val="poCodeNormal"/>
      </w:pPr>
      <w:r>
        <w:t xml:space="preserve">  --verbose: Show the detailed results of the tests. (Default: No)</w:t>
      </w:r>
    </w:p>
    <w:p w14:paraId="23C829B9" w14:textId="77777777" w:rsidR="00F23B55" w:rsidRDefault="00F23B55" w:rsidP="00F23B55">
      <w:pPr>
        <w:pStyle w:val="poCodeNormal"/>
      </w:pPr>
      <w:r>
        <w:t xml:space="preserve">  --</w:t>
      </w:r>
      <w:proofErr w:type="spellStart"/>
      <w:r>
        <w:t>notests</w:t>
      </w:r>
      <w:proofErr w:type="spellEnd"/>
      <w:r>
        <w:t>: Do not run the tests. (Default: Run tests)</w:t>
      </w:r>
    </w:p>
    <w:p w14:paraId="62B66A26" w14:textId="50F56743" w:rsidR="00820972" w:rsidRDefault="00F23B55" w:rsidP="00F23B55">
      <w:pPr>
        <w:pStyle w:val="poCodeNormal"/>
      </w:pPr>
      <w:r>
        <w:t xml:space="preserve">  --</w:t>
      </w:r>
      <w:proofErr w:type="spellStart"/>
      <w:r>
        <w:t>nocover</w:t>
      </w:r>
      <w:proofErr w:type="spellEnd"/>
      <w:r>
        <w:t>: Do not run the coverage checks. (Default: Run coverage)</w:t>
      </w:r>
    </w:p>
    <w:p w14:paraId="0B130E2C" w14:textId="77777777" w:rsidR="00EC15C6" w:rsidRPr="00303883" w:rsidRDefault="00EC15C6" w:rsidP="00303883">
      <w:pPr>
        <w:pStyle w:val="berschrift1"/>
      </w:pPr>
      <w:bookmarkStart w:id="113" w:name="_Toc10904457"/>
      <w:bookmarkStart w:id="114" w:name="_Toc76763735"/>
      <w:r w:rsidRPr="00303883">
        <w:lastRenderedPageBreak/>
        <w:t>Inside CAWT</w:t>
      </w:r>
      <w:bookmarkEnd w:id="113"/>
      <w:bookmarkEnd w:id="114"/>
    </w:p>
    <w:p w14:paraId="751363B4" w14:textId="77777777" w:rsidR="00EC15C6" w:rsidRDefault="00EC15C6" w:rsidP="00EC15C6">
      <w:r>
        <w:t>The information in this chapter is for programmers, who want to extend and improve CAWT.</w:t>
      </w:r>
    </w:p>
    <w:p w14:paraId="03E4F9AA" w14:textId="77777777" w:rsidR="00EC15C6" w:rsidRPr="00631557" w:rsidRDefault="00EC15C6" w:rsidP="00EC15C6"/>
    <w:p w14:paraId="024A993F" w14:textId="77777777" w:rsidR="00027178" w:rsidRDefault="00027178" w:rsidP="00EC15C6">
      <w:r>
        <w:t>Download th</w:t>
      </w:r>
      <w:r w:rsidR="00691F9C">
        <w:t>e developer distribution from the CAWT</w:t>
      </w:r>
      <w:r>
        <w:t xml:space="preserve"> homepage</w:t>
      </w:r>
      <w:r w:rsidR="001D6650">
        <w:t xml:space="preserve"> or checkout the source code from </w:t>
      </w:r>
      <w:proofErr w:type="spellStart"/>
      <w:r w:rsidR="001D6650">
        <w:t>SourceForge</w:t>
      </w:r>
      <w:proofErr w:type="spellEnd"/>
      <w:r>
        <w:t>. This distribution contains in addition to the user distribution the documentation source files (a Word and a Pow</w:t>
      </w:r>
      <w:r w:rsidR="00C500B0">
        <w:t xml:space="preserve">erPoint file), the </w:t>
      </w:r>
      <w:r w:rsidR="00C500B0" w:rsidRPr="00C500B0">
        <w:rPr>
          <w:rStyle w:val="poPkgName"/>
        </w:rPr>
        <w:t>Ruff!</w:t>
      </w:r>
      <w:r w:rsidR="00C500B0">
        <w:t xml:space="preserve"> and </w:t>
      </w:r>
      <w:proofErr w:type="spellStart"/>
      <w:r w:rsidR="00C500B0" w:rsidRPr="00C500B0">
        <w:rPr>
          <w:rStyle w:val="poPkgName"/>
        </w:rPr>
        <w:t>tex</w:t>
      </w:r>
      <w:r w:rsidRPr="00C500B0">
        <w:rPr>
          <w:rStyle w:val="poPkgName"/>
        </w:rPr>
        <w:t>tutil</w:t>
      </w:r>
      <w:proofErr w:type="spellEnd"/>
      <w:r>
        <w:t xml:space="preserve"> packages for generating the reference documentation out of the </w:t>
      </w:r>
      <w:proofErr w:type="spellStart"/>
      <w:r>
        <w:t>Tcl</w:t>
      </w:r>
      <w:proofErr w:type="spellEnd"/>
      <w:r>
        <w:t xml:space="preserve"> sources, as well as some additional</w:t>
      </w:r>
      <w:r w:rsidR="00E72BC7">
        <w:t xml:space="preserve"> utility scripts.</w:t>
      </w:r>
    </w:p>
    <w:p w14:paraId="02E5B8FE" w14:textId="77777777" w:rsidR="00027178" w:rsidRDefault="00027178" w:rsidP="00C062E3">
      <w:pPr>
        <w:pStyle w:val="poZwischenberschrift"/>
      </w:pPr>
      <w:r>
        <w:t>Create or update Office enumeration values</w:t>
      </w:r>
    </w:p>
    <w:p w14:paraId="41F6971B" w14:textId="77777777" w:rsidR="00A8337E" w:rsidRDefault="00027178" w:rsidP="00EC15C6">
      <w:r>
        <w:t>The files containing</w:t>
      </w:r>
      <w:r w:rsidR="00AC6676">
        <w:t xml:space="preserve"> common Office enumerations (</w:t>
      </w:r>
      <w:proofErr w:type="spellStart"/>
      <w:r w:rsidR="00AC6676">
        <w:rPr>
          <w:rStyle w:val="poFileNameChar"/>
          <w:lang w:val="en-GB"/>
        </w:rPr>
        <w:t>office</w:t>
      </w:r>
      <w:r w:rsidR="00AC6676" w:rsidRPr="00963E06">
        <w:rPr>
          <w:rStyle w:val="poFileNameChar"/>
          <w:lang w:val="en-GB"/>
        </w:rPr>
        <w:t>Const.tcl</w:t>
      </w:r>
      <w:proofErr w:type="spellEnd"/>
      <w:r w:rsidR="00AC6676">
        <w:rPr>
          <w:rStyle w:val="poFileNameChar"/>
          <w:lang w:val="en-GB"/>
        </w:rPr>
        <w:t>)</w:t>
      </w:r>
      <w:r>
        <w:t xml:space="preserve"> </w:t>
      </w:r>
      <w:r w:rsidR="00AC6676">
        <w:t xml:space="preserve">as well as </w:t>
      </w:r>
      <w:r>
        <w:t>the enumeration values of the Office applications Excel</w:t>
      </w:r>
      <w:r w:rsidR="00600F73">
        <w:t xml:space="preserve"> (</w:t>
      </w:r>
      <w:proofErr w:type="spellStart"/>
      <w:r w:rsidR="00600F73" w:rsidRPr="00963E06">
        <w:rPr>
          <w:rStyle w:val="poFileNameChar"/>
          <w:lang w:val="en-GB"/>
        </w:rPr>
        <w:t>excelConst.tcl</w:t>
      </w:r>
      <w:proofErr w:type="spellEnd"/>
      <w:r w:rsidR="00600F73">
        <w:rPr>
          <w:rStyle w:val="poFileNameChar"/>
          <w:lang w:val="en-GB"/>
        </w:rPr>
        <w:t>)</w:t>
      </w:r>
      <w:r>
        <w:t>, Power</w:t>
      </w:r>
      <w:r w:rsidR="00A8337E">
        <w:t>Point</w:t>
      </w:r>
      <w:r w:rsidR="00600F73">
        <w:t xml:space="preserve"> (</w:t>
      </w:r>
      <w:proofErr w:type="spellStart"/>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proofErr w:type="spellEnd"/>
      <w:r w:rsidR="00600F73">
        <w:rPr>
          <w:rStyle w:val="poFileNameChar"/>
          <w:lang w:val="en-GB"/>
        </w:rPr>
        <w:t>)</w:t>
      </w:r>
      <w:r w:rsidR="00600F73">
        <w:t>,</w:t>
      </w:r>
      <w:r w:rsidR="00A8337E">
        <w:t xml:space="preserve"> Word</w:t>
      </w:r>
      <w:r w:rsidR="00600F73">
        <w:t xml:space="preserve"> (</w:t>
      </w:r>
      <w:proofErr w:type="spellStart"/>
      <w:r w:rsidR="00600F73" w:rsidRPr="00963E06">
        <w:rPr>
          <w:rStyle w:val="poFileNameChar"/>
          <w:lang w:val="en-GB"/>
        </w:rPr>
        <w:t>wordConst.tcl</w:t>
      </w:r>
      <w:proofErr w:type="spellEnd"/>
      <w:r w:rsidR="00600F73">
        <w:rPr>
          <w:rStyle w:val="poFileNameChar"/>
          <w:lang w:val="en-GB"/>
        </w:rPr>
        <w:t>)</w:t>
      </w:r>
      <w:r w:rsidR="00E73287">
        <w:t xml:space="preserve">, </w:t>
      </w:r>
      <w:r w:rsidR="00600F73">
        <w:t>Outlook</w:t>
      </w:r>
      <w:r w:rsidR="00A8337E">
        <w:t xml:space="preserve"> </w:t>
      </w:r>
      <w:r w:rsidR="00963E06">
        <w:t>(</w:t>
      </w:r>
      <w:proofErr w:type="spellStart"/>
      <w:r w:rsidR="00600F73">
        <w:rPr>
          <w:rStyle w:val="poFileNameChar"/>
          <w:lang w:val="en-GB"/>
        </w:rPr>
        <w:t>outlookConst.tcl</w:t>
      </w:r>
      <w:proofErr w:type="spellEnd"/>
      <w:r w:rsidR="00963E06">
        <w:t xml:space="preserve">) </w:t>
      </w:r>
      <w:r w:rsidR="00E73287">
        <w:t xml:space="preserve">and SAPI </w:t>
      </w:r>
      <w:r w:rsidR="00E73287" w:rsidRPr="00E73287">
        <w:rPr>
          <w:rStyle w:val="poFileNameChar"/>
          <w:lang w:val="en-GB"/>
        </w:rPr>
        <w:t>(</w:t>
      </w:r>
      <w:proofErr w:type="spellStart"/>
      <w:r w:rsidR="00E73287" w:rsidRPr="00E73287">
        <w:rPr>
          <w:rStyle w:val="poFileNameChar"/>
          <w:lang w:val="en-GB"/>
        </w:rPr>
        <w:t>sapiConst.tcl</w:t>
      </w:r>
      <w:proofErr w:type="spellEnd"/>
      <w:r w:rsidR="00E73287" w:rsidRPr="00E73287">
        <w:rPr>
          <w:rStyle w:val="poFileNameChar"/>
          <w:lang w:val="en-GB"/>
        </w:rPr>
        <w:t>)</w:t>
      </w:r>
      <w:r w:rsidR="00E73287">
        <w:t xml:space="preserve"> </w:t>
      </w:r>
      <w:r w:rsidR="00A8337E">
        <w:t>are automatically</w:t>
      </w:r>
      <w:r w:rsidR="00E72BC7">
        <w:t xml:space="preserve"> generated with</w:t>
      </w:r>
      <w:r>
        <w:t xml:space="preserve"> script </w:t>
      </w:r>
      <w:proofErr w:type="spellStart"/>
      <w:r w:rsidRPr="00963E06">
        <w:rPr>
          <w:rStyle w:val="poFileNameChar"/>
          <w:lang w:val="en-GB"/>
        </w:rPr>
        <w:t>createConstFile.tcl</w:t>
      </w:r>
      <w:proofErr w:type="spellEnd"/>
      <w:r>
        <w:t xml:space="preserve">. </w:t>
      </w:r>
    </w:p>
    <w:p w14:paraId="2C0FC571" w14:textId="77777777"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14:paraId="74163BB1" w14:textId="77777777" w:rsidR="00E72BC7" w:rsidRDefault="00E72BC7" w:rsidP="00C062E3">
      <w:pPr>
        <w:pStyle w:val="poZwischenberschrift"/>
      </w:pPr>
      <w:r>
        <w:t>Create or update CAWT documentation</w:t>
      </w:r>
    </w:p>
    <w:p w14:paraId="13FCE59F" w14:textId="77777777" w:rsidR="00C34A65" w:rsidRDefault="00C34A65" w:rsidP="00C34A65">
      <w:r>
        <w:t>The CAWT documentation comes in 2 parts, the user manual</w:t>
      </w:r>
      <w:r w:rsidR="00607D9A">
        <w:t xml:space="preserve"> (this document)</w:t>
      </w:r>
      <w:r>
        <w:t xml:space="preserve"> and a reference manual.</w:t>
      </w:r>
    </w:p>
    <w:p w14:paraId="6801C306" w14:textId="77777777"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14:paraId="26A3BB36" w14:textId="77777777"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w:t>
      </w:r>
      <w:proofErr w:type="spellStart"/>
      <w:r w:rsidR="00C34A65" w:rsidRPr="005E4A36">
        <w:rPr>
          <w:rStyle w:val="poFileNameZchn"/>
        </w:rPr>
        <w:t>UserManual</w:t>
      </w:r>
      <w:proofErr w:type="spellEnd"/>
      <w:r w:rsidR="00C34A65">
        <w:t>.</w:t>
      </w:r>
    </w:p>
    <w:p w14:paraId="7251CE05" w14:textId="77777777" w:rsidR="00490094" w:rsidRDefault="00C34A65" w:rsidP="00C34A65">
      <w:r>
        <w:t xml:space="preserve">The final documentation is created by </w:t>
      </w:r>
      <w:proofErr w:type="spellStart"/>
      <w:r>
        <w:t>Tcl</w:t>
      </w:r>
      <w:proofErr w:type="spellEnd"/>
      <w:r>
        <w:t xml:space="preserve"> script </w:t>
      </w:r>
      <w:proofErr w:type="spellStart"/>
      <w:r w:rsidRPr="00DB71EE">
        <w:rPr>
          <w:rStyle w:val="poFileNameChar"/>
          <w:lang w:val="en-GB"/>
        </w:rPr>
        <w:t>genCawtDoc.tcl</w:t>
      </w:r>
      <w:proofErr w:type="spellEnd"/>
      <w:r>
        <w:t xml:space="preserve">, which </w:t>
      </w:r>
      <w:r w:rsidR="00490094">
        <w:t xml:space="preserve">first </w:t>
      </w:r>
      <w:r>
        <w:t xml:space="preserve">creates the reference manual by calling Ruff!, and </w:t>
      </w:r>
      <w:r w:rsidR="00490094">
        <w:t xml:space="preserve">then </w:t>
      </w:r>
      <w:r>
        <w:t>the user manual</w:t>
      </w:r>
      <w:r w:rsidR="00490094">
        <w:t xml:space="preserve">. </w:t>
      </w:r>
    </w:p>
    <w:p w14:paraId="475999FD" w14:textId="77777777"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r w:rsidR="00607D9A">
        <w:t xml:space="preserve">Additionally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14:paraId="537568A2" w14:textId="77777777" w:rsidR="001D6650" w:rsidRDefault="001D6650" w:rsidP="001D6650"/>
    <w:p w14:paraId="5A3BF401" w14:textId="77777777" w:rsidR="001D6650" w:rsidRDefault="00505EE3" w:rsidP="001D6650">
      <w:r>
        <w:t>%FIGURE Figure-Workflow</w:t>
      </w:r>
      <w:r w:rsidR="001D6650">
        <w:t>%</w:t>
      </w:r>
    </w:p>
    <w:p w14:paraId="490CAC72" w14:textId="77777777" w:rsidR="001D6650" w:rsidRDefault="001D6650" w:rsidP="001D6650">
      <w:pPr>
        <w:pStyle w:val="Abbildung"/>
      </w:pPr>
      <w:bookmarkStart w:id="115" w:name="_Toc76762398"/>
      <w:r>
        <w:t xml:space="preserve">Figure </w:t>
      </w:r>
      <w:r>
        <w:fldChar w:fldCharType="begin"/>
      </w:r>
      <w:r>
        <w:instrText xml:space="preserve"> SEQ "Abbildung" \*Arabic </w:instrText>
      </w:r>
      <w:r>
        <w:fldChar w:fldCharType="separate"/>
      </w:r>
      <w:r w:rsidR="00C5135A">
        <w:rPr>
          <w:noProof/>
        </w:rPr>
        <w:t>12</w:t>
      </w:r>
      <w:r>
        <w:fldChar w:fldCharType="end"/>
      </w:r>
      <w:r w:rsidR="001814F9">
        <w:t>: Documentation generation workflow</w:t>
      </w:r>
      <w:bookmarkEnd w:id="115"/>
    </w:p>
    <w:p w14:paraId="06406257" w14:textId="77777777" w:rsidR="001D6650" w:rsidRDefault="001D6650" w:rsidP="00C34A65"/>
    <w:p w14:paraId="6F095DAC" w14:textId="77777777" w:rsidR="001552D3" w:rsidRDefault="00C34A65" w:rsidP="00C34A65">
      <w:r>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proofErr w:type="spellStart"/>
      <w:r w:rsidR="005E4A36" w:rsidRPr="00DB71EE">
        <w:rPr>
          <w:rStyle w:val="poFileNameChar"/>
          <w:lang w:val="en-GB"/>
        </w:rPr>
        <w:t>genCawtDoc.tcl</w:t>
      </w:r>
      <w:proofErr w:type="spellEnd"/>
      <w:r>
        <w:t xml:space="preserve">, only the </w:t>
      </w:r>
      <w:r w:rsidR="005E4A36">
        <w:t>reference manual resp. the user manual</w:t>
      </w:r>
      <w:r>
        <w:t xml:space="preserve"> </w:t>
      </w:r>
      <w:r w:rsidR="005E4A36">
        <w:t>is</w:t>
      </w:r>
      <w:r>
        <w:t xml:space="preserve"> generated.</w:t>
      </w:r>
    </w:p>
    <w:p w14:paraId="555B86EB" w14:textId="77777777" w:rsidR="001552D3" w:rsidRDefault="001552D3" w:rsidP="001552D3">
      <w:pPr>
        <w:pStyle w:val="poZwischenberschrift"/>
      </w:pPr>
      <w:r>
        <w:t>Create a CAWT distribution</w:t>
      </w:r>
    </w:p>
    <w:p w14:paraId="3353D3E4" w14:textId="77777777" w:rsidR="001552D3" w:rsidRDefault="001552D3" w:rsidP="001552D3">
      <w:r>
        <w:t xml:space="preserve">To create a distribution (both user and developer) call </w:t>
      </w:r>
      <w:proofErr w:type="spellStart"/>
      <w:r>
        <w:t>Tcl</w:t>
      </w:r>
      <w:proofErr w:type="spellEnd"/>
      <w:r>
        <w:t xml:space="preserve"> script </w:t>
      </w:r>
      <w:proofErr w:type="spellStart"/>
      <w:r w:rsidRPr="005E4A36">
        <w:rPr>
          <w:rStyle w:val="poFileNameZchn"/>
        </w:rPr>
        <w:t>makeDist.tcl</w:t>
      </w:r>
      <w:proofErr w:type="spellEnd"/>
      <w:r>
        <w:t xml:space="preserve">. </w:t>
      </w:r>
    </w:p>
    <w:p w14:paraId="31F4A899" w14:textId="77777777" w:rsidR="001552D3" w:rsidRDefault="001552D3" w:rsidP="001552D3">
      <w:r>
        <w:t>Note, that you should have updated</w:t>
      </w:r>
      <w:r w:rsidR="005E4A36">
        <w:t xml:space="preserve"> the documentation before creating</w:t>
      </w:r>
      <w:r>
        <w:t xml:space="preserve"> a distribution.</w:t>
      </w:r>
    </w:p>
    <w:p w14:paraId="11F4B619" w14:textId="77777777"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proofErr w:type="spellStart"/>
      <w:r w:rsidR="005E4A36" w:rsidRPr="00DB71EE">
        <w:rPr>
          <w:rStyle w:val="poFileNameChar"/>
          <w:lang w:val="en-GB"/>
        </w:rPr>
        <w:t>makeDist.tcl</w:t>
      </w:r>
      <w:proofErr w:type="spellEnd"/>
      <w:r>
        <w:t>, and must be adapted to your local situation.</w:t>
      </w:r>
    </w:p>
    <w:p w14:paraId="73FA9F9E" w14:textId="77777777" w:rsidR="00C34A65" w:rsidRPr="00C34A65" w:rsidRDefault="00C34A65" w:rsidP="00C34A65"/>
    <w:p w14:paraId="70CA55A0" w14:textId="77777777" w:rsidR="00A17B20" w:rsidRPr="00303883" w:rsidRDefault="00A17B20" w:rsidP="00303883">
      <w:pPr>
        <w:pStyle w:val="berschrift1"/>
      </w:pPr>
      <w:bookmarkStart w:id="116" w:name="_Toc10904458"/>
      <w:bookmarkStart w:id="117" w:name="_Toc76763736"/>
      <w:r w:rsidRPr="00303883">
        <w:lastRenderedPageBreak/>
        <w:t xml:space="preserve">Release </w:t>
      </w:r>
      <w:r w:rsidR="00C136C9" w:rsidRPr="00303883">
        <w:t>history</w:t>
      </w:r>
      <w:bookmarkEnd w:id="116"/>
      <w:bookmarkEnd w:id="117"/>
    </w:p>
    <w:p w14:paraId="1D43C440" w14:textId="6C3F729A" w:rsidR="00C136C9" w:rsidRDefault="00C136C9" w:rsidP="00C136C9">
      <w:r>
        <w:t xml:space="preserve">The following table gives an overview of the release history of </w:t>
      </w:r>
      <w:r w:rsidRPr="00EC15C6">
        <w:rPr>
          <w:rStyle w:val="poPkgName"/>
        </w:rPr>
        <w:t>CAWT</w:t>
      </w:r>
      <w:r>
        <w:t xml:space="preserve"> and </w:t>
      </w:r>
      <w:r w:rsidR="00F23B55">
        <w:t>its</w:t>
      </w:r>
      <w:r>
        <w:t xml:space="preserve"> predecessors</w:t>
      </w:r>
      <w:r w:rsidR="00C73B39">
        <w:t xml:space="preserve"> </w:t>
      </w:r>
      <w:proofErr w:type="spellStart"/>
      <w:r w:rsidR="00C73B39" w:rsidRPr="00EC15C6">
        <w:rPr>
          <w:rStyle w:val="poPkgName"/>
        </w:rPr>
        <w:t>TcomOffice</w:t>
      </w:r>
      <w:proofErr w:type="spellEnd"/>
      <w:r w:rsidR="00C73B39">
        <w:t xml:space="preserve"> and </w:t>
      </w:r>
      <w:proofErr w:type="spellStart"/>
      <w:r w:rsidR="00C73B39" w:rsidRPr="00EC15C6">
        <w:rPr>
          <w:rStyle w:val="poPkgName"/>
        </w:rPr>
        <w:t>TcomExcel</w:t>
      </w:r>
      <w:proofErr w:type="spellEnd"/>
      <w:r>
        <w:t>.</w:t>
      </w:r>
    </w:p>
    <w:p w14:paraId="4BCC9F18" w14:textId="77777777"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390"/>
        <w:gridCol w:w="6717"/>
      </w:tblGrid>
      <w:tr w:rsidR="00413BD4" w14:paraId="1CF009F5" w14:textId="77777777" w:rsidTr="00211760">
        <w:trPr>
          <w:trHeight w:val="422"/>
        </w:trPr>
        <w:tc>
          <w:tcPr>
            <w:tcW w:w="1134" w:type="dxa"/>
            <w:tcBorders>
              <w:bottom w:val="single" w:sz="4" w:space="0" w:color="auto"/>
            </w:tcBorders>
            <w:shd w:val="clear" w:color="auto" w:fill="E6E6E6"/>
            <w:vAlign w:val="center"/>
          </w:tcPr>
          <w:p w14:paraId="04003F61" w14:textId="77777777" w:rsidR="00413BD4" w:rsidRPr="00211760" w:rsidRDefault="00413BD4" w:rsidP="00211760">
            <w:pPr>
              <w:jc w:val="center"/>
              <w:rPr>
                <w:b/>
              </w:rPr>
            </w:pPr>
            <w:r w:rsidRPr="00211760">
              <w:rPr>
                <w:b/>
              </w:rPr>
              <w:t>Version</w:t>
            </w:r>
          </w:p>
        </w:tc>
        <w:tc>
          <w:tcPr>
            <w:tcW w:w="1417" w:type="dxa"/>
            <w:tcBorders>
              <w:bottom w:val="single" w:sz="4" w:space="0" w:color="auto"/>
            </w:tcBorders>
            <w:shd w:val="clear" w:color="auto" w:fill="E6E6E6"/>
            <w:vAlign w:val="center"/>
          </w:tcPr>
          <w:p w14:paraId="188C0FAF" w14:textId="77777777" w:rsidR="00413BD4" w:rsidRPr="00211760" w:rsidRDefault="00413BD4" w:rsidP="00211760">
            <w:pPr>
              <w:jc w:val="center"/>
              <w:rPr>
                <w:b/>
              </w:rPr>
            </w:pPr>
            <w:r w:rsidRPr="00211760">
              <w:rPr>
                <w:b/>
              </w:rPr>
              <w:t>Date</w:t>
            </w:r>
          </w:p>
        </w:tc>
        <w:tc>
          <w:tcPr>
            <w:tcW w:w="6805" w:type="dxa"/>
            <w:tcBorders>
              <w:bottom w:val="single" w:sz="4" w:space="0" w:color="auto"/>
            </w:tcBorders>
            <w:shd w:val="clear" w:color="auto" w:fill="E6E6E6"/>
            <w:vAlign w:val="center"/>
          </w:tcPr>
          <w:p w14:paraId="50425CD4" w14:textId="77777777" w:rsidR="00413BD4" w:rsidRPr="00211760" w:rsidRDefault="00413BD4" w:rsidP="00211760">
            <w:pPr>
              <w:jc w:val="center"/>
              <w:rPr>
                <w:b/>
              </w:rPr>
            </w:pPr>
            <w:r w:rsidRPr="00211760">
              <w:rPr>
                <w:b/>
              </w:rPr>
              <w:t>Release notes</w:t>
            </w:r>
          </w:p>
        </w:tc>
      </w:tr>
      <w:tr w:rsidR="00413BD4" w14:paraId="7B68CB22" w14:textId="77777777" w:rsidTr="00211760">
        <w:trPr>
          <w:trHeight w:val="414"/>
        </w:trPr>
        <w:tc>
          <w:tcPr>
            <w:tcW w:w="9356" w:type="dxa"/>
            <w:gridSpan w:val="3"/>
            <w:shd w:val="clear" w:color="auto" w:fill="FFFF99"/>
            <w:vAlign w:val="center"/>
          </w:tcPr>
          <w:p w14:paraId="3FBAC6C8" w14:textId="77777777" w:rsidR="00413BD4" w:rsidRPr="00211760" w:rsidRDefault="00413BD4" w:rsidP="00211760">
            <w:pPr>
              <w:jc w:val="center"/>
              <w:rPr>
                <w:b/>
                <w:lang w:val="en-US"/>
              </w:rPr>
            </w:pPr>
            <w:proofErr w:type="spellStart"/>
            <w:r w:rsidRPr="00211760">
              <w:rPr>
                <w:b/>
                <w:lang w:val="en-US"/>
              </w:rPr>
              <w:t>TcomExcel</w:t>
            </w:r>
            <w:proofErr w:type="spellEnd"/>
          </w:p>
        </w:tc>
      </w:tr>
      <w:tr w:rsidR="00413BD4" w14:paraId="6AE6E5A6" w14:textId="77777777" w:rsidTr="00211760">
        <w:tc>
          <w:tcPr>
            <w:tcW w:w="1134" w:type="dxa"/>
          </w:tcPr>
          <w:p w14:paraId="7E45C771" w14:textId="77777777" w:rsidR="00413BD4" w:rsidRDefault="00413BD4" w:rsidP="00413BD4">
            <w:r>
              <w:t>0.1</w:t>
            </w:r>
          </w:p>
        </w:tc>
        <w:tc>
          <w:tcPr>
            <w:tcW w:w="1417" w:type="dxa"/>
          </w:tcPr>
          <w:p w14:paraId="56013010" w14:textId="77777777" w:rsidR="00413BD4" w:rsidRDefault="00413BD4" w:rsidP="00413BD4">
            <w:r w:rsidRPr="00211760">
              <w:rPr>
                <w:lang w:val="en-US"/>
              </w:rPr>
              <w:t>2008-09-11</w:t>
            </w:r>
          </w:p>
        </w:tc>
        <w:tc>
          <w:tcPr>
            <w:tcW w:w="6805" w:type="dxa"/>
          </w:tcPr>
          <w:p w14:paraId="069DB2F4" w14:textId="77777777" w:rsidR="00413BD4" w:rsidRDefault="00413BD4" w:rsidP="00413BD4">
            <w:r w:rsidRPr="00211760">
              <w:rPr>
                <w:lang w:val="en-US"/>
              </w:rPr>
              <w:t>Initial release. Support for Excel 2000 and 2003.</w:t>
            </w:r>
          </w:p>
        </w:tc>
      </w:tr>
      <w:tr w:rsidR="00413BD4" w14:paraId="74B22062" w14:textId="77777777" w:rsidTr="00211760">
        <w:tc>
          <w:tcPr>
            <w:tcW w:w="1134" w:type="dxa"/>
          </w:tcPr>
          <w:p w14:paraId="3704F52F" w14:textId="77777777" w:rsidR="00413BD4" w:rsidRDefault="00413BD4" w:rsidP="00413BD4">
            <w:r>
              <w:t>0.2</w:t>
            </w:r>
          </w:p>
        </w:tc>
        <w:tc>
          <w:tcPr>
            <w:tcW w:w="1417" w:type="dxa"/>
          </w:tcPr>
          <w:p w14:paraId="543EEADC" w14:textId="77777777" w:rsidR="00413BD4" w:rsidRDefault="00413BD4" w:rsidP="00413BD4">
            <w:r w:rsidRPr="00211760">
              <w:rPr>
                <w:lang w:val="en-US"/>
              </w:rPr>
              <w:t>2009-09-19</w:t>
            </w:r>
          </w:p>
        </w:tc>
        <w:tc>
          <w:tcPr>
            <w:tcW w:w="6805" w:type="dxa"/>
          </w:tcPr>
          <w:p w14:paraId="0CC4CB26" w14:textId="77777777" w:rsidR="00413BD4" w:rsidRDefault="00413BD4" w:rsidP="00413BD4">
            <w:r w:rsidRPr="00211760">
              <w:rPr>
                <w:lang w:val="en-US"/>
              </w:rPr>
              <w:t>Extended functionality. Added support for Excel 2007.</w:t>
            </w:r>
          </w:p>
        </w:tc>
      </w:tr>
      <w:tr w:rsidR="00413BD4" w14:paraId="0340D9F3" w14:textId="77777777" w:rsidTr="00211760">
        <w:tc>
          <w:tcPr>
            <w:tcW w:w="1134" w:type="dxa"/>
          </w:tcPr>
          <w:p w14:paraId="7091368D" w14:textId="77777777" w:rsidR="00413BD4" w:rsidRDefault="00413BD4" w:rsidP="00413BD4">
            <w:r>
              <w:t>0.3</w:t>
            </w:r>
          </w:p>
        </w:tc>
        <w:tc>
          <w:tcPr>
            <w:tcW w:w="1417" w:type="dxa"/>
          </w:tcPr>
          <w:p w14:paraId="0DE6AF3E" w14:textId="77777777" w:rsidR="00413BD4" w:rsidRDefault="00413BD4" w:rsidP="00413BD4">
            <w:r w:rsidRPr="00211760">
              <w:rPr>
                <w:lang w:val="en-US"/>
              </w:rPr>
              <w:t>2010-10-29</w:t>
            </w:r>
          </w:p>
        </w:tc>
        <w:tc>
          <w:tcPr>
            <w:tcW w:w="6805" w:type="dxa"/>
          </w:tcPr>
          <w:p w14:paraId="65DDA647" w14:textId="77777777" w:rsidR="00413BD4" w:rsidRDefault="00413BD4" w:rsidP="00413BD4">
            <w:r w:rsidRPr="00211760">
              <w:rPr>
                <w:lang w:val="en-US"/>
              </w:rPr>
              <w:t>Bug fixes and extended test programs.</w:t>
            </w:r>
          </w:p>
        </w:tc>
      </w:tr>
      <w:tr w:rsidR="00413BD4" w14:paraId="44DBE3BB" w14:textId="77777777" w:rsidTr="00211760">
        <w:tc>
          <w:tcPr>
            <w:tcW w:w="1134" w:type="dxa"/>
          </w:tcPr>
          <w:p w14:paraId="69F5DED2" w14:textId="77777777" w:rsidR="00413BD4" w:rsidRDefault="00413BD4" w:rsidP="00413BD4">
            <w:r>
              <w:t>0.3.1</w:t>
            </w:r>
          </w:p>
        </w:tc>
        <w:tc>
          <w:tcPr>
            <w:tcW w:w="1417" w:type="dxa"/>
          </w:tcPr>
          <w:p w14:paraId="18720A31" w14:textId="77777777" w:rsidR="00413BD4" w:rsidRDefault="00413BD4" w:rsidP="00413BD4">
            <w:r w:rsidRPr="00211760">
              <w:rPr>
                <w:lang w:val="en-US"/>
              </w:rPr>
              <w:t>2011-01-13</w:t>
            </w:r>
          </w:p>
        </w:tc>
        <w:tc>
          <w:tcPr>
            <w:tcW w:w="6805" w:type="dxa"/>
          </w:tcPr>
          <w:p w14:paraId="69FDB37E" w14:textId="77777777" w:rsidR="00413BD4" w:rsidRDefault="00413BD4" w:rsidP="00413BD4">
            <w:r w:rsidRPr="00211760">
              <w:rPr>
                <w:lang w:val="en-US"/>
              </w:rPr>
              <w:t>Extended functionality. Added support for Excel 2010.</w:t>
            </w:r>
          </w:p>
        </w:tc>
      </w:tr>
      <w:tr w:rsidR="00413BD4" w14:paraId="0EDF34F9" w14:textId="77777777" w:rsidTr="00211760">
        <w:tc>
          <w:tcPr>
            <w:tcW w:w="1134" w:type="dxa"/>
            <w:tcBorders>
              <w:bottom w:val="single" w:sz="4" w:space="0" w:color="auto"/>
            </w:tcBorders>
          </w:tcPr>
          <w:p w14:paraId="42BC598C" w14:textId="77777777" w:rsidR="00413BD4" w:rsidRDefault="00413BD4" w:rsidP="00413BD4">
            <w:r>
              <w:t>0.3.2</w:t>
            </w:r>
          </w:p>
        </w:tc>
        <w:tc>
          <w:tcPr>
            <w:tcW w:w="1417" w:type="dxa"/>
            <w:tcBorders>
              <w:bottom w:val="single" w:sz="4" w:space="0" w:color="auto"/>
            </w:tcBorders>
          </w:tcPr>
          <w:p w14:paraId="4EC416D1" w14:textId="77777777" w:rsidR="00413BD4" w:rsidRDefault="00413BD4" w:rsidP="00413BD4">
            <w:r w:rsidRPr="00211760">
              <w:rPr>
                <w:lang w:val="en-US"/>
              </w:rPr>
              <w:t>2011-04-05</w:t>
            </w:r>
          </w:p>
        </w:tc>
        <w:tc>
          <w:tcPr>
            <w:tcW w:w="6805" w:type="dxa"/>
            <w:tcBorders>
              <w:bottom w:val="single" w:sz="4" w:space="0" w:color="auto"/>
            </w:tcBorders>
          </w:tcPr>
          <w:p w14:paraId="53AC2A4A" w14:textId="77777777" w:rsidR="00413BD4" w:rsidRDefault="00413BD4" w:rsidP="00413BD4">
            <w:r w:rsidRPr="00211760">
              <w:rPr>
                <w:lang w:val="en-US"/>
              </w:rPr>
              <w:t>Extended functionality.</w:t>
            </w:r>
          </w:p>
        </w:tc>
      </w:tr>
      <w:tr w:rsidR="00C136C9" w14:paraId="2CCD5DD9" w14:textId="77777777" w:rsidTr="00211760">
        <w:trPr>
          <w:trHeight w:val="368"/>
        </w:trPr>
        <w:tc>
          <w:tcPr>
            <w:tcW w:w="9356" w:type="dxa"/>
            <w:gridSpan w:val="3"/>
            <w:shd w:val="clear" w:color="auto" w:fill="FFFF99"/>
            <w:vAlign w:val="center"/>
          </w:tcPr>
          <w:p w14:paraId="23FFF100" w14:textId="77777777" w:rsidR="00C136C9" w:rsidRPr="00211760" w:rsidRDefault="00C136C9" w:rsidP="00211760">
            <w:pPr>
              <w:jc w:val="center"/>
              <w:rPr>
                <w:b/>
              </w:rPr>
            </w:pPr>
            <w:proofErr w:type="spellStart"/>
            <w:r w:rsidRPr="00211760">
              <w:rPr>
                <w:b/>
              </w:rPr>
              <w:t>TcomOffice</w:t>
            </w:r>
            <w:proofErr w:type="spellEnd"/>
          </w:p>
        </w:tc>
      </w:tr>
      <w:tr w:rsidR="00413BD4" w14:paraId="2B60D0F3" w14:textId="77777777" w:rsidTr="00211760">
        <w:tc>
          <w:tcPr>
            <w:tcW w:w="1134" w:type="dxa"/>
          </w:tcPr>
          <w:p w14:paraId="5D96274C" w14:textId="77777777" w:rsidR="00413BD4" w:rsidRDefault="00413BD4" w:rsidP="00413BD4">
            <w:r>
              <w:t>0.4.0</w:t>
            </w:r>
          </w:p>
        </w:tc>
        <w:tc>
          <w:tcPr>
            <w:tcW w:w="1417" w:type="dxa"/>
          </w:tcPr>
          <w:p w14:paraId="646E63CD" w14:textId="77777777" w:rsidR="00413BD4" w:rsidRDefault="00413BD4" w:rsidP="00413BD4">
            <w:r w:rsidRPr="00211760">
              <w:rPr>
                <w:lang w:val="en-US"/>
              </w:rPr>
              <w:t>2011-07-17</w:t>
            </w:r>
          </w:p>
        </w:tc>
        <w:tc>
          <w:tcPr>
            <w:tcW w:w="6805" w:type="dxa"/>
          </w:tcPr>
          <w:p w14:paraId="79F79D77" w14:textId="77777777" w:rsidR="00413BD4" w:rsidRDefault="00413BD4" w:rsidP="00413BD4">
            <w:r w:rsidRPr="00211760">
              <w:rPr>
                <w:lang w:val="en-US"/>
              </w:rPr>
              <w:t xml:space="preserve">New module </w:t>
            </w:r>
            <w:proofErr w:type="spellStart"/>
            <w:r w:rsidRPr="00211760">
              <w:rPr>
                <w:lang w:val="en-US"/>
              </w:rPr>
              <w:t>TcomWord</w:t>
            </w:r>
            <w:proofErr w:type="spellEnd"/>
            <w:r w:rsidRPr="00211760">
              <w:rPr>
                <w:lang w:val="en-US"/>
              </w:rPr>
              <w:t xml:space="preserve"> for Word automation.</w:t>
            </w:r>
          </w:p>
        </w:tc>
      </w:tr>
      <w:tr w:rsidR="00413BD4" w14:paraId="4B7D722D" w14:textId="77777777" w:rsidTr="00211760">
        <w:tc>
          <w:tcPr>
            <w:tcW w:w="1134" w:type="dxa"/>
            <w:tcBorders>
              <w:bottom w:val="single" w:sz="4" w:space="0" w:color="auto"/>
            </w:tcBorders>
          </w:tcPr>
          <w:p w14:paraId="3C3CB15A" w14:textId="77777777" w:rsidR="00413BD4" w:rsidRDefault="00413BD4" w:rsidP="00413BD4">
            <w:r>
              <w:t>0.4.1</w:t>
            </w:r>
          </w:p>
        </w:tc>
        <w:tc>
          <w:tcPr>
            <w:tcW w:w="1417" w:type="dxa"/>
            <w:tcBorders>
              <w:bottom w:val="single" w:sz="4" w:space="0" w:color="auto"/>
            </w:tcBorders>
          </w:tcPr>
          <w:p w14:paraId="7F6C9093" w14:textId="77777777" w:rsidR="00413BD4" w:rsidRDefault="00413BD4" w:rsidP="00413BD4">
            <w:r w:rsidRPr="00211760">
              <w:rPr>
                <w:lang w:val="en-US"/>
              </w:rPr>
              <w:t>2011-08-28</w:t>
            </w:r>
          </w:p>
        </w:tc>
        <w:tc>
          <w:tcPr>
            <w:tcW w:w="6805" w:type="dxa"/>
            <w:tcBorders>
              <w:bottom w:val="single" w:sz="4" w:space="0" w:color="auto"/>
            </w:tcBorders>
          </w:tcPr>
          <w:p w14:paraId="02F3512A" w14:textId="77777777" w:rsidR="00413BD4" w:rsidRDefault="00413BD4" w:rsidP="00413BD4">
            <w:r w:rsidRPr="00211760">
              <w:rPr>
                <w:lang w:val="en-US"/>
              </w:rPr>
              <w:t>Extended functionality.</w:t>
            </w:r>
          </w:p>
        </w:tc>
      </w:tr>
      <w:tr w:rsidR="00C136C9" w14:paraId="4CC39915" w14:textId="77777777" w:rsidTr="00211760">
        <w:trPr>
          <w:trHeight w:val="323"/>
        </w:trPr>
        <w:tc>
          <w:tcPr>
            <w:tcW w:w="9356" w:type="dxa"/>
            <w:gridSpan w:val="3"/>
            <w:shd w:val="clear" w:color="auto" w:fill="FFFF99"/>
            <w:vAlign w:val="center"/>
          </w:tcPr>
          <w:p w14:paraId="269211DA" w14:textId="77777777" w:rsidR="00C136C9" w:rsidRPr="00211760" w:rsidRDefault="00C136C9" w:rsidP="00211760">
            <w:pPr>
              <w:jc w:val="center"/>
              <w:rPr>
                <w:b/>
              </w:rPr>
            </w:pPr>
            <w:r w:rsidRPr="00211760">
              <w:rPr>
                <w:b/>
              </w:rPr>
              <w:t>CAWT</w:t>
            </w:r>
          </w:p>
        </w:tc>
      </w:tr>
      <w:tr w:rsidR="00413BD4" w14:paraId="1E9F6969" w14:textId="77777777" w:rsidTr="00211760">
        <w:tc>
          <w:tcPr>
            <w:tcW w:w="1134" w:type="dxa"/>
          </w:tcPr>
          <w:p w14:paraId="06D4A003" w14:textId="77777777" w:rsidR="00413BD4" w:rsidRDefault="00413BD4" w:rsidP="00413BD4">
            <w:r>
              <w:t>1.0.0</w:t>
            </w:r>
          </w:p>
        </w:tc>
        <w:tc>
          <w:tcPr>
            <w:tcW w:w="1417" w:type="dxa"/>
          </w:tcPr>
          <w:p w14:paraId="260B3D5A" w14:textId="77777777" w:rsidR="00413BD4" w:rsidRDefault="005C6961" w:rsidP="00413BD4">
            <w:r>
              <w:t>2012-12-</w:t>
            </w:r>
            <w:r w:rsidR="00FD0EEE">
              <w:t>23</w:t>
            </w:r>
          </w:p>
        </w:tc>
        <w:tc>
          <w:tcPr>
            <w:tcW w:w="6805" w:type="dxa"/>
          </w:tcPr>
          <w:p w14:paraId="183D6A42" w14:textId="77777777" w:rsidR="0002433E" w:rsidRDefault="005C6961" w:rsidP="00211760">
            <w:pPr>
              <w:jc w:val="left"/>
              <w:rPr>
                <w:lang w:val="en-US"/>
              </w:rPr>
            </w:pPr>
            <w:r w:rsidRPr="00211760">
              <w:rPr>
                <w:lang w:val="en-US"/>
              </w:rPr>
              <w:t>Replaced</w:t>
            </w:r>
            <w:r w:rsidR="00C136C9" w:rsidRPr="00211760">
              <w:rPr>
                <w:lang w:val="en-US"/>
              </w:rPr>
              <w:t xml:space="preserve"> </w:t>
            </w:r>
            <w:proofErr w:type="spellStart"/>
            <w:r w:rsidR="00C136C9" w:rsidRPr="00211760">
              <w:rPr>
                <w:lang w:val="en-US"/>
              </w:rPr>
              <w:t>Tcom</w:t>
            </w:r>
            <w:proofErr w:type="spellEnd"/>
            <w:r w:rsidR="00C136C9" w:rsidRPr="00211760">
              <w:rPr>
                <w:lang w:val="en-US"/>
              </w:rPr>
              <w:t xml:space="preserve"> </w:t>
            </w:r>
            <w:r w:rsidRPr="00211760">
              <w:rPr>
                <w:lang w:val="en-US"/>
              </w:rPr>
              <w:t xml:space="preserve">with </w:t>
            </w:r>
            <w:proofErr w:type="spellStart"/>
            <w:r w:rsidRPr="00211760">
              <w:rPr>
                <w:lang w:val="en-US"/>
              </w:rPr>
              <w:t>Twapi</w:t>
            </w:r>
            <w:proofErr w:type="spellEnd"/>
            <w:r w:rsidRPr="00211760">
              <w:rPr>
                <w:lang w:val="en-US"/>
              </w:rPr>
              <w:t xml:space="preserve"> for COM access</w:t>
            </w:r>
            <w:r w:rsidR="00C136C9" w:rsidRPr="00211760">
              <w:rPr>
                <w:lang w:val="en-US"/>
              </w:rPr>
              <w:t>.</w:t>
            </w:r>
          </w:p>
          <w:p w14:paraId="0722212C" w14:textId="77777777"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w:t>
            </w:r>
            <w:proofErr w:type="spellStart"/>
            <w:r w:rsidRPr="00211760">
              <w:rPr>
                <w:lang w:val="en-US"/>
              </w:rPr>
              <w:t>Matlab</w:t>
            </w:r>
            <w:proofErr w:type="spellEnd"/>
            <w:r w:rsidRPr="00211760">
              <w:rPr>
                <w:lang w:val="en-US"/>
              </w:rPr>
              <w:t xml:space="preserve">. </w:t>
            </w:r>
          </w:p>
          <w:p w14:paraId="435F5B7E" w14:textId="77777777" w:rsidR="0002433E" w:rsidRDefault="00C136C9" w:rsidP="00211760">
            <w:pPr>
              <w:jc w:val="left"/>
              <w:rPr>
                <w:lang w:val="en-US"/>
              </w:rPr>
            </w:pPr>
            <w:r w:rsidRPr="00211760">
              <w:rPr>
                <w:lang w:val="en-US"/>
              </w:rPr>
              <w:t xml:space="preserve">Added user and reference manual. </w:t>
            </w:r>
          </w:p>
          <w:p w14:paraId="3C45C7B1" w14:textId="77777777" w:rsidR="0002433E" w:rsidRDefault="00C136C9" w:rsidP="00211760">
            <w:pPr>
              <w:jc w:val="left"/>
              <w:rPr>
                <w:lang w:val="en-US"/>
              </w:rPr>
            </w:pPr>
            <w:r w:rsidRPr="00211760">
              <w:rPr>
                <w:lang w:val="en-US"/>
              </w:rPr>
              <w:t>Unification of procedure names.</w:t>
            </w:r>
            <w:r w:rsidR="00631C68" w:rsidRPr="00211760">
              <w:rPr>
                <w:lang w:val="en-US"/>
              </w:rPr>
              <w:t xml:space="preserve"> </w:t>
            </w:r>
          </w:p>
          <w:p w14:paraId="5C0A9FC0" w14:textId="77777777" w:rsidR="00413BD4" w:rsidRDefault="00631C68" w:rsidP="00211760">
            <w:pPr>
              <w:jc w:val="left"/>
            </w:pPr>
            <w:r w:rsidRPr="00211760">
              <w:rPr>
                <w:lang w:val="en-US"/>
              </w:rPr>
              <w:t>Supports Microsoft Office versions 2003, 2007, 2010.</w:t>
            </w:r>
          </w:p>
        </w:tc>
      </w:tr>
      <w:tr w:rsidR="00B70F7C" w14:paraId="765766C9" w14:textId="77777777" w:rsidTr="00211760">
        <w:tc>
          <w:tcPr>
            <w:tcW w:w="1134" w:type="dxa"/>
          </w:tcPr>
          <w:p w14:paraId="649BA0C2" w14:textId="77777777" w:rsidR="00B70F7C" w:rsidRDefault="00B70F7C" w:rsidP="00413BD4">
            <w:r>
              <w:t>1.0.1</w:t>
            </w:r>
          </w:p>
        </w:tc>
        <w:tc>
          <w:tcPr>
            <w:tcW w:w="1417" w:type="dxa"/>
          </w:tcPr>
          <w:p w14:paraId="4173147C" w14:textId="77777777" w:rsidR="00B70F7C" w:rsidRDefault="00B70F7C" w:rsidP="00413BD4">
            <w:r>
              <w:t>2013-04-28</w:t>
            </w:r>
          </w:p>
        </w:tc>
        <w:tc>
          <w:tcPr>
            <w:tcW w:w="6805" w:type="dxa"/>
          </w:tcPr>
          <w:p w14:paraId="76E5A300" w14:textId="77777777" w:rsidR="0002433E" w:rsidRDefault="00B70F7C" w:rsidP="00211760">
            <w:pPr>
              <w:jc w:val="left"/>
              <w:rPr>
                <w:lang w:val="en-US"/>
              </w:rPr>
            </w:pPr>
            <w:r w:rsidRPr="00211760">
              <w:rPr>
                <w:lang w:val="en-US"/>
              </w:rPr>
              <w:t xml:space="preserve">Extended Excel chart generation. </w:t>
            </w:r>
          </w:p>
          <w:p w14:paraId="62AB1B8D" w14:textId="77777777" w:rsidR="0002433E" w:rsidRDefault="00B70F7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4.0a16. </w:t>
            </w:r>
          </w:p>
          <w:p w14:paraId="594CE76F" w14:textId="77777777" w:rsidR="00B70F7C" w:rsidRPr="00211760" w:rsidRDefault="00B70F7C" w:rsidP="00211760">
            <w:pPr>
              <w:jc w:val="left"/>
              <w:rPr>
                <w:lang w:val="en-US"/>
              </w:rPr>
            </w:pPr>
            <w:r w:rsidRPr="00211760">
              <w:rPr>
                <w:lang w:val="en-US"/>
              </w:rPr>
              <w:t xml:space="preserve">Added support to generate a CAWT </w:t>
            </w:r>
            <w:proofErr w:type="spellStart"/>
            <w:r w:rsidRPr="00211760">
              <w:rPr>
                <w:lang w:val="en-US"/>
              </w:rPr>
              <w:t>starkit</w:t>
            </w:r>
            <w:proofErr w:type="spellEnd"/>
            <w:r w:rsidRPr="00211760">
              <w:rPr>
                <w:lang w:val="en-US"/>
              </w:rPr>
              <w:t>.</w:t>
            </w:r>
          </w:p>
        </w:tc>
      </w:tr>
      <w:tr w:rsidR="007F6A6C" w14:paraId="6A485BEC" w14:textId="77777777" w:rsidTr="00211760">
        <w:tc>
          <w:tcPr>
            <w:tcW w:w="1134" w:type="dxa"/>
          </w:tcPr>
          <w:p w14:paraId="120F2894" w14:textId="77777777" w:rsidR="007F6A6C" w:rsidRDefault="007F6A6C" w:rsidP="00413BD4">
            <w:r>
              <w:t>1.0.2</w:t>
            </w:r>
          </w:p>
        </w:tc>
        <w:tc>
          <w:tcPr>
            <w:tcW w:w="1417" w:type="dxa"/>
          </w:tcPr>
          <w:p w14:paraId="6A947D78" w14:textId="77777777" w:rsidR="007F6A6C" w:rsidRDefault="002033B0" w:rsidP="00413BD4">
            <w:r>
              <w:t>2013-07-28</w:t>
            </w:r>
          </w:p>
        </w:tc>
        <w:tc>
          <w:tcPr>
            <w:tcW w:w="6805" w:type="dxa"/>
          </w:tcPr>
          <w:p w14:paraId="5D9E5E47" w14:textId="77777777" w:rsidR="0002433E" w:rsidRDefault="007F6A6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4.0b22. </w:t>
            </w:r>
          </w:p>
          <w:p w14:paraId="1F93A309" w14:textId="77777777" w:rsidR="0002433E" w:rsidRDefault="007F6A6C"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version to 1.4.1.</w:t>
            </w:r>
            <w:r w:rsidR="00C2069B" w:rsidRPr="00211760">
              <w:rPr>
                <w:lang w:val="en-US"/>
              </w:rPr>
              <w:t xml:space="preserve"> </w:t>
            </w:r>
          </w:p>
          <w:p w14:paraId="7DE2508E" w14:textId="77777777" w:rsidR="0002433E" w:rsidRDefault="002033B0" w:rsidP="00211760">
            <w:pPr>
              <w:jc w:val="left"/>
              <w:rPr>
                <w:lang w:val="en-US"/>
              </w:rPr>
            </w:pPr>
            <w:r w:rsidRPr="00211760">
              <w:rPr>
                <w:lang w:val="en-US"/>
              </w:rPr>
              <w:t xml:space="preserve">Added new module </w:t>
            </w:r>
            <w:proofErr w:type="spellStart"/>
            <w:r w:rsidRPr="00211760">
              <w:rPr>
                <w:lang w:val="en-US"/>
              </w:rPr>
              <w:t>CawtOcr</w:t>
            </w:r>
            <w:proofErr w:type="spellEnd"/>
            <w:r w:rsidRPr="00211760">
              <w:rPr>
                <w:lang w:val="en-US"/>
              </w:rPr>
              <w:t xml:space="preserve">. </w:t>
            </w:r>
          </w:p>
          <w:p w14:paraId="6E3951F1" w14:textId="77777777" w:rsidR="0002433E" w:rsidRDefault="0002433E" w:rsidP="00211760">
            <w:pPr>
              <w:jc w:val="left"/>
              <w:rPr>
                <w:lang w:val="en-US"/>
              </w:rPr>
            </w:pPr>
            <w:r w:rsidRPr="00211760">
              <w:rPr>
                <w:lang w:val="en-US"/>
              </w:rPr>
              <w:t>New procedures</w:t>
            </w:r>
            <w:r>
              <w:rPr>
                <w:lang w:val="en-US"/>
              </w:rPr>
              <w:t xml:space="preserve"> in </w:t>
            </w:r>
            <w:proofErr w:type="spellStart"/>
            <w:r>
              <w:rPr>
                <w:lang w:val="en-US"/>
              </w:rPr>
              <w:t>CawtCore</w:t>
            </w:r>
            <w:proofErr w:type="spellEnd"/>
            <w:r>
              <w:rPr>
                <w:lang w:val="en-US"/>
              </w:rPr>
              <w:t>:</w:t>
            </w:r>
          </w:p>
          <w:p w14:paraId="28097C38" w14:textId="77777777" w:rsidR="0002433E" w:rsidRDefault="0002433E" w:rsidP="00A00C5B">
            <w:pPr>
              <w:numPr>
                <w:ilvl w:val="0"/>
                <w:numId w:val="11"/>
              </w:numPr>
              <w:jc w:val="left"/>
              <w:rPr>
                <w:lang w:val="en-US"/>
              </w:rPr>
            </w:pPr>
            <w:r>
              <w:t>Clipboard2Img, Img2Clipboard</w:t>
            </w:r>
          </w:p>
          <w:p w14:paraId="0EEF38F4" w14:textId="77777777" w:rsidR="0002433E" w:rsidRDefault="00C2069B" w:rsidP="00211760">
            <w:pPr>
              <w:jc w:val="left"/>
              <w:rPr>
                <w:lang w:val="en-US"/>
              </w:rPr>
            </w:pPr>
            <w:r w:rsidRPr="00211760">
              <w:rPr>
                <w:lang w:val="en-US"/>
              </w:rPr>
              <w:t>New procedures</w:t>
            </w:r>
            <w:r w:rsidR="0002433E">
              <w:rPr>
                <w:lang w:val="en-US"/>
              </w:rPr>
              <w:t xml:space="preserve"> in </w:t>
            </w:r>
            <w:proofErr w:type="spellStart"/>
            <w:r w:rsidR="0002433E">
              <w:rPr>
                <w:lang w:val="en-US"/>
              </w:rPr>
              <w:t>CawtExcel</w:t>
            </w:r>
            <w:proofErr w:type="spellEnd"/>
            <w:r w:rsidRPr="00211760">
              <w:rPr>
                <w:lang w:val="en-US"/>
              </w:rPr>
              <w:t xml:space="preserve">: </w:t>
            </w:r>
          </w:p>
          <w:p w14:paraId="0A689C7F" w14:textId="77777777" w:rsidR="007F6A6C" w:rsidRPr="0002433E" w:rsidRDefault="0002433E" w:rsidP="00A00C5B">
            <w:pPr>
              <w:numPr>
                <w:ilvl w:val="0"/>
                <w:numId w:val="11"/>
              </w:numPr>
              <w:jc w:val="left"/>
            </w:pPr>
            <w:proofErr w:type="spellStart"/>
            <w:r>
              <w:t>SetRangeBorder</w:t>
            </w:r>
            <w:proofErr w:type="spellEnd"/>
            <w:r w:rsidR="00C2069B">
              <w:t xml:space="preserve"> </w:t>
            </w:r>
          </w:p>
        </w:tc>
      </w:tr>
      <w:tr w:rsidR="00745052" w14:paraId="43A60A80" w14:textId="77777777" w:rsidTr="00211760">
        <w:tc>
          <w:tcPr>
            <w:tcW w:w="1134" w:type="dxa"/>
          </w:tcPr>
          <w:p w14:paraId="74FB57E1" w14:textId="77777777" w:rsidR="00745052" w:rsidRDefault="00745052" w:rsidP="00413BD4">
            <w:r>
              <w:t>1.0.3</w:t>
            </w:r>
          </w:p>
        </w:tc>
        <w:tc>
          <w:tcPr>
            <w:tcW w:w="1417" w:type="dxa"/>
          </w:tcPr>
          <w:p w14:paraId="69674933" w14:textId="77777777" w:rsidR="00745052" w:rsidRDefault="00745052" w:rsidP="00413BD4">
            <w:r>
              <w:t>2013-08-30</w:t>
            </w:r>
          </w:p>
        </w:tc>
        <w:tc>
          <w:tcPr>
            <w:tcW w:w="6805" w:type="dxa"/>
          </w:tcPr>
          <w:p w14:paraId="3A700A1C" w14:textId="77777777" w:rsidR="0002433E" w:rsidRDefault="0002433E" w:rsidP="00211760">
            <w:pPr>
              <w:jc w:val="left"/>
              <w:rPr>
                <w:lang w:val="en-US"/>
              </w:rPr>
            </w:pPr>
            <w:r>
              <w:rPr>
                <w:lang w:val="en-US"/>
              </w:rPr>
              <w:t>New procedures in</w:t>
            </w:r>
            <w:r w:rsidR="00745052" w:rsidRPr="00211760">
              <w:rPr>
                <w:lang w:val="en-US"/>
              </w:rPr>
              <w:t xml:space="preserve"> </w:t>
            </w:r>
            <w:proofErr w:type="spellStart"/>
            <w:r w:rsidR="00745052" w:rsidRPr="00211760">
              <w:rPr>
                <w:lang w:val="en-US"/>
              </w:rPr>
              <w:t>CawtExcel</w:t>
            </w:r>
            <w:proofErr w:type="spellEnd"/>
            <w:r w:rsidR="00745052" w:rsidRPr="00211760">
              <w:rPr>
                <w:lang w:val="en-US"/>
              </w:rPr>
              <w:t>:</w:t>
            </w:r>
          </w:p>
          <w:p w14:paraId="7740B32E"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ExcelFileToMedi</w:t>
            </w:r>
            <w:r w:rsidR="0002433E">
              <w:rPr>
                <w:rStyle w:val="timelinecomment"/>
              </w:rPr>
              <w:t>aWikiFile</w:t>
            </w:r>
            <w:proofErr w:type="spellEnd"/>
            <w:r w:rsidR="0002433E">
              <w:rPr>
                <w:rStyle w:val="timelinecomment"/>
              </w:rPr>
              <w:t xml:space="preserve">, </w:t>
            </w:r>
            <w:proofErr w:type="spellStart"/>
            <w:r w:rsidR="0002433E">
              <w:rPr>
                <w:rStyle w:val="timelinecomment"/>
              </w:rPr>
              <w:t>ExcelFileToWikitFile</w:t>
            </w:r>
            <w:proofErr w:type="spellEnd"/>
          </w:p>
          <w:p w14:paraId="0826D1D8"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ExcelFileToRawImageFile</w:t>
            </w:r>
            <w:proofErr w:type="spellEnd"/>
            <w:r>
              <w:rPr>
                <w:rStyle w:val="timelinecomment"/>
              </w:rPr>
              <w:t xml:space="preserve">, </w:t>
            </w:r>
            <w:proofErr w:type="spellStart"/>
            <w:r>
              <w:rPr>
                <w:rStyle w:val="timelinecomment"/>
              </w:rPr>
              <w:t>RawImageFileToExcelFile</w:t>
            </w:r>
            <w:proofErr w:type="spellEnd"/>
          </w:p>
          <w:p w14:paraId="544CEEC2"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ExcelFileToMatlabFile</w:t>
            </w:r>
            <w:proofErr w:type="spellEnd"/>
            <w:r>
              <w:rPr>
                <w:rStyle w:val="timelinecomment"/>
              </w:rPr>
              <w:t xml:space="preserve">, </w:t>
            </w:r>
            <w:proofErr w:type="spellStart"/>
            <w:r>
              <w:rPr>
                <w:rStyle w:val="timelinecomment"/>
              </w:rPr>
              <w:t>MatlabFileToExcelFile</w:t>
            </w:r>
            <w:proofErr w:type="spellEnd"/>
          </w:p>
          <w:p w14:paraId="26707786" w14:textId="77777777" w:rsidR="00745052" w:rsidRPr="00211760" w:rsidRDefault="00745052" w:rsidP="00A00C5B">
            <w:pPr>
              <w:numPr>
                <w:ilvl w:val="0"/>
                <w:numId w:val="10"/>
              </w:numPr>
              <w:jc w:val="left"/>
              <w:rPr>
                <w:lang w:val="en-US"/>
              </w:rPr>
            </w:pPr>
            <w:proofErr w:type="spellStart"/>
            <w:r>
              <w:rPr>
                <w:rStyle w:val="timelinecomment"/>
              </w:rPr>
              <w:t>GetTablelistValues</w:t>
            </w:r>
            <w:proofErr w:type="spellEnd"/>
            <w:r>
              <w:rPr>
                <w:rStyle w:val="timelinecomment"/>
              </w:rPr>
              <w:t xml:space="preserve">, </w:t>
            </w:r>
            <w:proofErr w:type="spellStart"/>
            <w:r>
              <w:rPr>
                <w:rStyle w:val="timelinecomment"/>
              </w:rPr>
              <w:t>SetTablelistValues</w:t>
            </w:r>
            <w:proofErr w:type="spellEnd"/>
          </w:p>
        </w:tc>
      </w:tr>
      <w:tr w:rsidR="00A36818" w14:paraId="244B0120" w14:textId="77777777" w:rsidTr="00211760">
        <w:tc>
          <w:tcPr>
            <w:tcW w:w="1134" w:type="dxa"/>
          </w:tcPr>
          <w:p w14:paraId="53ED9A87" w14:textId="77777777" w:rsidR="00A36818" w:rsidRDefault="00A36818" w:rsidP="00413BD4">
            <w:r>
              <w:t>1.0.4</w:t>
            </w:r>
          </w:p>
        </w:tc>
        <w:tc>
          <w:tcPr>
            <w:tcW w:w="1417" w:type="dxa"/>
          </w:tcPr>
          <w:p w14:paraId="5D4E1890" w14:textId="77777777" w:rsidR="00A36818" w:rsidRDefault="002D18BE" w:rsidP="00413BD4">
            <w:r>
              <w:t>2013-11-23</w:t>
            </w:r>
          </w:p>
        </w:tc>
        <w:tc>
          <w:tcPr>
            <w:tcW w:w="6805" w:type="dxa"/>
          </w:tcPr>
          <w:p w14:paraId="18113F41" w14:textId="77777777" w:rsidR="00A36818" w:rsidRPr="00211760" w:rsidRDefault="00A36818" w:rsidP="00211760">
            <w:pPr>
              <w:jc w:val="left"/>
              <w:rPr>
                <w:lang w:val="en-US"/>
              </w:rPr>
            </w:pPr>
            <w:r w:rsidRPr="00211760">
              <w:rPr>
                <w:lang w:val="en-US"/>
              </w:rPr>
              <w:t>Improved test suite.</w:t>
            </w:r>
          </w:p>
          <w:p w14:paraId="68B46C83" w14:textId="77777777" w:rsidR="00A36818" w:rsidRPr="00211760" w:rsidRDefault="00A36818" w:rsidP="00211760">
            <w:pPr>
              <w:jc w:val="left"/>
              <w:rPr>
                <w:lang w:val="en-US"/>
              </w:rPr>
            </w:pPr>
            <w:r w:rsidRPr="00211760">
              <w:rPr>
                <w:lang w:val="en-US"/>
              </w:rPr>
              <w:t>Added support for Office 2013</w:t>
            </w:r>
            <w:r w:rsidR="0002433E">
              <w:rPr>
                <w:lang w:val="en-US"/>
              </w:rPr>
              <w:t>.</w:t>
            </w:r>
          </w:p>
          <w:p w14:paraId="6CB3DDDD" w14:textId="77777777" w:rsidR="00A36818" w:rsidRPr="00211760" w:rsidRDefault="00A36818" w:rsidP="00211760">
            <w:pPr>
              <w:jc w:val="left"/>
              <w:rPr>
                <w:lang w:val="en-US"/>
              </w:rPr>
            </w:pPr>
            <w:r w:rsidRPr="00211760">
              <w:rPr>
                <w:lang w:val="en-US"/>
              </w:rPr>
              <w:t>Added support for 64-bit Office.</w:t>
            </w:r>
          </w:p>
          <w:p w14:paraId="4B53664A" w14:textId="77777777" w:rsidR="00A36818" w:rsidRDefault="00A36818"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extension to </w:t>
            </w:r>
            <w:r w:rsidR="00D038C2">
              <w:rPr>
                <w:lang w:val="en-US"/>
              </w:rPr>
              <w:t xml:space="preserve">version </w:t>
            </w:r>
            <w:r w:rsidRPr="00211760">
              <w:rPr>
                <w:lang w:val="en-US"/>
              </w:rPr>
              <w:t>1.4.2 (32-bit and 64-bit).</w:t>
            </w:r>
          </w:p>
          <w:p w14:paraId="5987FA3A" w14:textId="77777777" w:rsidR="00D038C2" w:rsidRPr="00211760" w:rsidRDefault="00D038C2" w:rsidP="00211760">
            <w:pPr>
              <w:jc w:val="left"/>
              <w:rPr>
                <w:lang w:val="en-US"/>
              </w:rPr>
            </w:pPr>
            <w:r>
              <w:rPr>
                <w:lang w:val="en-US"/>
              </w:rPr>
              <w:t xml:space="preserve">Update </w:t>
            </w:r>
            <w:proofErr w:type="spellStart"/>
            <w:r>
              <w:rPr>
                <w:lang w:val="en-US"/>
              </w:rPr>
              <w:t>Tablelist</w:t>
            </w:r>
            <w:proofErr w:type="spellEnd"/>
            <w:r>
              <w:rPr>
                <w:lang w:val="en-US"/>
              </w:rPr>
              <w:t xml:space="preserve"> to version 5.10.</w:t>
            </w:r>
          </w:p>
          <w:p w14:paraId="509758A3" w14:textId="77777777" w:rsidR="001151F5" w:rsidRDefault="00A36818" w:rsidP="00211760">
            <w:pPr>
              <w:jc w:val="left"/>
              <w:rPr>
                <w:lang w:val="en-US"/>
              </w:rPr>
            </w:pPr>
            <w:r w:rsidRPr="00211760">
              <w:rPr>
                <w:lang w:val="en-US"/>
              </w:rPr>
              <w:t>New pr</w:t>
            </w:r>
            <w:r w:rsidR="00273D45">
              <w:rPr>
                <w:lang w:val="en-US"/>
              </w:rPr>
              <w:t xml:space="preserve">ocedures in </w:t>
            </w:r>
            <w:proofErr w:type="spellStart"/>
            <w:r w:rsidR="00273D45">
              <w:rPr>
                <w:lang w:val="en-US"/>
              </w:rPr>
              <w:t>CawtWord</w:t>
            </w:r>
            <w:proofErr w:type="spellEnd"/>
            <w:r w:rsidR="00273D45">
              <w:rPr>
                <w:lang w:val="en-US"/>
              </w:rPr>
              <w:t xml:space="preserve">: </w:t>
            </w:r>
          </w:p>
          <w:p w14:paraId="59304FB0" w14:textId="77777777" w:rsidR="001151F5" w:rsidRDefault="001151F5" w:rsidP="00A00C5B">
            <w:pPr>
              <w:numPr>
                <w:ilvl w:val="0"/>
                <w:numId w:val="9"/>
              </w:numPr>
              <w:jc w:val="left"/>
              <w:rPr>
                <w:lang w:val="en-US"/>
              </w:rPr>
            </w:pPr>
            <w:proofErr w:type="spellStart"/>
            <w:r>
              <w:rPr>
                <w:lang w:val="en-US"/>
              </w:rPr>
              <w:t>SaveAsPdf</w:t>
            </w:r>
            <w:proofErr w:type="spellEnd"/>
          </w:p>
          <w:p w14:paraId="2D6DF10D" w14:textId="77777777" w:rsidR="001151F5" w:rsidRDefault="00273D45" w:rsidP="00A00C5B">
            <w:pPr>
              <w:numPr>
                <w:ilvl w:val="0"/>
                <w:numId w:val="9"/>
              </w:numPr>
              <w:jc w:val="left"/>
              <w:rPr>
                <w:lang w:val="en-US"/>
              </w:rPr>
            </w:pPr>
            <w:proofErr w:type="spellStart"/>
            <w:r>
              <w:rPr>
                <w:lang w:val="en-US"/>
              </w:rPr>
              <w:t>UpdateFields</w:t>
            </w:r>
            <w:proofErr w:type="spellEnd"/>
          </w:p>
          <w:p w14:paraId="6DC53897" w14:textId="77777777" w:rsidR="00A36818" w:rsidRPr="00211760" w:rsidRDefault="004F0AA5" w:rsidP="00A00C5B">
            <w:pPr>
              <w:numPr>
                <w:ilvl w:val="0"/>
                <w:numId w:val="9"/>
              </w:numPr>
              <w:jc w:val="left"/>
              <w:rPr>
                <w:lang w:val="en-US"/>
              </w:rPr>
            </w:pPr>
            <w:proofErr w:type="spellStart"/>
            <w:r>
              <w:rPr>
                <w:lang w:val="en-US"/>
              </w:rPr>
              <w:t>CropImage</w:t>
            </w:r>
            <w:proofErr w:type="spellEnd"/>
            <w:r>
              <w:rPr>
                <w:lang w:val="en-US"/>
              </w:rPr>
              <w:t>.</w:t>
            </w:r>
          </w:p>
          <w:p w14:paraId="4218F3E3" w14:textId="77777777" w:rsidR="001151F5" w:rsidRDefault="00A36818" w:rsidP="00211760">
            <w:pPr>
              <w:jc w:val="left"/>
              <w:rPr>
                <w:lang w:val="en-US"/>
              </w:rPr>
            </w:pPr>
            <w:r w:rsidRPr="00211760">
              <w:rPr>
                <w:lang w:val="en-US"/>
              </w:rPr>
              <w:t xml:space="preserve">New procedures in </w:t>
            </w:r>
            <w:proofErr w:type="spellStart"/>
            <w:r w:rsidRPr="00211760">
              <w:rPr>
                <w:lang w:val="en-US"/>
              </w:rPr>
              <w:t>CawtExcel</w:t>
            </w:r>
            <w:proofErr w:type="spellEnd"/>
            <w:r w:rsidRPr="00211760">
              <w:rPr>
                <w:lang w:val="en-US"/>
              </w:rPr>
              <w:t xml:space="preserve">: </w:t>
            </w:r>
          </w:p>
          <w:p w14:paraId="52512F32" w14:textId="77777777" w:rsidR="001151F5" w:rsidRDefault="00A36818" w:rsidP="00A00C5B">
            <w:pPr>
              <w:numPr>
                <w:ilvl w:val="0"/>
                <w:numId w:val="8"/>
              </w:numPr>
              <w:jc w:val="left"/>
              <w:rPr>
                <w:lang w:val="en-US"/>
              </w:rPr>
            </w:pPr>
            <w:proofErr w:type="spellStart"/>
            <w:r w:rsidRPr="00211760">
              <w:rPr>
                <w:lang w:val="en-US"/>
              </w:rPr>
              <w:t>CopyWork</w:t>
            </w:r>
            <w:r w:rsidR="001151F5">
              <w:rPr>
                <w:lang w:val="en-US"/>
              </w:rPr>
              <w:t>sheetBefore</w:t>
            </w:r>
            <w:proofErr w:type="spellEnd"/>
            <w:r w:rsidR="001151F5">
              <w:rPr>
                <w:lang w:val="en-US"/>
              </w:rPr>
              <w:t xml:space="preserve">, </w:t>
            </w:r>
            <w:proofErr w:type="spellStart"/>
            <w:r w:rsidR="001151F5">
              <w:rPr>
                <w:lang w:val="en-US"/>
              </w:rPr>
              <w:t>CopyWorksheetAfter</w:t>
            </w:r>
            <w:proofErr w:type="spellEnd"/>
          </w:p>
          <w:p w14:paraId="0F8C61F1" w14:textId="77777777" w:rsidR="001151F5" w:rsidRDefault="00A36818" w:rsidP="00A00C5B">
            <w:pPr>
              <w:numPr>
                <w:ilvl w:val="0"/>
                <w:numId w:val="8"/>
              </w:numPr>
              <w:jc w:val="left"/>
              <w:rPr>
                <w:lang w:val="en-US"/>
              </w:rPr>
            </w:pPr>
            <w:proofErr w:type="spellStart"/>
            <w:r w:rsidRPr="00211760">
              <w:rPr>
                <w:lang w:val="en-US"/>
              </w:rPr>
              <w:t>GetWorksheetIndexByName</w:t>
            </w:r>
            <w:proofErr w:type="spellEnd"/>
          </w:p>
          <w:p w14:paraId="179606B0" w14:textId="77777777" w:rsidR="001151F5" w:rsidRDefault="00A36818" w:rsidP="00A00C5B">
            <w:pPr>
              <w:numPr>
                <w:ilvl w:val="0"/>
                <w:numId w:val="8"/>
              </w:numPr>
              <w:jc w:val="left"/>
              <w:rPr>
                <w:lang w:val="en-US"/>
              </w:rPr>
            </w:pPr>
            <w:proofErr w:type="spellStart"/>
            <w:r w:rsidRPr="00211760">
              <w:rPr>
                <w:lang w:val="en-US"/>
              </w:rPr>
              <w:t>IsWorksheetProtected</w:t>
            </w:r>
            <w:proofErr w:type="spellEnd"/>
            <w:r w:rsidRPr="00211760">
              <w:rPr>
                <w:lang w:val="en-US"/>
              </w:rPr>
              <w:t xml:space="preserve">, </w:t>
            </w:r>
            <w:proofErr w:type="spellStart"/>
            <w:r w:rsidRPr="00211760">
              <w:rPr>
                <w:lang w:val="en-US"/>
              </w:rPr>
              <w:t>IsWorksheetVisible</w:t>
            </w:r>
            <w:proofErr w:type="spellEnd"/>
          </w:p>
          <w:p w14:paraId="718B40E3" w14:textId="77777777" w:rsidR="001151F5" w:rsidRDefault="001151F5" w:rsidP="00A00C5B">
            <w:pPr>
              <w:numPr>
                <w:ilvl w:val="0"/>
                <w:numId w:val="8"/>
              </w:numPr>
              <w:jc w:val="left"/>
              <w:rPr>
                <w:lang w:val="en-US"/>
              </w:rPr>
            </w:pPr>
            <w:proofErr w:type="spellStart"/>
            <w:r>
              <w:rPr>
                <w:lang w:val="en-US"/>
              </w:rPr>
              <w:t>SetWorksheetTabColor</w:t>
            </w:r>
            <w:proofErr w:type="spellEnd"/>
          </w:p>
          <w:p w14:paraId="06453217" w14:textId="77777777" w:rsidR="001151F5" w:rsidRDefault="00A36818" w:rsidP="00A00C5B">
            <w:pPr>
              <w:numPr>
                <w:ilvl w:val="0"/>
                <w:numId w:val="8"/>
              </w:numPr>
              <w:jc w:val="left"/>
              <w:rPr>
                <w:lang w:val="en-US"/>
              </w:rPr>
            </w:pPr>
            <w:proofErr w:type="spellStart"/>
            <w:r w:rsidRPr="00211760">
              <w:rPr>
                <w:lang w:val="en-US"/>
              </w:rPr>
              <w:t>UnhideWorksheet</w:t>
            </w:r>
            <w:proofErr w:type="spellEnd"/>
          </w:p>
          <w:p w14:paraId="279F45F1" w14:textId="77777777" w:rsidR="00A36818" w:rsidRPr="00211760" w:rsidRDefault="00A36818" w:rsidP="00A00C5B">
            <w:pPr>
              <w:numPr>
                <w:ilvl w:val="0"/>
                <w:numId w:val="8"/>
              </w:numPr>
              <w:jc w:val="left"/>
              <w:rPr>
                <w:lang w:val="en-US"/>
              </w:rPr>
            </w:pPr>
            <w:proofErr w:type="spellStart"/>
            <w:r w:rsidRPr="00211760">
              <w:rPr>
                <w:lang w:val="en-US"/>
              </w:rPr>
              <w:lastRenderedPageBreak/>
              <w:t>DiffExcelFiles</w:t>
            </w:r>
            <w:proofErr w:type="spellEnd"/>
          </w:p>
        </w:tc>
      </w:tr>
      <w:tr w:rsidR="008C480B" w14:paraId="40BE3411" w14:textId="77777777" w:rsidTr="00211760">
        <w:tc>
          <w:tcPr>
            <w:tcW w:w="1134" w:type="dxa"/>
          </w:tcPr>
          <w:p w14:paraId="6C76E28B" w14:textId="77777777" w:rsidR="008C480B" w:rsidRDefault="008C480B" w:rsidP="00413BD4">
            <w:r>
              <w:lastRenderedPageBreak/>
              <w:t>1.0.5</w:t>
            </w:r>
          </w:p>
        </w:tc>
        <w:tc>
          <w:tcPr>
            <w:tcW w:w="1417" w:type="dxa"/>
          </w:tcPr>
          <w:p w14:paraId="27DDD7FF" w14:textId="77777777" w:rsidR="008C480B" w:rsidRDefault="008C480B" w:rsidP="00413BD4">
            <w:r>
              <w:t>2014-01-26</w:t>
            </w:r>
          </w:p>
        </w:tc>
        <w:tc>
          <w:tcPr>
            <w:tcW w:w="6805" w:type="dxa"/>
          </w:tcPr>
          <w:p w14:paraId="04B421E4" w14:textId="77777777" w:rsidR="001151F5" w:rsidRDefault="008C480B"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0D84C98D" w14:textId="77777777" w:rsidR="001151F5" w:rsidRPr="001151F5" w:rsidRDefault="00902F11" w:rsidP="00A00C5B">
            <w:pPr>
              <w:numPr>
                <w:ilvl w:val="0"/>
                <w:numId w:val="7"/>
              </w:numPr>
              <w:jc w:val="left"/>
              <w:rPr>
                <w:rStyle w:val="timelinecomment"/>
                <w:lang w:val="en-US"/>
              </w:rPr>
            </w:pPr>
            <w:proofErr w:type="spellStart"/>
            <w:r>
              <w:rPr>
                <w:rStyle w:val="timelinecomment"/>
              </w:rPr>
              <w:t>SetCommentDisplayMode</w:t>
            </w:r>
            <w:proofErr w:type="spellEnd"/>
            <w:r>
              <w:rPr>
                <w:rStyle w:val="timelinecomment"/>
              </w:rPr>
              <w:t xml:space="preserve">, </w:t>
            </w:r>
            <w:proofErr w:type="spellStart"/>
            <w:r>
              <w:rPr>
                <w:rStyle w:val="timelinecomment"/>
              </w:rPr>
              <w:t>SetRangeComment</w:t>
            </w:r>
            <w:proofErr w:type="spellEnd"/>
          </w:p>
          <w:p w14:paraId="3A34CFA9" w14:textId="77777777" w:rsidR="001151F5" w:rsidRPr="001151F5" w:rsidRDefault="00902F11" w:rsidP="00A00C5B">
            <w:pPr>
              <w:numPr>
                <w:ilvl w:val="0"/>
                <w:numId w:val="7"/>
              </w:numPr>
              <w:jc w:val="left"/>
              <w:rPr>
                <w:rStyle w:val="timelinecomment"/>
                <w:lang w:val="en-US"/>
              </w:rPr>
            </w:pPr>
            <w:proofErr w:type="spellStart"/>
            <w:r>
              <w:rPr>
                <w:rStyle w:val="timelinecomment"/>
              </w:rPr>
              <w:t>SetRangeMergeCells</w:t>
            </w:r>
            <w:proofErr w:type="spellEnd"/>
            <w:r>
              <w:rPr>
                <w:rStyle w:val="timelinecomment"/>
              </w:rPr>
              <w:t>,</w:t>
            </w:r>
            <w:r w:rsidR="001151F5">
              <w:rPr>
                <w:rStyle w:val="timelinecomment"/>
              </w:rPr>
              <w:t xml:space="preserve"> </w:t>
            </w:r>
            <w:proofErr w:type="spellStart"/>
            <w:r w:rsidR="001151F5">
              <w:rPr>
                <w:rStyle w:val="diffadd"/>
              </w:rPr>
              <w:t>GetRangeCharacters</w:t>
            </w:r>
            <w:proofErr w:type="spellEnd"/>
          </w:p>
          <w:p w14:paraId="170F4B08" w14:textId="77777777" w:rsidR="008C480B" w:rsidRPr="001151F5" w:rsidRDefault="00902F11" w:rsidP="00A00C5B">
            <w:pPr>
              <w:numPr>
                <w:ilvl w:val="0"/>
                <w:numId w:val="7"/>
              </w:numPr>
              <w:jc w:val="left"/>
              <w:rPr>
                <w:lang w:val="en-US"/>
              </w:rPr>
            </w:pPr>
            <w:proofErr w:type="spellStart"/>
            <w:r>
              <w:rPr>
                <w:rStyle w:val="diffadd"/>
              </w:rPr>
              <w:t>SetRangeFontSubs</w:t>
            </w:r>
            <w:r w:rsidR="001151F5">
              <w:rPr>
                <w:rStyle w:val="diffadd"/>
              </w:rPr>
              <w:t>cript</w:t>
            </w:r>
            <w:proofErr w:type="spellEnd"/>
            <w:r w:rsidR="001151F5">
              <w:rPr>
                <w:rStyle w:val="diffadd"/>
              </w:rPr>
              <w:t xml:space="preserve">, </w:t>
            </w:r>
            <w:proofErr w:type="spellStart"/>
            <w:r w:rsidR="001151F5">
              <w:rPr>
                <w:rStyle w:val="diffadd"/>
              </w:rPr>
              <w:t>SetRangeFontSuperscript</w:t>
            </w:r>
            <w:proofErr w:type="spellEnd"/>
          </w:p>
        </w:tc>
      </w:tr>
      <w:tr w:rsidR="00FB11B4" w14:paraId="4FBBC240" w14:textId="77777777" w:rsidTr="00211760">
        <w:tc>
          <w:tcPr>
            <w:tcW w:w="1134" w:type="dxa"/>
          </w:tcPr>
          <w:p w14:paraId="5BE058ED" w14:textId="77777777" w:rsidR="00FB11B4" w:rsidRDefault="00FB11B4" w:rsidP="00413BD4">
            <w:r>
              <w:t>1.0.6</w:t>
            </w:r>
          </w:p>
        </w:tc>
        <w:tc>
          <w:tcPr>
            <w:tcW w:w="1417" w:type="dxa"/>
          </w:tcPr>
          <w:p w14:paraId="48C05364" w14:textId="77777777" w:rsidR="00FB11B4" w:rsidRDefault="00FB11B4" w:rsidP="00413BD4">
            <w:r>
              <w:t>2014-04-21</w:t>
            </w:r>
          </w:p>
        </w:tc>
        <w:tc>
          <w:tcPr>
            <w:tcW w:w="6805" w:type="dxa"/>
          </w:tcPr>
          <w:p w14:paraId="154BEE42" w14:textId="77777777"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14:paraId="1D002608" w14:textId="77777777" w:rsidR="00FB11B4" w:rsidRDefault="00FB11B4" w:rsidP="00211760">
            <w:pPr>
              <w:jc w:val="left"/>
              <w:rPr>
                <w:lang w:val="en-US"/>
              </w:rPr>
            </w:pPr>
            <w:r>
              <w:rPr>
                <w:lang w:val="en-US"/>
              </w:rPr>
              <w:t xml:space="preserve">Updated </w:t>
            </w:r>
            <w:proofErr w:type="spellStart"/>
            <w:r>
              <w:rPr>
                <w:lang w:val="en-US"/>
              </w:rPr>
              <w:t>Twapi</w:t>
            </w:r>
            <w:proofErr w:type="spellEnd"/>
            <w:r>
              <w:rPr>
                <w:lang w:val="en-US"/>
              </w:rPr>
              <w:t xml:space="preserve">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14:paraId="29BFC265" w14:textId="77777777" w:rsidR="00D960BF" w:rsidRDefault="00D960BF" w:rsidP="00211760">
            <w:pPr>
              <w:jc w:val="left"/>
              <w:rPr>
                <w:lang w:val="en-US"/>
              </w:rPr>
            </w:pPr>
            <w:r>
              <w:rPr>
                <w:lang w:val="en-US"/>
              </w:rPr>
              <w:t>Improved and corrected handling of sparse matrices in Excel.</w:t>
            </w:r>
          </w:p>
          <w:p w14:paraId="3C916D17" w14:textId="77777777" w:rsidR="00FB11B4" w:rsidRDefault="00FB11B4" w:rsidP="00211760">
            <w:pPr>
              <w:jc w:val="left"/>
              <w:rPr>
                <w:lang w:val="en-US"/>
              </w:rPr>
            </w:pPr>
            <w:r>
              <w:rPr>
                <w:lang w:val="en-US"/>
              </w:rPr>
              <w:t xml:space="preserve">Bug fix in </w:t>
            </w:r>
            <w:proofErr w:type="spellStart"/>
            <w:r>
              <w:rPr>
                <w:lang w:val="en-US"/>
              </w:rPr>
              <w:t>excelCsv</w:t>
            </w:r>
            <w:proofErr w:type="spellEnd"/>
            <w:r>
              <w:rPr>
                <w:lang w:val="en-US"/>
              </w:rPr>
              <w:t xml:space="preserve"> module.</w:t>
            </w:r>
          </w:p>
          <w:p w14:paraId="3212E160" w14:textId="77777777" w:rsidR="00D960BF" w:rsidRDefault="00D960BF" w:rsidP="00211760">
            <w:pPr>
              <w:jc w:val="left"/>
              <w:rPr>
                <w:lang w:val="en-US"/>
              </w:rPr>
            </w:pPr>
            <w:r w:rsidRPr="00D960BF">
              <w:rPr>
                <w:lang w:val="en-US"/>
              </w:rPr>
              <w:t xml:space="preserve">Possible incompatibility in </w:t>
            </w:r>
            <w:proofErr w:type="spellStart"/>
            <w:r w:rsidRPr="00D960BF">
              <w:rPr>
                <w:lang w:val="en-US"/>
              </w:rPr>
              <w:t>Ge</w:t>
            </w:r>
            <w:r>
              <w:rPr>
                <w:lang w:val="en-US"/>
              </w:rPr>
              <w:t>tRowValues</w:t>
            </w:r>
            <w:proofErr w:type="spellEnd"/>
            <w:r>
              <w:rPr>
                <w:lang w:val="en-US"/>
              </w:rPr>
              <w:t xml:space="preserve"> and </w:t>
            </w:r>
            <w:proofErr w:type="spellStart"/>
            <w:r>
              <w:rPr>
                <w:lang w:val="en-US"/>
              </w:rPr>
              <w:t>GetColumnValues</w:t>
            </w:r>
            <w:proofErr w:type="spellEnd"/>
            <w:r>
              <w:rPr>
                <w:lang w:val="en-US"/>
              </w:rPr>
              <w:t xml:space="preserve">: </w:t>
            </w:r>
            <w:r w:rsidRPr="00D960BF">
              <w:rPr>
                <w:lang w:val="en-US"/>
              </w:rPr>
              <w:t xml:space="preserve">Changed </w:t>
            </w:r>
            <w:proofErr w:type="spellStart"/>
            <w:r w:rsidRPr="00D960BF">
              <w:rPr>
                <w:lang w:val="en-US"/>
              </w:rPr>
              <w:t>startRow</w:t>
            </w:r>
            <w:proofErr w:type="spellEnd"/>
            <w:r w:rsidRPr="00D960BF">
              <w:rPr>
                <w:lang w:val="en-US"/>
              </w:rPr>
              <w:t xml:space="preserve"> resp. </w:t>
            </w:r>
            <w:proofErr w:type="spellStart"/>
            <w:r w:rsidRPr="00D960BF">
              <w:rPr>
                <w:lang w:val="en-US"/>
              </w:rPr>
              <w:t>startCol</w:t>
            </w:r>
            <w:proofErr w:type="spellEnd"/>
            <w:r w:rsidRPr="00D960BF">
              <w:rPr>
                <w:lang w:val="en-US"/>
              </w:rPr>
              <w:t xml:space="preserve"> to default value 0 instead of 1.</w:t>
            </w:r>
          </w:p>
          <w:p w14:paraId="195CE76F" w14:textId="77777777" w:rsidR="001151F5" w:rsidRDefault="00FB11B4"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1C2752B6" w14:textId="77777777" w:rsidR="001151F5" w:rsidRDefault="00FB11B4" w:rsidP="00A00C5B">
            <w:pPr>
              <w:numPr>
                <w:ilvl w:val="0"/>
                <w:numId w:val="6"/>
              </w:numPr>
              <w:jc w:val="left"/>
              <w:rPr>
                <w:lang w:val="en-US"/>
              </w:rPr>
            </w:pPr>
            <w:proofErr w:type="spellStart"/>
            <w:r w:rsidRPr="00FB11B4">
              <w:rPr>
                <w:lang w:val="en-US"/>
              </w:rPr>
              <w:t>GetWorksheetAsMatrix</w:t>
            </w:r>
            <w:proofErr w:type="spellEnd"/>
          </w:p>
          <w:p w14:paraId="2B9CCB3D" w14:textId="77777777" w:rsidR="001151F5" w:rsidRDefault="00FB11B4" w:rsidP="00A00C5B">
            <w:pPr>
              <w:numPr>
                <w:ilvl w:val="0"/>
                <w:numId w:val="6"/>
              </w:numPr>
              <w:jc w:val="left"/>
              <w:rPr>
                <w:lang w:val="en-US"/>
              </w:rPr>
            </w:pPr>
            <w:proofErr w:type="spellStart"/>
            <w:r>
              <w:rPr>
                <w:lang w:val="en-US"/>
              </w:rPr>
              <w:t>GetMaxRows</w:t>
            </w:r>
            <w:proofErr w:type="spellEnd"/>
            <w:r>
              <w:rPr>
                <w:lang w:val="en-US"/>
              </w:rPr>
              <w:t>,</w:t>
            </w:r>
            <w:r w:rsidRPr="00FB11B4">
              <w:rPr>
                <w:lang w:val="en-US"/>
              </w:rPr>
              <w:t xml:space="preserve"> </w:t>
            </w:r>
            <w:proofErr w:type="spellStart"/>
            <w:r w:rsidRPr="00FB11B4">
              <w:rPr>
                <w:lang w:val="en-US"/>
              </w:rPr>
              <w:t>GetMaxColumns</w:t>
            </w:r>
            <w:proofErr w:type="spellEnd"/>
          </w:p>
          <w:p w14:paraId="392DA2B3" w14:textId="77777777" w:rsidR="001151F5" w:rsidRDefault="001151F5" w:rsidP="00A00C5B">
            <w:pPr>
              <w:numPr>
                <w:ilvl w:val="0"/>
                <w:numId w:val="6"/>
              </w:numPr>
              <w:jc w:val="left"/>
              <w:rPr>
                <w:lang w:val="en-US"/>
              </w:rPr>
            </w:pPr>
            <w:proofErr w:type="spellStart"/>
            <w:r>
              <w:rPr>
                <w:lang w:val="en-US"/>
              </w:rPr>
              <w:t>GetFirstUsedRow</w:t>
            </w:r>
            <w:proofErr w:type="spellEnd"/>
            <w:r>
              <w:rPr>
                <w:lang w:val="en-US"/>
              </w:rPr>
              <w:t xml:space="preserve">, </w:t>
            </w:r>
            <w:proofErr w:type="spellStart"/>
            <w:r>
              <w:rPr>
                <w:lang w:val="en-US"/>
              </w:rPr>
              <w:t>GetLastUsedRow</w:t>
            </w:r>
            <w:proofErr w:type="spellEnd"/>
          </w:p>
          <w:p w14:paraId="26C78811" w14:textId="77777777" w:rsidR="00FB11B4" w:rsidRPr="00D960BF" w:rsidRDefault="00D960BF" w:rsidP="00A00C5B">
            <w:pPr>
              <w:numPr>
                <w:ilvl w:val="0"/>
                <w:numId w:val="6"/>
              </w:numPr>
              <w:jc w:val="left"/>
              <w:rPr>
                <w:lang w:val="en-US"/>
              </w:rPr>
            </w:pPr>
            <w:proofErr w:type="spellStart"/>
            <w:r w:rsidRPr="00D960BF">
              <w:rPr>
                <w:lang w:val="en-US"/>
              </w:rPr>
              <w:t>GetFirstUsedColumn</w:t>
            </w:r>
            <w:proofErr w:type="spellEnd"/>
            <w:r w:rsidRPr="00D960BF">
              <w:rPr>
                <w:lang w:val="en-US"/>
              </w:rPr>
              <w:t xml:space="preserve">, </w:t>
            </w:r>
            <w:proofErr w:type="spellStart"/>
            <w:r w:rsidRPr="00D960BF">
              <w:rPr>
                <w:lang w:val="en-US"/>
              </w:rPr>
              <w:t>GetLastUsedColumn</w:t>
            </w:r>
            <w:proofErr w:type="spellEnd"/>
          </w:p>
        </w:tc>
      </w:tr>
      <w:tr w:rsidR="001151F5" w14:paraId="56C1EE6D" w14:textId="77777777" w:rsidTr="00211760">
        <w:tc>
          <w:tcPr>
            <w:tcW w:w="1134" w:type="dxa"/>
          </w:tcPr>
          <w:p w14:paraId="7117F56D" w14:textId="77777777" w:rsidR="00172B79" w:rsidRDefault="001151F5" w:rsidP="00413BD4">
            <w:r>
              <w:t>1.0.7</w:t>
            </w:r>
          </w:p>
          <w:p w14:paraId="3F2F512E" w14:textId="77777777" w:rsidR="00172B79" w:rsidRPr="00172B79" w:rsidRDefault="00172B79" w:rsidP="00172B79"/>
          <w:p w14:paraId="154A31D9" w14:textId="77777777" w:rsidR="00172B79" w:rsidRPr="00172B79" w:rsidRDefault="00172B79" w:rsidP="00172B79"/>
          <w:p w14:paraId="5A670708" w14:textId="77777777" w:rsidR="00172B79" w:rsidRPr="00172B79" w:rsidRDefault="00172B79" w:rsidP="00172B79"/>
          <w:p w14:paraId="3D859666" w14:textId="77777777" w:rsidR="00172B79" w:rsidRPr="00172B79" w:rsidRDefault="00172B79" w:rsidP="00172B79"/>
          <w:p w14:paraId="48E78E63" w14:textId="77777777" w:rsidR="00172B79" w:rsidRPr="00172B79" w:rsidRDefault="00172B79" w:rsidP="00172B79"/>
          <w:p w14:paraId="764E42CE" w14:textId="77777777" w:rsidR="00172B79" w:rsidRPr="00172B79" w:rsidRDefault="00172B79" w:rsidP="00172B79"/>
          <w:p w14:paraId="3365C6AF" w14:textId="77777777" w:rsidR="00172B79" w:rsidRPr="00172B79" w:rsidRDefault="00172B79" w:rsidP="00172B79"/>
          <w:p w14:paraId="6283E623" w14:textId="77777777" w:rsidR="00172B79" w:rsidRPr="00172B79" w:rsidRDefault="00172B79" w:rsidP="00172B79"/>
          <w:p w14:paraId="7920C040" w14:textId="77777777" w:rsidR="00172B79" w:rsidRPr="00172B79" w:rsidRDefault="00172B79" w:rsidP="00172B79"/>
          <w:p w14:paraId="787C5AE5" w14:textId="77777777" w:rsidR="00172B79" w:rsidRPr="00172B79" w:rsidRDefault="00172B79" w:rsidP="00172B79"/>
          <w:p w14:paraId="55B808F0" w14:textId="77777777" w:rsidR="00172B79" w:rsidRPr="00172B79" w:rsidRDefault="00172B79" w:rsidP="00172B79"/>
          <w:p w14:paraId="103BC1DF" w14:textId="77777777" w:rsidR="00172B79" w:rsidRPr="00172B79" w:rsidRDefault="00172B79" w:rsidP="00172B79"/>
          <w:p w14:paraId="5F8943F4" w14:textId="77777777" w:rsidR="00172B79" w:rsidRPr="00172B79" w:rsidRDefault="00172B79" w:rsidP="00172B79"/>
          <w:p w14:paraId="3000CD78" w14:textId="77777777" w:rsidR="00172B79" w:rsidRPr="00172B79" w:rsidRDefault="00172B79" w:rsidP="00172B79"/>
          <w:p w14:paraId="29D748AA" w14:textId="77777777" w:rsidR="00172B79" w:rsidRPr="00172B79" w:rsidRDefault="00172B79" w:rsidP="00172B79"/>
          <w:p w14:paraId="430B73F4" w14:textId="77777777" w:rsidR="00172B79" w:rsidRPr="00172B79" w:rsidRDefault="00172B79" w:rsidP="00172B79"/>
          <w:p w14:paraId="296C3B72" w14:textId="77777777" w:rsidR="00172B79" w:rsidRPr="00172B79" w:rsidRDefault="00172B79" w:rsidP="00172B79"/>
          <w:p w14:paraId="38315C28" w14:textId="77777777" w:rsidR="00172B79" w:rsidRPr="00172B79" w:rsidRDefault="00172B79" w:rsidP="00172B79"/>
          <w:p w14:paraId="58A938E8" w14:textId="77777777" w:rsidR="00172B79" w:rsidRPr="00172B79" w:rsidRDefault="00172B79" w:rsidP="00172B79"/>
          <w:p w14:paraId="6EF8F5F8" w14:textId="77777777" w:rsidR="00172B79" w:rsidRDefault="00172B79" w:rsidP="00172B79"/>
          <w:p w14:paraId="60011531" w14:textId="77777777" w:rsidR="001151F5" w:rsidRPr="00172B79" w:rsidRDefault="001151F5" w:rsidP="00172B79"/>
        </w:tc>
        <w:tc>
          <w:tcPr>
            <w:tcW w:w="1417" w:type="dxa"/>
          </w:tcPr>
          <w:p w14:paraId="2496DA6F" w14:textId="77777777" w:rsidR="001151F5" w:rsidRDefault="001151F5" w:rsidP="00413BD4">
            <w:r>
              <w:t>2014-06-14</w:t>
            </w:r>
          </w:p>
        </w:tc>
        <w:tc>
          <w:tcPr>
            <w:tcW w:w="6805" w:type="dxa"/>
          </w:tcPr>
          <w:p w14:paraId="4A46A1CD" w14:textId="77777777" w:rsidR="001151F5" w:rsidRDefault="001151F5" w:rsidP="001151F5">
            <w:pPr>
              <w:jc w:val="left"/>
              <w:rPr>
                <w:lang w:val="en-US"/>
              </w:rPr>
            </w:pPr>
            <w:r w:rsidRPr="001151F5">
              <w:rPr>
                <w:lang w:val="en-US"/>
              </w:rPr>
              <w:t xml:space="preserve">Updated </w:t>
            </w:r>
            <w:proofErr w:type="spellStart"/>
            <w:r w:rsidRPr="001151F5">
              <w:rPr>
                <w:lang w:val="en-US"/>
              </w:rPr>
              <w:t>Twapi</w:t>
            </w:r>
            <w:proofErr w:type="spellEnd"/>
            <w:r w:rsidRPr="001151F5">
              <w:rPr>
                <w:lang w:val="en-US"/>
              </w:rPr>
              <w:t xml:space="preserve"> version to official 4.0.61.</w:t>
            </w:r>
          </w:p>
          <w:p w14:paraId="12BA0846" w14:textId="77777777" w:rsidR="009E3E5E" w:rsidRDefault="001151F5" w:rsidP="001151F5">
            <w:pPr>
              <w:jc w:val="left"/>
              <w:rPr>
                <w:lang w:val="en-US"/>
              </w:rPr>
            </w:pPr>
            <w:proofErr w:type="spellStart"/>
            <w:r w:rsidRPr="001151F5">
              <w:rPr>
                <w:lang w:val="en-US"/>
              </w:rPr>
              <w:t>CawtExcel</w:t>
            </w:r>
            <w:proofErr w:type="spellEnd"/>
            <w:r w:rsidRPr="001151F5">
              <w:rPr>
                <w:lang w:val="en-US"/>
              </w:rPr>
              <w:t xml:space="preserve">: </w:t>
            </w:r>
          </w:p>
          <w:p w14:paraId="05DC0DE5" w14:textId="77777777"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14:paraId="660DC0F6" w14:textId="77777777" w:rsidR="009E3E5E" w:rsidRDefault="001151F5" w:rsidP="001151F5">
            <w:pPr>
              <w:jc w:val="left"/>
              <w:rPr>
                <w:lang w:val="en-US"/>
              </w:rPr>
            </w:pPr>
            <w:proofErr w:type="spellStart"/>
            <w:r>
              <w:rPr>
                <w:lang w:val="en-US"/>
              </w:rPr>
              <w:t>CawtPpt</w:t>
            </w:r>
            <w:proofErr w:type="spellEnd"/>
            <w:r>
              <w:rPr>
                <w:lang w:val="en-US"/>
              </w:rPr>
              <w:t xml:space="preserve">: </w:t>
            </w:r>
          </w:p>
          <w:p w14:paraId="38B0951A" w14:textId="77777777" w:rsidR="001151F5" w:rsidRDefault="001151F5" w:rsidP="00A00C5B">
            <w:pPr>
              <w:numPr>
                <w:ilvl w:val="0"/>
                <w:numId w:val="12"/>
              </w:numPr>
              <w:jc w:val="left"/>
              <w:rPr>
                <w:lang w:val="en-US"/>
              </w:rPr>
            </w:pPr>
            <w:r w:rsidRPr="001151F5">
              <w:rPr>
                <w:lang w:val="en-US"/>
              </w:rPr>
              <w:t xml:space="preserve">Extended </w:t>
            </w:r>
            <w:proofErr w:type="spellStart"/>
            <w:r w:rsidRPr="001151F5">
              <w:rPr>
                <w:lang w:val="en-US"/>
              </w:rPr>
              <w:t>CopySlide</w:t>
            </w:r>
            <w:proofErr w:type="spellEnd"/>
            <w:r w:rsidRPr="001151F5">
              <w:rPr>
                <w:lang w:val="en-US"/>
              </w:rPr>
              <w:t xml:space="preserve"> to copy slides between presentations.</w:t>
            </w:r>
          </w:p>
          <w:p w14:paraId="6954EA53" w14:textId="77777777" w:rsidR="009E3E5E" w:rsidRPr="009E3E5E"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AddPres</w:t>
            </w:r>
            <w:proofErr w:type="spellEnd"/>
            <w:r w:rsidRPr="009E3E5E">
              <w:rPr>
                <w:lang w:val="en-US"/>
              </w:rPr>
              <w:t xml:space="preserve"> with optional parameter for template file.</w:t>
            </w:r>
          </w:p>
          <w:p w14:paraId="79AE50DC" w14:textId="77777777" w:rsidR="009E3E5E" w:rsidRPr="001151F5"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AddSlide</w:t>
            </w:r>
            <w:proofErr w:type="spellEnd"/>
            <w:r w:rsidRPr="009E3E5E">
              <w:rPr>
                <w:lang w:val="en-US"/>
              </w:rPr>
              <w:t xml:space="preserve"> to supply a custom layout object as type parameter.</w:t>
            </w:r>
          </w:p>
          <w:p w14:paraId="2F60F88A" w14:textId="77777777" w:rsidR="001151F5" w:rsidRPr="001151F5" w:rsidRDefault="001151F5" w:rsidP="001151F5">
            <w:pPr>
              <w:jc w:val="left"/>
              <w:rPr>
                <w:lang w:val="en-US"/>
              </w:rPr>
            </w:pPr>
            <w:r>
              <w:rPr>
                <w:lang w:val="en-US"/>
              </w:rPr>
              <w:t>E</w:t>
            </w:r>
            <w:r w:rsidRPr="001151F5">
              <w:rPr>
                <w:lang w:val="en-US"/>
              </w:rPr>
              <w:t>xtended test suite for changed and new procedures.</w:t>
            </w:r>
          </w:p>
          <w:p w14:paraId="362BA04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CawtCore</w:t>
            </w:r>
            <w:proofErr w:type="spellEnd"/>
            <w:r w:rsidRPr="001151F5">
              <w:rPr>
                <w:lang w:val="en-US"/>
              </w:rPr>
              <w:t>:</w:t>
            </w:r>
          </w:p>
          <w:p w14:paraId="42B0649D" w14:textId="77777777" w:rsidR="001151F5" w:rsidRPr="001151F5" w:rsidRDefault="001151F5" w:rsidP="00A00C5B">
            <w:pPr>
              <w:numPr>
                <w:ilvl w:val="0"/>
                <w:numId w:val="4"/>
              </w:numPr>
              <w:jc w:val="left"/>
              <w:rPr>
                <w:lang w:val="en-US"/>
              </w:rPr>
            </w:pPr>
            <w:proofErr w:type="spellStart"/>
            <w:r w:rsidRPr="001151F5">
              <w:rPr>
                <w:lang w:val="en-US"/>
              </w:rPr>
              <w:t>ColorToRgb</w:t>
            </w:r>
            <w:proofErr w:type="spellEnd"/>
          </w:p>
          <w:p w14:paraId="0410A3F2"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CawtExcel</w:t>
            </w:r>
            <w:proofErr w:type="spellEnd"/>
            <w:r w:rsidRPr="001151F5">
              <w:rPr>
                <w:lang w:val="en-US"/>
              </w:rPr>
              <w:t>:</w:t>
            </w:r>
          </w:p>
          <w:p w14:paraId="0D6E2447" w14:textId="77777777" w:rsidR="001151F5" w:rsidRDefault="001151F5" w:rsidP="00A00C5B">
            <w:pPr>
              <w:numPr>
                <w:ilvl w:val="0"/>
                <w:numId w:val="4"/>
              </w:numPr>
              <w:jc w:val="left"/>
              <w:rPr>
                <w:lang w:val="en-US"/>
              </w:rPr>
            </w:pPr>
            <w:proofErr w:type="spellStart"/>
            <w:r w:rsidRPr="001151F5">
              <w:rPr>
                <w:lang w:val="en-US"/>
              </w:rPr>
              <w:t>UseImgTransparency</w:t>
            </w:r>
            <w:proofErr w:type="spellEnd"/>
            <w:r>
              <w:rPr>
                <w:lang w:val="en-US"/>
              </w:rPr>
              <w:t xml:space="preserve">, </w:t>
            </w:r>
            <w:proofErr w:type="spellStart"/>
            <w:r>
              <w:rPr>
                <w:lang w:val="en-US"/>
              </w:rPr>
              <w:t>WorksheetToImg</w:t>
            </w:r>
            <w:proofErr w:type="spellEnd"/>
            <w:r>
              <w:rPr>
                <w:lang w:val="en-US"/>
              </w:rPr>
              <w:t xml:space="preserve">, </w:t>
            </w:r>
            <w:proofErr w:type="spellStart"/>
            <w:r>
              <w:rPr>
                <w:lang w:val="en-US"/>
              </w:rPr>
              <w:t>ImgToWorksheet</w:t>
            </w:r>
            <w:proofErr w:type="spellEnd"/>
          </w:p>
          <w:p w14:paraId="55727575" w14:textId="77777777" w:rsidR="0002433E" w:rsidRDefault="0002433E" w:rsidP="00A00C5B">
            <w:pPr>
              <w:numPr>
                <w:ilvl w:val="0"/>
                <w:numId w:val="4"/>
              </w:numPr>
              <w:jc w:val="left"/>
              <w:rPr>
                <w:lang w:val="en-US"/>
              </w:rPr>
            </w:pPr>
            <w:proofErr w:type="spellStart"/>
            <w:r>
              <w:rPr>
                <w:lang w:val="en-US"/>
              </w:rPr>
              <w:t>SetRowHeight</w:t>
            </w:r>
            <w:proofErr w:type="spellEnd"/>
            <w:r>
              <w:rPr>
                <w:lang w:val="en-US"/>
              </w:rPr>
              <w:t xml:space="preserve">, </w:t>
            </w:r>
            <w:proofErr w:type="spellStart"/>
            <w:r>
              <w:rPr>
                <w:lang w:val="en-US"/>
              </w:rPr>
              <w:t>SetRowsHeight</w:t>
            </w:r>
            <w:proofErr w:type="spellEnd"/>
          </w:p>
          <w:p w14:paraId="2310F627" w14:textId="77777777" w:rsidR="001151F5" w:rsidRDefault="001151F5" w:rsidP="00A00C5B">
            <w:pPr>
              <w:numPr>
                <w:ilvl w:val="0"/>
                <w:numId w:val="4"/>
              </w:numPr>
              <w:jc w:val="left"/>
              <w:rPr>
                <w:lang w:val="en-US"/>
              </w:rPr>
            </w:pPr>
            <w:proofErr w:type="spellStart"/>
            <w:r w:rsidRPr="001151F5">
              <w:rPr>
                <w:lang w:val="en-US"/>
              </w:rPr>
              <w:t>Ge</w:t>
            </w:r>
            <w:r>
              <w:rPr>
                <w:lang w:val="en-US"/>
              </w:rPr>
              <w:t>tRangeFillColor</w:t>
            </w:r>
            <w:proofErr w:type="spellEnd"/>
          </w:p>
          <w:p w14:paraId="5CBFF82E" w14:textId="77777777" w:rsidR="001151F5" w:rsidRDefault="001151F5" w:rsidP="00A00C5B">
            <w:pPr>
              <w:numPr>
                <w:ilvl w:val="0"/>
                <w:numId w:val="4"/>
              </w:numPr>
              <w:jc w:val="left"/>
              <w:rPr>
                <w:lang w:val="en-US"/>
              </w:rPr>
            </w:pPr>
            <w:proofErr w:type="spellStart"/>
            <w:r w:rsidRPr="001151F5">
              <w:rPr>
                <w:lang w:val="en-US"/>
              </w:rPr>
              <w:t>SetHyperlinkToFile</w:t>
            </w:r>
            <w:proofErr w:type="spellEnd"/>
            <w:r w:rsidRPr="001151F5">
              <w:rPr>
                <w:lang w:val="en-US"/>
              </w:rPr>
              <w:t xml:space="preserve">, </w:t>
            </w:r>
            <w:proofErr w:type="spellStart"/>
            <w:r w:rsidRPr="001151F5">
              <w:rPr>
                <w:lang w:val="en-US"/>
              </w:rPr>
              <w:t>Se</w:t>
            </w:r>
            <w:r>
              <w:rPr>
                <w:lang w:val="en-US"/>
              </w:rPr>
              <w:t>tHyperlinkToCell</w:t>
            </w:r>
            <w:proofErr w:type="spellEnd"/>
            <w:r>
              <w:rPr>
                <w:lang w:val="en-US"/>
              </w:rPr>
              <w:t xml:space="preserve">, </w:t>
            </w:r>
            <w:proofErr w:type="spellStart"/>
            <w:r>
              <w:rPr>
                <w:lang w:val="en-US"/>
              </w:rPr>
              <w:t>SetLinkToCell</w:t>
            </w:r>
            <w:proofErr w:type="spellEnd"/>
          </w:p>
          <w:p w14:paraId="4BA0D786" w14:textId="77777777" w:rsidR="001151F5" w:rsidRPr="001151F5" w:rsidRDefault="001151F5" w:rsidP="00A00C5B">
            <w:pPr>
              <w:numPr>
                <w:ilvl w:val="0"/>
                <w:numId w:val="4"/>
              </w:numPr>
              <w:jc w:val="left"/>
              <w:rPr>
                <w:lang w:val="en-US"/>
              </w:rPr>
            </w:pPr>
            <w:proofErr w:type="spellStart"/>
            <w:r w:rsidRPr="001151F5">
              <w:rPr>
                <w:lang w:val="en-US"/>
              </w:rPr>
              <w:t>SetRangeTooltip</w:t>
            </w:r>
            <w:proofErr w:type="spellEnd"/>
          </w:p>
          <w:p w14:paraId="74790F3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CawtPpt</w:t>
            </w:r>
            <w:proofErr w:type="spellEnd"/>
            <w:r w:rsidRPr="001151F5">
              <w:rPr>
                <w:lang w:val="en-US"/>
              </w:rPr>
              <w:t>:</w:t>
            </w:r>
          </w:p>
          <w:p w14:paraId="63497B28" w14:textId="77777777" w:rsidR="001151F5" w:rsidRPr="001151F5" w:rsidRDefault="001151F5" w:rsidP="00A00C5B">
            <w:pPr>
              <w:numPr>
                <w:ilvl w:val="0"/>
                <w:numId w:val="5"/>
              </w:numPr>
              <w:jc w:val="left"/>
              <w:rPr>
                <w:lang w:val="en-US"/>
              </w:rPr>
            </w:pPr>
            <w:proofErr w:type="spellStart"/>
            <w:r w:rsidRPr="001151F5">
              <w:rPr>
                <w:lang w:val="en-US"/>
              </w:rPr>
              <w:t>MoveSlide</w:t>
            </w:r>
            <w:proofErr w:type="spellEnd"/>
            <w:r w:rsidRPr="001151F5">
              <w:rPr>
                <w:lang w:val="en-US"/>
              </w:rPr>
              <w:t xml:space="preserve">, </w:t>
            </w:r>
          </w:p>
          <w:p w14:paraId="1506A725" w14:textId="77777777" w:rsidR="0002433E" w:rsidRDefault="001151F5" w:rsidP="00A00C5B">
            <w:pPr>
              <w:numPr>
                <w:ilvl w:val="0"/>
                <w:numId w:val="5"/>
              </w:numPr>
              <w:jc w:val="left"/>
              <w:rPr>
                <w:lang w:val="en-US"/>
              </w:rPr>
            </w:pPr>
            <w:proofErr w:type="spellStart"/>
            <w:r w:rsidRPr="001151F5">
              <w:rPr>
                <w:lang w:val="en-US"/>
              </w:rPr>
              <w:t>GetTemplat</w:t>
            </w:r>
            <w:r w:rsidR="0002433E">
              <w:rPr>
                <w:lang w:val="en-US"/>
              </w:rPr>
              <w:t>eExtString</w:t>
            </w:r>
            <w:proofErr w:type="spellEnd"/>
          </w:p>
          <w:p w14:paraId="3B46E25A" w14:textId="77777777" w:rsidR="001151F5" w:rsidRDefault="001151F5" w:rsidP="00A00C5B">
            <w:pPr>
              <w:numPr>
                <w:ilvl w:val="0"/>
                <w:numId w:val="5"/>
              </w:numPr>
              <w:jc w:val="left"/>
              <w:rPr>
                <w:lang w:val="en-US"/>
              </w:rPr>
            </w:pPr>
            <w:proofErr w:type="spellStart"/>
            <w:r>
              <w:rPr>
                <w:lang w:val="en-US"/>
              </w:rPr>
              <w:t>GetNumCustomLayouts</w:t>
            </w:r>
            <w:proofErr w:type="spellEnd"/>
          </w:p>
          <w:p w14:paraId="29665B1B" w14:textId="77777777" w:rsidR="001151F5" w:rsidRDefault="001151F5" w:rsidP="00A00C5B">
            <w:pPr>
              <w:numPr>
                <w:ilvl w:val="0"/>
                <w:numId w:val="5"/>
              </w:numPr>
              <w:jc w:val="left"/>
              <w:rPr>
                <w:lang w:val="en-US"/>
              </w:rPr>
            </w:pPr>
            <w:proofErr w:type="spellStart"/>
            <w:r w:rsidRPr="001151F5">
              <w:rPr>
                <w:lang w:val="en-US"/>
              </w:rPr>
              <w:t>GetCustomLayoutName</w:t>
            </w:r>
            <w:proofErr w:type="spellEnd"/>
            <w:r w:rsidRPr="001151F5">
              <w:rPr>
                <w:lang w:val="en-US"/>
              </w:rPr>
              <w:t xml:space="preserve">, </w:t>
            </w:r>
            <w:proofErr w:type="spellStart"/>
            <w:r w:rsidRPr="001151F5">
              <w:rPr>
                <w:lang w:val="en-US"/>
              </w:rPr>
              <w:t>GetCustomLayoutId</w:t>
            </w:r>
            <w:proofErr w:type="spellEnd"/>
          </w:p>
        </w:tc>
      </w:tr>
      <w:tr w:rsidR="00172B79" w14:paraId="024DE6D2" w14:textId="77777777" w:rsidTr="00211760">
        <w:tc>
          <w:tcPr>
            <w:tcW w:w="1134" w:type="dxa"/>
          </w:tcPr>
          <w:p w14:paraId="68E4C0B5" w14:textId="77777777" w:rsidR="00172B79" w:rsidRDefault="00172B79" w:rsidP="00413BD4">
            <w:r>
              <w:t>1.1.0</w:t>
            </w:r>
          </w:p>
        </w:tc>
        <w:tc>
          <w:tcPr>
            <w:tcW w:w="1417" w:type="dxa"/>
          </w:tcPr>
          <w:p w14:paraId="2AC1DC49" w14:textId="77777777" w:rsidR="00172B79" w:rsidRDefault="00941333" w:rsidP="00413BD4">
            <w:r>
              <w:t>2014-08-30</w:t>
            </w:r>
          </w:p>
        </w:tc>
        <w:tc>
          <w:tcPr>
            <w:tcW w:w="6805" w:type="dxa"/>
          </w:tcPr>
          <w:p w14:paraId="6A2CB203" w14:textId="77777777" w:rsidR="00172B79" w:rsidRDefault="00172B79" w:rsidP="00172B79">
            <w:pPr>
              <w:jc w:val="left"/>
              <w:rPr>
                <w:lang w:val="en-US"/>
              </w:rPr>
            </w:pPr>
            <w:r w:rsidRPr="00172B79">
              <w:rPr>
                <w:lang w:val="en-US"/>
              </w:rPr>
              <w:t>Compatibility issue:</w:t>
            </w:r>
          </w:p>
          <w:p w14:paraId="4FB60098" w14:textId="77777777" w:rsidR="00172B79" w:rsidRPr="00172B79" w:rsidRDefault="00172B79" w:rsidP="00A00C5B">
            <w:pPr>
              <w:numPr>
                <w:ilvl w:val="0"/>
                <w:numId w:val="14"/>
              </w:numPr>
              <w:jc w:val="left"/>
              <w:rPr>
                <w:lang w:val="en-US"/>
              </w:rPr>
            </w:pPr>
            <w:r w:rsidRPr="00172B79">
              <w:rPr>
                <w:lang w:val="en-US"/>
              </w:rPr>
              <w:t xml:space="preserve">Incompatible changes in module </w:t>
            </w:r>
            <w:proofErr w:type="spellStart"/>
            <w:r w:rsidRPr="00172B79">
              <w:rPr>
                <w:lang w:val="en-US"/>
              </w:rPr>
              <w:t>CawtWord</w:t>
            </w:r>
            <w:proofErr w:type="spellEnd"/>
            <w:r w:rsidRPr="00172B79">
              <w:rPr>
                <w:lang w:val="en-US"/>
              </w:rPr>
              <w:t>.</w:t>
            </w:r>
          </w:p>
          <w:p w14:paraId="1441A974" w14:textId="77777777" w:rsidR="00172B79" w:rsidRPr="00172B79" w:rsidRDefault="00172B79" w:rsidP="00A00C5B">
            <w:pPr>
              <w:numPr>
                <w:ilvl w:val="0"/>
                <w:numId w:val="14"/>
              </w:numPr>
              <w:jc w:val="left"/>
              <w:rPr>
                <w:lang w:val="en-US"/>
              </w:rPr>
            </w:pPr>
            <w:r w:rsidRPr="00172B79">
              <w:rPr>
                <w:lang w:val="en-US"/>
              </w:rPr>
              <w:t xml:space="preserve">Unified signatures of </w:t>
            </w:r>
            <w:proofErr w:type="spellStart"/>
            <w:r w:rsidRPr="00172B79">
              <w:rPr>
                <w:lang w:val="en-US"/>
              </w:rPr>
              <w:t>AddText</w:t>
            </w:r>
            <w:proofErr w:type="spellEnd"/>
            <w:r w:rsidRPr="00172B79">
              <w:rPr>
                <w:lang w:val="en-US"/>
              </w:rPr>
              <w:t xml:space="preserve">, </w:t>
            </w:r>
            <w:proofErr w:type="spellStart"/>
            <w:r w:rsidRPr="00172B79">
              <w:rPr>
                <w:lang w:val="en-US"/>
              </w:rPr>
              <w:t>AppendText</w:t>
            </w:r>
            <w:proofErr w:type="spellEnd"/>
            <w:r w:rsidRPr="00172B79">
              <w:rPr>
                <w:lang w:val="en-US"/>
              </w:rPr>
              <w:t xml:space="preserve"> and </w:t>
            </w:r>
            <w:proofErr w:type="spellStart"/>
            <w:r w:rsidRPr="00172B79">
              <w:rPr>
                <w:lang w:val="en-US"/>
              </w:rPr>
              <w:t>AddParagraph</w:t>
            </w:r>
            <w:proofErr w:type="spellEnd"/>
            <w:r w:rsidRPr="00172B79">
              <w:rPr>
                <w:lang w:val="en-US"/>
              </w:rPr>
              <w:t xml:space="preserve">, </w:t>
            </w:r>
            <w:proofErr w:type="spellStart"/>
            <w:r w:rsidRPr="00172B79">
              <w:rPr>
                <w:lang w:val="en-US"/>
              </w:rPr>
              <w:t>AppendParagraph</w:t>
            </w:r>
            <w:proofErr w:type="spellEnd"/>
            <w:r w:rsidRPr="00172B79">
              <w:rPr>
                <w:lang w:val="en-US"/>
              </w:rPr>
              <w:t>.</w:t>
            </w:r>
          </w:p>
          <w:p w14:paraId="360E7FA3" w14:textId="77777777" w:rsidR="00172B79" w:rsidRPr="00172B79" w:rsidRDefault="00172B79" w:rsidP="00A00C5B">
            <w:pPr>
              <w:numPr>
                <w:ilvl w:val="0"/>
                <w:numId w:val="14"/>
              </w:numPr>
              <w:jc w:val="left"/>
              <w:rPr>
                <w:lang w:val="en-US"/>
              </w:rPr>
            </w:pPr>
            <w:r w:rsidRPr="00172B79">
              <w:rPr>
                <w:lang w:val="en-US"/>
              </w:rPr>
              <w:t>Changed handling of text ranges.</w:t>
            </w:r>
          </w:p>
          <w:p w14:paraId="65436867" w14:textId="77777777" w:rsidR="00172B79" w:rsidRPr="00172B79" w:rsidRDefault="00172B79" w:rsidP="00172B79">
            <w:pPr>
              <w:jc w:val="left"/>
              <w:rPr>
                <w:lang w:val="en-US"/>
              </w:rPr>
            </w:pPr>
            <w:r w:rsidRPr="00172B79">
              <w:rPr>
                <w:lang w:val="en-US"/>
              </w:rPr>
              <w:t xml:space="preserve">New module </w:t>
            </w:r>
            <w:proofErr w:type="spellStart"/>
            <w:r w:rsidRPr="00172B79">
              <w:rPr>
                <w:lang w:val="en-US"/>
              </w:rPr>
              <w:t>CawtOutlook</w:t>
            </w:r>
            <w:proofErr w:type="spellEnd"/>
            <w:r w:rsidRPr="00172B79">
              <w:rPr>
                <w:lang w:val="en-US"/>
              </w:rPr>
              <w:t xml:space="preserve"> to control Microsoft Outlook applications</w:t>
            </w:r>
            <w:r w:rsidR="00E93707">
              <w:rPr>
                <w:lang w:val="en-US"/>
              </w:rPr>
              <w:t>:</w:t>
            </w:r>
          </w:p>
          <w:p w14:paraId="66092F9A" w14:textId="77777777" w:rsidR="00E93707" w:rsidRDefault="00172B79" w:rsidP="00A00C5B">
            <w:pPr>
              <w:numPr>
                <w:ilvl w:val="0"/>
                <w:numId w:val="15"/>
              </w:numPr>
              <w:jc w:val="left"/>
              <w:rPr>
                <w:lang w:val="en-US"/>
              </w:rPr>
            </w:pPr>
            <w:r w:rsidRPr="00172B79">
              <w:rPr>
                <w:lang w:val="en-US"/>
              </w:rPr>
              <w:t>Currently only functionality for creating and sending mails is implemented.</w:t>
            </w:r>
          </w:p>
          <w:p w14:paraId="09740E46" w14:textId="77777777" w:rsidR="00172B79" w:rsidRPr="00E93707" w:rsidRDefault="00172B79" w:rsidP="00E93707">
            <w:pPr>
              <w:jc w:val="left"/>
              <w:rPr>
                <w:lang w:val="en-US"/>
              </w:rPr>
            </w:pPr>
            <w:r w:rsidRPr="00E93707">
              <w:rPr>
                <w:lang w:val="en-US"/>
              </w:rPr>
              <w:t>Extended test suite for changed and new procedures.</w:t>
            </w:r>
          </w:p>
          <w:p w14:paraId="4454596A" w14:textId="77777777" w:rsidR="00E93707" w:rsidRDefault="00172B79" w:rsidP="00172B79">
            <w:pPr>
              <w:jc w:val="left"/>
              <w:rPr>
                <w:lang w:val="en-US"/>
              </w:rPr>
            </w:pPr>
            <w:r w:rsidRPr="00172B79">
              <w:rPr>
                <w:lang w:val="en-US"/>
              </w:rPr>
              <w:t xml:space="preserve">New procedures in </w:t>
            </w:r>
            <w:proofErr w:type="spellStart"/>
            <w:r w:rsidRPr="00172B79">
              <w:rPr>
                <w:lang w:val="en-US"/>
              </w:rPr>
              <w:t>CawtExcel</w:t>
            </w:r>
            <w:proofErr w:type="spellEnd"/>
            <w:r w:rsidRPr="00172B79">
              <w:rPr>
                <w:lang w:val="en-US"/>
              </w:rPr>
              <w:t>:</w:t>
            </w:r>
          </w:p>
          <w:p w14:paraId="72F70402" w14:textId="77777777" w:rsidR="00172B79" w:rsidRPr="00172B79" w:rsidRDefault="00172B79" w:rsidP="00A00C5B">
            <w:pPr>
              <w:numPr>
                <w:ilvl w:val="0"/>
                <w:numId w:val="15"/>
              </w:numPr>
              <w:jc w:val="left"/>
              <w:rPr>
                <w:lang w:val="en-US"/>
              </w:rPr>
            </w:pPr>
            <w:proofErr w:type="spellStart"/>
            <w:r w:rsidRPr="00172B79">
              <w:rPr>
                <w:lang w:val="en-US"/>
              </w:rPr>
              <w:t>FreezePanes</w:t>
            </w:r>
            <w:proofErr w:type="spellEnd"/>
            <w:r w:rsidRPr="00172B79">
              <w:rPr>
                <w:lang w:val="en-US"/>
              </w:rPr>
              <w:t xml:space="preserve">, </w:t>
            </w:r>
            <w:proofErr w:type="spellStart"/>
            <w:r w:rsidRPr="00172B79">
              <w:rPr>
                <w:lang w:val="en-US"/>
              </w:rPr>
              <w:t>ScreenUpdate</w:t>
            </w:r>
            <w:proofErr w:type="spellEnd"/>
          </w:p>
          <w:p w14:paraId="0961AC07" w14:textId="77777777" w:rsidR="00172B79" w:rsidRPr="00172B79" w:rsidRDefault="00172B79" w:rsidP="00172B79">
            <w:pPr>
              <w:jc w:val="left"/>
              <w:rPr>
                <w:lang w:val="en-US"/>
              </w:rPr>
            </w:pPr>
            <w:r w:rsidRPr="00172B79">
              <w:rPr>
                <w:lang w:val="en-US"/>
              </w:rPr>
              <w:t xml:space="preserve">New procedures in </w:t>
            </w:r>
            <w:proofErr w:type="spellStart"/>
            <w:r w:rsidRPr="00172B79">
              <w:rPr>
                <w:lang w:val="en-US"/>
              </w:rPr>
              <w:t>CawtWord</w:t>
            </w:r>
            <w:proofErr w:type="spellEnd"/>
            <w:r w:rsidRPr="00172B79">
              <w:rPr>
                <w:lang w:val="en-US"/>
              </w:rPr>
              <w:t>:</w:t>
            </w:r>
          </w:p>
          <w:p w14:paraId="03114038" w14:textId="77777777" w:rsidR="00E93707" w:rsidRDefault="00172B79" w:rsidP="00A00C5B">
            <w:pPr>
              <w:numPr>
                <w:ilvl w:val="0"/>
                <w:numId w:val="15"/>
              </w:numPr>
              <w:jc w:val="left"/>
              <w:rPr>
                <w:lang w:val="en-US"/>
              </w:rPr>
            </w:pPr>
            <w:proofErr w:type="spellStart"/>
            <w:r w:rsidRPr="00172B79">
              <w:rPr>
                <w:lang w:val="en-US"/>
              </w:rPr>
              <w:t>SelectRange</w:t>
            </w:r>
            <w:proofErr w:type="spellEnd"/>
            <w:r w:rsidRPr="00172B79">
              <w:rPr>
                <w:lang w:val="en-US"/>
              </w:rPr>
              <w:t xml:space="preserve">, </w:t>
            </w:r>
            <w:proofErr w:type="spellStart"/>
            <w:r w:rsidRPr="00172B79">
              <w:rPr>
                <w:lang w:val="en-US"/>
              </w:rPr>
              <w:t>Ge</w:t>
            </w:r>
            <w:r w:rsidR="00E93707">
              <w:rPr>
                <w:lang w:val="en-US"/>
              </w:rPr>
              <w:t>tRangeInformation</w:t>
            </w:r>
            <w:proofErr w:type="spellEnd"/>
            <w:r w:rsidR="00E93707">
              <w:rPr>
                <w:lang w:val="en-US"/>
              </w:rPr>
              <w:t xml:space="preserve">, </w:t>
            </w:r>
            <w:proofErr w:type="spellStart"/>
            <w:r w:rsidR="00E93707">
              <w:rPr>
                <w:lang w:val="en-US"/>
              </w:rPr>
              <w:t>CreateRange</w:t>
            </w:r>
            <w:proofErr w:type="spellEnd"/>
          </w:p>
          <w:p w14:paraId="47D9563F" w14:textId="77777777" w:rsidR="00172B79" w:rsidRDefault="00172B79" w:rsidP="00A00C5B">
            <w:pPr>
              <w:numPr>
                <w:ilvl w:val="0"/>
                <w:numId w:val="15"/>
              </w:numPr>
              <w:jc w:val="left"/>
              <w:rPr>
                <w:lang w:val="en-US"/>
              </w:rPr>
            </w:pPr>
            <w:proofErr w:type="spellStart"/>
            <w:r w:rsidRPr="00172B79">
              <w:rPr>
                <w:lang w:val="en-US"/>
              </w:rPr>
              <w:lastRenderedPageBreak/>
              <w:t>SetRangeFontName</w:t>
            </w:r>
            <w:proofErr w:type="spellEnd"/>
            <w:r w:rsidRPr="00172B79">
              <w:rPr>
                <w:lang w:val="en-US"/>
              </w:rPr>
              <w:t xml:space="preserve">, </w:t>
            </w:r>
            <w:proofErr w:type="spellStart"/>
            <w:r w:rsidR="00E93707">
              <w:rPr>
                <w:lang w:val="en-US"/>
              </w:rPr>
              <w:t>SetRangeStyle</w:t>
            </w:r>
            <w:proofErr w:type="spellEnd"/>
            <w:r w:rsidR="00E93707">
              <w:rPr>
                <w:lang w:val="en-US"/>
              </w:rPr>
              <w:t xml:space="preserve">, </w:t>
            </w:r>
            <w:proofErr w:type="spellStart"/>
            <w:r w:rsidR="00E93707">
              <w:rPr>
                <w:lang w:val="en-US"/>
              </w:rPr>
              <w:t>SetRangeFontSize</w:t>
            </w:r>
            <w:proofErr w:type="spellEnd"/>
          </w:p>
          <w:p w14:paraId="77CE87AD" w14:textId="77777777" w:rsidR="00E93707" w:rsidRDefault="00172B79" w:rsidP="00A00C5B">
            <w:pPr>
              <w:numPr>
                <w:ilvl w:val="0"/>
                <w:numId w:val="15"/>
              </w:numPr>
              <w:jc w:val="left"/>
              <w:rPr>
                <w:lang w:val="en-US"/>
              </w:rPr>
            </w:pPr>
            <w:proofErr w:type="spellStart"/>
            <w:r w:rsidRPr="00E93707">
              <w:rPr>
                <w:lang w:val="en-US"/>
              </w:rPr>
              <w:t>Insert</w:t>
            </w:r>
            <w:r w:rsidR="00E93707">
              <w:rPr>
                <w:lang w:val="en-US"/>
              </w:rPr>
              <w:t>Text</w:t>
            </w:r>
            <w:proofErr w:type="spellEnd"/>
            <w:r w:rsidR="00E93707">
              <w:rPr>
                <w:lang w:val="en-US"/>
              </w:rPr>
              <w:t xml:space="preserve">, </w:t>
            </w:r>
            <w:proofErr w:type="spellStart"/>
            <w:r w:rsidR="00E93707">
              <w:rPr>
                <w:lang w:val="en-US"/>
              </w:rPr>
              <w:t>AddText</w:t>
            </w:r>
            <w:proofErr w:type="spellEnd"/>
            <w:r w:rsidR="00E93707">
              <w:rPr>
                <w:lang w:val="en-US"/>
              </w:rPr>
              <w:t xml:space="preserve">, </w:t>
            </w:r>
            <w:proofErr w:type="spellStart"/>
            <w:r w:rsidR="00E93707">
              <w:rPr>
                <w:lang w:val="en-US"/>
              </w:rPr>
              <w:t>GetNumCharacters</w:t>
            </w:r>
            <w:proofErr w:type="spellEnd"/>
          </w:p>
          <w:p w14:paraId="4937F20E" w14:textId="77777777" w:rsidR="00172B79" w:rsidRPr="00E93707" w:rsidRDefault="00172B79" w:rsidP="00A00C5B">
            <w:pPr>
              <w:numPr>
                <w:ilvl w:val="0"/>
                <w:numId w:val="15"/>
              </w:numPr>
              <w:jc w:val="left"/>
              <w:rPr>
                <w:lang w:val="en-US"/>
              </w:rPr>
            </w:pPr>
            <w:proofErr w:type="spellStart"/>
            <w:r w:rsidRPr="00E93707">
              <w:rPr>
                <w:lang w:val="en-US"/>
              </w:rPr>
              <w:t>AddPageBreak</w:t>
            </w:r>
            <w:proofErr w:type="spellEnd"/>
            <w:r w:rsidRPr="00E93707">
              <w:rPr>
                <w:lang w:val="en-US"/>
              </w:rPr>
              <w:t xml:space="preserve">, </w:t>
            </w:r>
            <w:proofErr w:type="spellStart"/>
            <w:r w:rsidRPr="00E93707">
              <w:rPr>
                <w:lang w:val="en-US"/>
              </w:rPr>
              <w:t>ToggleSpellCheck</w:t>
            </w:r>
            <w:proofErr w:type="spellEnd"/>
          </w:p>
        </w:tc>
      </w:tr>
      <w:tr w:rsidR="00063B85" w14:paraId="18035CC3" w14:textId="77777777" w:rsidTr="00211760">
        <w:tc>
          <w:tcPr>
            <w:tcW w:w="1134" w:type="dxa"/>
          </w:tcPr>
          <w:p w14:paraId="019CB0B4" w14:textId="77777777" w:rsidR="00063B85" w:rsidRDefault="00063B85" w:rsidP="00413BD4">
            <w:r>
              <w:lastRenderedPageBreak/>
              <w:t>1.2.0</w:t>
            </w:r>
          </w:p>
        </w:tc>
        <w:tc>
          <w:tcPr>
            <w:tcW w:w="1417" w:type="dxa"/>
          </w:tcPr>
          <w:p w14:paraId="73339586" w14:textId="77777777" w:rsidR="00063B85" w:rsidRDefault="00063B85" w:rsidP="00413BD4">
            <w:r>
              <w:t>2014-12-14</w:t>
            </w:r>
          </w:p>
        </w:tc>
        <w:tc>
          <w:tcPr>
            <w:tcW w:w="6805" w:type="dxa"/>
          </w:tcPr>
          <w:p w14:paraId="1CFC25FE" w14:textId="77777777" w:rsidR="00063B85" w:rsidRDefault="00063B85" w:rsidP="00063B85">
            <w:pPr>
              <w:jc w:val="left"/>
              <w:rPr>
                <w:lang w:val="en-US"/>
              </w:rPr>
            </w:pPr>
            <w:r w:rsidRPr="00063B85">
              <w:rPr>
                <w:lang w:val="en-US"/>
              </w:rPr>
              <w:t xml:space="preserve">Compatibility issue: </w:t>
            </w:r>
          </w:p>
          <w:p w14:paraId="104A52B9" w14:textId="77777777" w:rsidR="00063B85" w:rsidRPr="00063B85" w:rsidRDefault="00063B85" w:rsidP="00A00C5B">
            <w:pPr>
              <w:numPr>
                <w:ilvl w:val="0"/>
                <w:numId w:val="16"/>
              </w:numPr>
              <w:jc w:val="left"/>
              <w:rPr>
                <w:lang w:val="en-US"/>
              </w:rPr>
            </w:pPr>
            <w:r w:rsidRPr="00063B85">
              <w:rPr>
                <w:lang w:val="en-US"/>
              </w:rPr>
              <w:t xml:space="preserve">Incompatible changes in module </w:t>
            </w:r>
            <w:proofErr w:type="spellStart"/>
            <w:r w:rsidRPr="00063B85">
              <w:rPr>
                <w:lang w:val="en-US"/>
              </w:rPr>
              <w:t>CawtWord</w:t>
            </w:r>
            <w:proofErr w:type="spellEnd"/>
            <w:r w:rsidRPr="00063B85">
              <w:rPr>
                <w:lang w:val="en-US"/>
              </w:rPr>
              <w:t>.</w:t>
            </w:r>
            <w:r>
              <w:rPr>
                <w:lang w:val="en-US"/>
              </w:rPr>
              <w:t xml:space="preserve"> </w:t>
            </w:r>
            <w:r w:rsidRPr="00063B85">
              <w:rPr>
                <w:lang w:val="en-US"/>
              </w:rPr>
              <w:t xml:space="preserve">Removed parameter </w:t>
            </w:r>
            <w:proofErr w:type="spellStart"/>
            <w:r w:rsidRPr="00063B85">
              <w:rPr>
                <w:lang w:val="en-US"/>
              </w:rPr>
              <w:t>docId</w:t>
            </w:r>
            <w:proofErr w:type="spellEnd"/>
            <w:r w:rsidRPr="00063B85">
              <w:rPr>
                <w:lang w:val="en-US"/>
              </w:rPr>
              <w:t xml:space="preserve"> from all procedures, which had both </w:t>
            </w:r>
            <w:proofErr w:type="spellStart"/>
            <w:r w:rsidRPr="00063B85">
              <w:rPr>
                <w:lang w:val="en-US"/>
              </w:rPr>
              <w:t>docId</w:t>
            </w:r>
            <w:proofErr w:type="spellEnd"/>
            <w:r w:rsidRPr="00063B85">
              <w:rPr>
                <w:lang w:val="en-US"/>
              </w:rPr>
              <w:t xml:space="preserve"> and </w:t>
            </w:r>
            <w:proofErr w:type="spellStart"/>
            <w:r w:rsidRPr="00063B85">
              <w:rPr>
                <w:lang w:val="en-US"/>
              </w:rPr>
              <w:t>rangeId</w:t>
            </w:r>
            <w:proofErr w:type="spellEnd"/>
            <w:r w:rsidRPr="00063B85">
              <w:rPr>
                <w:lang w:val="en-US"/>
              </w:rPr>
              <w:t xml:space="preserve"> parameters:</w:t>
            </w:r>
          </w:p>
          <w:p w14:paraId="0E5447B2" w14:textId="77777777" w:rsidR="00063B85" w:rsidRDefault="00063B85" w:rsidP="00A00C5B">
            <w:pPr>
              <w:numPr>
                <w:ilvl w:val="0"/>
                <w:numId w:val="16"/>
              </w:numPr>
              <w:jc w:val="left"/>
              <w:rPr>
                <w:lang w:val="en-US"/>
              </w:rPr>
            </w:pPr>
            <w:proofErr w:type="spellStart"/>
            <w:r w:rsidRPr="00063B85">
              <w:rPr>
                <w:lang w:val="en-US"/>
              </w:rPr>
              <w:t>SetRangeStartIndex</w:t>
            </w:r>
            <w:proofErr w:type="spellEnd"/>
            <w:r w:rsidRPr="00063B85">
              <w:rPr>
                <w:lang w:val="en-US"/>
              </w:rPr>
              <w:t xml:space="preserve">, </w:t>
            </w:r>
            <w:proofErr w:type="spellStart"/>
            <w:r w:rsidRPr="00063B85">
              <w:rPr>
                <w:lang w:val="en-US"/>
              </w:rPr>
              <w:t>SetRangeEndIndex</w:t>
            </w:r>
            <w:proofErr w:type="spellEnd"/>
            <w:r w:rsidRPr="00063B85">
              <w:rPr>
                <w:lang w:val="en-US"/>
              </w:rPr>
              <w:t xml:space="preserve">, </w:t>
            </w:r>
            <w:proofErr w:type="spellStart"/>
            <w:r w:rsidRPr="00063B85">
              <w:rPr>
                <w:lang w:val="en-US"/>
              </w:rPr>
              <w:t>ExtendRange</w:t>
            </w:r>
            <w:proofErr w:type="spellEnd"/>
            <w:r w:rsidRPr="00063B85">
              <w:rPr>
                <w:lang w:val="en-US"/>
              </w:rPr>
              <w:t xml:space="preserve">, </w:t>
            </w:r>
          </w:p>
          <w:p w14:paraId="524F2BE3" w14:textId="77777777" w:rsidR="00063B85" w:rsidRDefault="00063B85" w:rsidP="00A00C5B">
            <w:pPr>
              <w:numPr>
                <w:ilvl w:val="0"/>
                <w:numId w:val="16"/>
              </w:numPr>
              <w:jc w:val="left"/>
              <w:rPr>
                <w:lang w:val="en-US"/>
              </w:rPr>
            </w:pPr>
            <w:proofErr w:type="spellStart"/>
            <w:r w:rsidRPr="00063B85">
              <w:rPr>
                <w:lang w:val="en-US"/>
              </w:rPr>
              <w:t>AddText</w:t>
            </w:r>
            <w:proofErr w:type="spellEnd"/>
            <w:r w:rsidRPr="00063B85">
              <w:rPr>
                <w:lang w:val="en-US"/>
              </w:rPr>
              <w:t xml:space="preserve">, </w:t>
            </w:r>
            <w:proofErr w:type="spellStart"/>
            <w:r w:rsidRPr="00063B85">
              <w:rPr>
                <w:lang w:val="en-US"/>
              </w:rPr>
              <w:t>SetHyperlink</w:t>
            </w:r>
            <w:proofErr w:type="spellEnd"/>
            <w:r w:rsidRPr="00063B85">
              <w:rPr>
                <w:lang w:val="en-US"/>
              </w:rPr>
              <w:t xml:space="preserve">, </w:t>
            </w:r>
            <w:proofErr w:type="spellStart"/>
            <w:r w:rsidRPr="00063B85">
              <w:rPr>
                <w:lang w:val="en-US"/>
              </w:rPr>
              <w:t>AddTable</w:t>
            </w:r>
            <w:proofErr w:type="spellEnd"/>
            <w:r w:rsidRPr="00063B85">
              <w:rPr>
                <w:lang w:val="en-US"/>
              </w:rPr>
              <w:t>.</w:t>
            </w:r>
          </w:p>
          <w:p w14:paraId="42539475" w14:textId="77777777" w:rsidR="00063B85" w:rsidRDefault="00063B85" w:rsidP="00063B85">
            <w:pPr>
              <w:jc w:val="left"/>
              <w:rPr>
                <w:lang w:val="en-US"/>
              </w:rPr>
            </w:pPr>
            <w:proofErr w:type="spellStart"/>
            <w:r w:rsidRPr="00063B85">
              <w:rPr>
                <w:lang w:val="en-US"/>
              </w:rPr>
              <w:t>CawtExcel</w:t>
            </w:r>
            <w:proofErr w:type="spellEnd"/>
            <w:r w:rsidRPr="00063B85">
              <w:rPr>
                <w:lang w:val="en-US"/>
              </w:rPr>
              <w:t xml:space="preserve">: </w:t>
            </w:r>
          </w:p>
          <w:p w14:paraId="1B73230C" w14:textId="77777777" w:rsidR="00063B85" w:rsidRDefault="00063B85" w:rsidP="00A00C5B">
            <w:pPr>
              <w:numPr>
                <w:ilvl w:val="0"/>
                <w:numId w:val="17"/>
              </w:numPr>
              <w:jc w:val="left"/>
              <w:rPr>
                <w:lang w:val="en-US"/>
              </w:rPr>
            </w:pPr>
            <w:r w:rsidRPr="00063B85">
              <w:rPr>
                <w:lang w:val="en-US"/>
              </w:rPr>
              <w:t xml:space="preserve">Added optional </w:t>
            </w:r>
            <w:proofErr w:type="spellStart"/>
            <w:r w:rsidRPr="00063B85">
              <w:rPr>
                <w:lang w:val="en-US"/>
              </w:rPr>
              <w:t>startRow</w:t>
            </w:r>
            <w:proofErr w:type="spellEnd"/>
            <w:r w:rsidRPr="00063B85">
              <w:rPr>
                <w:lang w:val="en-US"/>
              </w:rPr>
              <w:t xml:space="preserve"> parameter to </w:t>
            </w:r>
            <w:proofErr w:type="spellStart"/>
            <w:r w:rsidRPr="00063B85">
              <w:rPr>
                <w:lang w:val="en-US"/>
              </w:rPr>
              <w:t>TablelistToWorksheet</w:t>
            </w:r>
            <w:proofErr w:type="spellEnd"/>
            <w:r w:rsidRPr="00063B85">
              <w:rPr>
                <w:lang w:val="en-US"/>
              </w:rPr>
              <w:t>.</w:t>
            </w:r>
          </w:p>
          <w:p w14:paraId="2B145555" w14:textId="77777777" w:rsidR="00063B85" w:rsidRPr="00063B85" w:rsidRDefault="00063B85" w:rsidP="00063B85">
            <w:pPr>
              <w:jc w:val="left"/>
              <w:rPr>
                <w:lang w:val="en-US"/>
              </w:rPr>
            </w:pPr>
            <w:r w:rsidRPr="00063B85">
              <w:rPr>
                <w:lang w:val="en-US"/>
              </w:rPr>
              <w:t>Extended test suite for changed and new procedures.</w:t>
            </w:r>
          </w:p>
          <w:p w14:paraId="461A6CC7" w14:textId="77777777" w:rsidR="00063B85" w:rsidRPr="00063B85" w:rsidRDefault="00063B85" w:rsidP="00063B85">
            <w:pPr>
              <w:jc w:val="left"/>
              <w:rPr>
                <w:lang w:val="en-US"/>
              </w:rPr>
            </w:pPr>
            <w:r w:rsidRPr="00063B85">
              <w:rPr>
                <w:lang w:val="en-US"/>
              </w:rPr>
              <w:t xml:space="preserve">New procedures in </w:t>
            </w:r>
            <w:proofErr w:type="spellStart"/>
            <w:r w:rsidRPr="00063B85">
              <w:rPr>
                <w:lang w:val="en-US"/>
              </w:rPr>
              <w:t>CawtWord</w:t>
            </w:r>
            <w:proofErr w:type="spellEnd"/>
            <w:r w:rsidRPr="00063B85">
              <w:rPr>
                <w:lang w:val="en-US"/>
              </w:rPr>
              <w:t>:</w:t>
            </w:r>
          </w:p>
          <w:p w14:paraId="7ECBF265" w14:textId="77777777" w:rsidR="00063B85" w:rsidRDefault="00063B85" w:rsidP="00A00C5B">
            <w:pPr>
              <w:numPr>
                <w:ilvl w:val="0"/>
                <w:numId w:val="17"/>
              </w:numPr>
              <w:jc w:val="left"/>
              <w:rPr>
                <w:lang w:val="en-US"/>
              </w:rPr>
            </w:pPr>
            <w:proofErr w:type="spellStart"/>
            <w:r>
              <w:rPr>
                <w:lang w:val="en-US"/>
              </w:rPr>
              <w:t>GetDocumentId</w:t>
            </w:r>
            <w:proofErr w:type="spellEnd"/>
            <w:r w:rsidRPr="00063B85">
              <w:rPr>
                <w:lang w:val="en-US"/>
              </w:rPr>
              <w:t xml:space="preserve"> </w:t>
            </w:r>
          </w:p>
          <w:p w14:paraId="711F004E" w14:textId="77777777" w:rsidR="00063B85" w:rsidRPr="00063B85" w:rsidRDefault="00063B85" w:rsidP="00A00C5B">
            <w:pPr>
              <w:numPr>
                <w:ilvl w:val="0"/>
                <w:numId w:val="17"/>
              </w:numPr>
              <w:jc w:val="left"/>
              <w:rPr>
                <w:lang w:val="en-US"/>
              </w:rPr>
            </w:pPr>
            <w:proofErr w:type="spellStart"/>
            <w:r w:rsidRPr="00063B85">
              <w:rPr>
                <w:lang w:val="en-US"/>
              </w:rPr>
              <w:t>SetRange</w:t>
            </w:r>
            <w:r>
              <w:rPr>
                <w:lang w:val="en-US"/>
              </w:rPr>
              <w:t>FontUnderline</w:t>
            </w:r>
            <w:proofErr w:type="spellEnd"/>
            <w:r>
              <w:rPr>
                <w:lang w:val="en-US"/>
              </w:rPr>
              <w:t xml:space="preserve">, </w:t>
            </w:r>
            <w:proofErr w:type="spellStart"/>
            <w:r>
              <w:rPr>
                <w:lang w:val="en-US"/>
              </w:rPr>
              <w:t>CreateRangeAfter</w:t>
            </w:r>
            <w:proofErr w:type="spellEnd"/>
          </w:p>
          <w:p w14:paraId="4D5B94AA" w14:textId="77777777" w:rsidR="00063B85" w:rsidRPr="00063B85" w:rsidRDefault="00063B85" w:rsidP="00A00C5B">
            <w:pPr>
              <w:numPr>
                <w:ilvl w:val="0"/>
                <w:numId w:val="17"/>
              </w:numPr>
              <w:jc w:val="left"/>
              <w:rPr>
                <w:lang w:val="en-US"/>
              </w:rPr>
            </w:pPr>
            <w:proofErr w:type="spellStart"/>
            <w:r>
              <w:rPr>
                <w:lang w:val="en-US"/>
              </w:rPr>
              <w:t>InsertCaption</w:t>
            </w:r>
            <w:proofErr w:type="spellEnd"/>
            <w:r>
              <w:rPr>
                <w:lang w:val="en-US"/>
              </w:rPr>
              <w:t xml:space="preserve">, </w:t>
            </w:r>
            <w:proofErr w:type="spellStart"/>
            <w:r>
              <w:rPr>
                <w:lang w:val="en-US"/>
              </w:rPr>
              <w:t>ConfigureCaption</w:t>
            </w:r>
            <w:proofErr w:type="spellEnd"/>
          </w:p>
          <w:p w14:paraId="4D631FFD" w14:textId="77777777" w:rsidR="00063B85" w:rsidRPr="00063B85" w:rsidRDefault="00063B85" w:rsidP="00A00C5B">
            <w:pPr>
              <w:numPr>
                <w:ilvl w:val="0"/>
                <w:numId w:val="17"/>
              </w:numPr>
              <w:jc w:val="left"/>
              <w:rPr>
                <w:lang w:val="en-US"/>
              </w:rPr>
            </w:pPr>
            <w:proofErr w:type="spellStart"/>
            <w:r w:rsidRPr="00063B85">
              <w:rPr>
                <w:lang w:val="en-US"/>
              </w:rPr>
              <w:t>AddBookmark</w:t>
            </w:r>
            <w:proofErr w:type="spellEnd"/>
            <w:r w:rsidRPr="00063B85">
              <w:rPr>
                <w:lang w:val="en-US"/>
              </w:rPr>
              <w:t xml:space="preserve">, </w:t>
            </w:r>
            <w:proofErr w:type="spellStart"/>
            <w:r w:rsidRPr="00063B85">
              <w:rPr>
                <w:lang w:val="en-US"/>
              </w:rPr>
              <w:t>Get</w:t>
            </w:r>
            <w:r>
              <w:rPr>
                <w:lang w:val="en-US"/>
              </w:rPr>
              <w:t>BookmarkName</w:t>
            </w:r>
            <w:proofErr w:type="spellEnd"/>
            <w:r>
              <w:rPr>
                <w:lang w:val="en-US"/>
              </w:rPr>
              <w:t xml:space="preserve">, </w:t>
            </w:r>
            <w:proofErr w:type="spellStart"/>
            <w:r>
              <w:rPr>
                <w:lang w:val="en-US"/>
              </w:rPr>
              <w:t>SetLinkToBookmark</w:t>
            </w:r>
            <w:proofErr w:type="spellEnd"/>
          </w:p>
          <w:p w14:paraId="6ECF0BC4" w14:textId="77777777" w:rsidR="00063B85" w:rsidRPr="00172B79" w:rsidRDefault="00063B85" w:rsidP="00A00C5B">
            <w:pPr>
              <w:numPr>
                <w:ilvl w:val="0"/>
                <w:numId w:val="17"/>
              </w:numPr>
              <w:jc w:val="left"/>
              <w:rPr>
                <w:lang w:val="en-US"/>
              </w:rPr>
            </w:pPr>
            <w:proofErr w:type="spellStart"/>
            <w:r w:rsidRPr="00063B85">
              <w:rPr>
                <w:lang w:val="en-US"/>
              </w:rPr>
              <w:t>GetListGalleryId</w:t>
            </w:r>
            <w:proofErr w:type="spellEnd"/>
            <w:r w:rsidRPr="00063B85">
              <w:rPr>
                <w:lang w:val="en-US"/>
              </w:rPr>
              <w:t xml:space="preserve">, </w:t>
            </w:r>
            <w:proofErr w:type="spellStart"/>
            <w:r w:rsidRPr="00063B85">
              <w:rPr>
                <w:lang w:val="en-US"/>
              </w:rPr>
              <w:t>GetListTemplateId</w:t>
            </w:r>
            <w:proofErr w:type="spellEnd"/>
            <w:r w:rsidRPr="00063B85">
              <w:rPr>
                <w:lang w:val="en-US"/>
              </w:rPr>
              <w:t xml:space="preserve">, </w:t>
            </w:r>
            <w:proofErr w:type="spellStart"/>
            <w:r w:rsidRPr="00063B85">
              <w:rPr>
                <w:lang w:val="en-US"/>
              </w:rPr>
              <w:t>InsertList</w:t>
            </w:r>
            <w:proofErr w:type="spellEnd"/>
          </w:p>
        </w:tc>
      </w:tr>
      <w:tr w:rsidR="00714B57" w14:paraId="2F5C49DB" w14:textId="77777777" w:rsidTr="00211760">
        <w:tc>
          <w:tcPr>
            <w:tcW w:w="1134" w:type="dxa"/>
          </w:tcPr>
          <w:p w14:paraId="540A505F" w14:textId="77777777" w:rsidR="00714B57" w:rsidRDefault="00714B57" w:rsidP="00413BD4">
            <w:r>
              <w:t>2.0.0</w:t>
            </w:r>
          </w:p>
        </w:tc>
        <w:tc>
          <w:tcPr>
            <w:tcW w:w="1417" w:type="dxa"/>
          </w:tcPr>
          <w:p w14:paraId="2ABA3ACF" w14:textId="77777777" w:rsidR="00714B57" w:rsidRDefault="00714B57" w:rsidP="00413BD4">
            <w:r>
              <w:t>2015-03-31</w:t>
            </w:r>
          </w:p>
        </w:tc>
        <w:tc>
          <w:tcPr>
            <w:tcW w:w="6805" w:type="dxa"/>
          </w:tcPr>
          <w:p w14:paraId="456ED910" w14:textId="77777777" w:rsidR="00714B57" w:rsidRDefault="00714B57" w:rsidP="00714B57">
            <w:pPr>
              <w:jc w:val="left"/>
              <w:rPr>
                <w:lang w:val="en-US"/>
              </w:rPr>
            </w:pPr>
            <w:r w:rsidRPr="00714B57">
              <w:rPr>
                <w:lang w:val="en-US"/>
              </w:rPr>
              <w:t>Ensembled all CAWT namespaces, ex. write "Excel Open" instead of "::Excel::Open".</w:t>
            </w:r>
          </w:p>
          <w:p w14:paraId="488A07B0" w14:textId="77777777" w:rsidR="00714B57" w:rsidRPr="00714B57" w:rsidRDefault="00714B57" w:rsidP="00714B57">
            <w:pPr>
              <w:jc w:val="left"/>
              <w:rPr>
                <w:lang w:val="en-US"/>
              </w:rPr>
            </w:pPr>
            <w:r w:rsidRPr="00714B57">
              <w:rPr>
                <w:lang w:val="en-US"/>
              </w:rPr>
              <w:t>All Office enumerations are stored in module specific hash tables, ex.  write "</w:t>
            </w:r>
            <w:proofErr w:type="spellStart"/>
            <w:r w:rsidRPr="00714B57">
              <w:rPr>
                <w:lang w:val="en-US"/>
              </w:rPr>
              <w:t>xlThick</w:t>
            </w:r>
            <w:proofErr w:type="spellEnd"/>
            <w:r w:rsidRPr="00714B57">
              <w:rPr>
                <w:lang w:val="en-US"/>
              </w:rPr>
              <w:t>" instead of "$::Excel::</w:t>
            </w:r>
            <w:proofErr w:type="spellStart"/>
            <w:r w:rsidRPr="00714B57">
              <w:rPr>
                <w:lang w:val="en-US"/>
              </w:rPr>
              <w:t>xlThick</w:t>
            </w:r>
            <w:proofErr w:type="spellEnd"/>
            <w:r w:rsidRPr="00714B57">
              <w:rPr>
                <w:lang w:val="en-US"/>
              </w:rPr>
              <w:t>".</w:t>
            </w:r>
          </w:p>
          <w:p w14:paraId="7255D2B6" w14:textId="77777777" w:rsidR="00714B57" w:rsidRDefault="00714B57" w:rsidP="00714B57">
            <w:pPr>
              <w:jc w:val="left"/>
              <w:rPr>
                <w:lang w:val="en-US"/>
              </w:rPr>
            </w:pPr>
            <w:r w:rsidRPr="00714B57">
              <w:rPr>
                <w:lang w:val="en-US"/>
              </w:rPr>
              <w:t>Updated and extended user manual (automatic insertion of CAWT procedure reference list).</w:t>
            </w:r>
          </w:p>
          <w:p w14:paraId="61817FE9" w14:textId="77777777" w:rsidR="00714B57" w:rsidRPr="00714B57" w:rsidRDefault="00714B57" w:rsidP="00714B57">
            <w:pPr>
              <w:jc w:val="left"/>
              <w:rPr>
                <w:lang w:val="en-US"/>
              </w:rPr>
            </w:pPr>
            <w:r w:rsidRPr="00714B57">
              <w:rPr>
                <w:lang w:val="en-US"/>
              </w:rPr>
              <w:t xml:space="preserve">Added new application </w:t>
            </w:r>
            <w:proofErr w:type="spellStart"/>
            <w:r w:rsidRPr="00714B57">
              <w:rPr>
                <w:lang w:val="en-US"/>
              </w:rPr>
              <w:t>EnumExplorer.tcl</w:t>
            </w:r>
            <w:proofErr w:type="spellEnd"/>
            <w:r w:rsidRPr="00714B57">
              <w:rPr>
                <w:lang w:val="en-US"/>
              </w:rPr>
              <w:t xml:space="preserve"> to display Office enumerations.</w:t>
            </w:r>
          </w:p>
          <w:p w14:paraId="4014E7C9" w14:textId="77777777" w:rsidR="00714B57" w:rsidRPr="00714B57" w:rsidRDefault="00714B57" w:rsidP="00714B57">
            <w:pPr>
              <w:jc w:val="left"/>
              <w:rPr>
                <w:lang w:val="en-US"/>
              </w:rPr>
            </w:pPr>
            <w:r>
              <w:rPr>
                <w:lang w:val="en-US"/>
              </w:rPr>
              <w:t>N</w:t>
            </w:r>
            <w:r w:rsidRPr="00714B57">
              <w:rPr>
                <w:lang w:val="en-US"/>
              </w:rPr>
              <w:t xml:space="preserve">ew module </w:t>
            </w:r>
            <w:proofErr w:type="spellStart"/>
            <w:r w:rsidRPr="00714B57">
              <w:rPr>
                <w:lang w:val="en-US"/>
              </w:rPr>
              <w:t>excelHtml.tcl</w:t>
            </w:r>
            <w:proofErr w:type="spellEnd"/>
            <w:r w:rsidRPr="00714B57">
              <w:rPr>
                <w:lang w:val="en-US"/>
              </w:rPr>
              <w:t xml:space="preserve"> for HTML export of Excel tables.</w:t>
            </w:r>
          </w:p>
          <w:p w14:paraId="7D0CD133" w14:textId="77777777" w:rsidR="00714B57" w:rsidRPr="00714B57" w:rsidRDefault="00714B57" w:rsidP="00714B57">
            <w:pPr>
              <w:jc w:val="left"/>
              <w:rPr>
                <w:lang w:val="en-US"/>
              </w:rPr>
            </w:pPr>
            <w:r w:rsidRPr="00714B57">
              <w:rPr>
                <w:lang w:val="en-US"/>
              </w:rPr>
              <w:t>External packages:</w:t>
            </w:r>
          </w:p>
          <w:p w14:paraId="6FC280C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Twapi</w:t>
            </w:r>
            <w:proofErr w:type="spellEnd"/>
            <w:r w:rsidRPr="00714B57">
              <w:rPr>
                <w:lang w:val="en-US"/>
              </w:rPr>
              <w:t xml:space="preserve"> to version 4.1.27.</w:t>
            </w:r>
          </w:p>
          <w:p w14:paraId="13D3E1E9"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Img</w:t>
            </w:r>
            <w:proofErr w:type="spellEnd"/>
            <w:r w:rsidRPr="00714B57">
              <w:rPr>
                <w:lang w:val="en-US"/>
              </w:rPr>
              <w:t xml:space="preserve"> (32 and 64 bit) to version 1.4.3.</w:t>
            </w:r>
          </w:p>
          <w:p w14:paraId="428E6C5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Tablelist</w:t>
            </w:r>
            <w:proofErr w:type="spellEnd"/>
            <w:r w:rsidRPr="00714B57">
              <w:rPr>
                <w:lang w:val="en-US"/>
              </w:rPr>
              <w:t xml:space="preserve"> to version 5.13.</w:t>
            </w:r>
          </w:p>
          <w:p w14:paraId="6CDFA830" w14:textId="77777777" w:rsidR="00714B57" w:rsidRPr="00714B57" w:rsidRDefault="00714B57" w:rsidP="00714B57">
            <w:pPr>
              <w:jc w:val="left"/>
              <w:rPr>
                <w:lang w:val="en-US"/>
              </w:rPr>
            </w:pPr>
            <w:proofErr w:type="spellStart"/>
            <w:r w:rsidRPr="00714B57">
              <w:rPr>
                <w:lang w:val="en-US"/>
              </w:rPr>
              <w:t>CawtExcel</w:t>
            </w:r>
            <w:proofErr w:type="spellEnd"/>
            <w:r w:rsidRPr="00714B57">
              <w:rPr>
                <w:lang w:val="en-US"/>
              </w:rPr>
              <w:t>:</w:t>
            </w:r>
          </w:p>
          <w:p w14:paraId="5B441E11" w14:textId="77777777" w:rsidR="00714B57" w:rsidRPr="00714B57" w:rsidRDefault="00714B57" w:rsidP="00A00C5B">
            <w:pPr>
              <w:numPr>
                <w:ilvl w:val="0"/>
                <w:numId w:val="20"/>
              </w:numPr>
              <w:jc w:val="left"/>
              <w:rPr>
                <w:lang w:val="en-US"/>
              </w:rPr>
            </w:pPr>
            <w:r w:rsidRPr="00714B57">
              <w:rPr>
                <w:lang w:val="en-US"/>
              </w:rPr>
              <w:t xml:space="preserve">New implementation of </w:t>
            </w:r>
            <w:proofErr w:type="spellStart"/>
            <w:r w:rsidRPr="00714B57">
              <w:rPr>
                <w:lang w:val="en-US"/>
              </w:rPr>
              <w:t>InsertImage</w:t>
            </w:r>
            <w:proofErr w:type="spellEnd"/>
            <w:r w:rsidRPr="00714B57">
              <w:rPr>
                <w:lang w:val="en-US"/>
              </w:rPr>
              <w:t xml:space="preserve"> based on </w:t>
            </w:r>
            <w:proofErr w:type="spellStart"/>
            <w:r w:rsidRPr="00714B57">
              <w:rPr>
                <w:lang w:val="en-US"/>
              </w:rPr>
              <w:t>Shapes.AddPicture</w:t>
            </w:r>
            <w:proofErr w:type="spellEnd"/>
            <w:r w:rsidRPr="00714B57">
              <w:rPr>
                <w:lang w:val="en-US"/>
              </w:rPr>
              <w:t xml:space="preserve"> instead of </w:t>
            </w:r>
            <w:proofErr w:type="spellStart"/>
            <w:r w:rsidRPr="00714B57">
              <w:rPr>
                <w:lang w:val="en-US"/>
              </w:rPr>
              <w:t>Pictures.Insert</w:t>
            </w:r>
            <w:proofErr w:type="spellEnd"/>
          </w:p>
          <w:p w14:paraId="5F4249EA" w14:textId="77777777" w:rsidR="00714B57" w:rsidRPr="00714B57" w:rsidRDefault="00714B57" w:rsidP="00714B57">
            <w:pPr>
              <w:jc w:val="left"/>
              <w:rPr>
                <w:lang w:val="en-US"/>
              </w:rPr>
            </w:pPr>
            <w:proofErr w:type="spellStart"/>
            <w:r w:rsidRPr="00714B57">
              <w:rPr>
                <w:lang w:val="en-US"/>
              </w:rPr>
              <w:t>CawtWord</w:t>
            </w:r>
            <w:proofErr w:type="spellEnd"/>
            <w:r w:rsidRPr="00714B57">
              <w:rPr>
                <w:lang w:val="en-US"/>
              </w:rPr>
              <w:t>:</w:t>
            </w:r>
          </w:p>
          <w:p w14:paraId="0D1A8AC0" w14:textId="77777777" w:rsidR="00714B57" w:rsidRDefault="00714B57" w:rsidP="00A00C5B">
            <w:pPr>
              <w:numPr>
                <w:ilvl w:val="0"/>
                <w:numId w:val="20"/>
              </w:numPr>
              <w:jc w:val="left"/>
              <w:rPr>
                <w:lang w:val="en-US"/>
              </w:rPr>
            </w:pPr>
            <w:r w:rsidRPr="00714B57">
              <w:rPr>
                <w:lang w:val="en-US"/>
              </w:rPr>
              <w:t xml:space="preserve">Extended procedure </w:t>
            </w:r>
            <w:proofErr w:type="spellStart"/>
            <w:r w:rsidRPr="00714B57">
              <w:rPr>
                <w:lang w:val="en-US"/>
              </w:rPr>
              <w:t>UpdateFields</w:t>
            </w:r>
            <w:proofErr w:type="spellEnd"/>
            <w:r w:rsidRPr="00714B57">
              <w:rPr>
                <w:lang w:val="en-US"/>
              </w:rPr>
              <w:t xml:space="preserve"> to additionally update </w:t>
            </w:r>
            <w:proofErr w:type="spellStart"/>
            <w:r w:rsidRPr="00714B57">
              <w:rPr>
                <w:lang w:val="en-US"/>
              </w:rPr>
              <w:t>TablesOfContents</w:t>
            </w:r>
            <w:proofErr w:type="spellEnd"/>
            <w:r w:rsidRPr="00714B57">
              <w:rPr>
                <w:lang w:val="en-US"/>
              </w:rPr>
              <w:t xml:space="preserve"> and </w:t>
            </w:r>
            <w:proofErr w:type="spellStart"/>
            <w:r w:rsidRPr="00714B57">
              <w:rPr>
                <w:lang w:val="en-US"/>
              </w:rPr>
              <w:t>TablesOfFigures</w:t>
            </w:r>
            <w:proofErr w:type="spellEnd"/>
            <w:r w:rsidRPr="00714B57">
              <w:rPr>
                <w:lang w:val="en-US"/>
              </w:rPr>
              <w:t xml:space="preserve"> of a document.</w:t>
            </w:r>
          </w:p>
          <w:p w14:paraId="4E499B13"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CawtCore</w:t>
            </w:r>
            <w:proofErr w:type="spellEnd"/>
            <w:r w:rsidRPr="00714B57">
              <w:rPr>
                <w:lang w:val="en-US"/>
              </w:rPr>
              <w:t>:</w:t>
            </w:r>
          </w:p>
          <w:p w14:paraId="78CF11FF" w14:textId="77777777" w:rsidR="00714B57" w:rsidRPr="00714B57" w:rsidRDefault="00714B57" w:rsidP="00A00C5B">
            <w:pPr>
              <w:numPr>
                <w:ilvl w:val="0"/>
                <w:numId w:val="20"/>
              </w:numPr>
              <w:jc w:val="left"/>
              <w:rPr>
                <w:lang w:val="en-US"/>
              </w:rPr>
            </w:pPr>
            <w:proofErr w:type="spellStart"/>
            <w:r w:rsidRPr="00714B57">
              <w:rPr>
                <w:lang w:val="en-US"/>
              </w:rPr>
              <w:t>GetAppl</w:t>
            </w:r>
            <w:r>
              <w:rPr>
                <w:lang w:val="en-US"/>
              </w:rPr>
              <w:t>icationVersion</w:t>
            </w:r>
            <w:proofErr w:type="spellEnd"/>
            <w:r>
              <w:rPr>
                <w:lang w:val="en-US"/>
              </w:rPr>
              <w:t xml:space="preserve">, </w:t>
            </w:r>
            <w:proofErr w:type="spellStart"/>
            <w:r>
              <w:rPr>
                <w:lang w:val="en-US"/>
              </w:rPr>
              <w:t>IsApplicationId</w:t>
            </w:r>
            <w:proofErr w:type="spellEnd"/>
            <w:r w:rsidRPr="00714B57">
              <w:rPr>
                <w:lang w:val="en-US"/>
              </w:rPr>
              <w:t xml:space="preserve"> </w:t>
            </w:r>
          </w:p>
          <w:p w14:paraId="3AF26BA2" w14:textId="77777777" w:rsidR="00714B57" w:rsidRPr="00714B57" w:rsidRDefault="00714B57" w:rsidP="00A00C5B">
            <w:pPr>
              <w:numPr>
                <w:ilvl w:val="0"/>
                <w:numId w:val="20"/>
              </w:numPr>
              <w:jc w:val="left"/>
              <w:rPr>
                <w:lang w:val="en-US"/>
              </w:rPr>
            </w:pPr>
            <w:proofErr w:type="spellStart"/>
            <w:r>
              <w:rPr>
                <w:lang w:val="en-US"/>
              </w:rPr>
              <w:t>PushComObjects</w:t>
            </w:r>
            <w:proofErr w:type="spellEnd"/>
            <w:r>
              <w:rPr>
                <w:lang w:val="en-US"/>
              </w:rPr>
              <w:t xml:space="preserve">, </w:t>
            </w:r>
            <w:proofErr w:type="spellStart"/>
            <w:r>
              <w:rPr>
                <w:lang w:val="en-US"/>
              </w:rPr>
              <w:t>PopComObjects</w:t>
            </w:r>
            <w:proofErr w:type="spellEnd"/>
          </w:p>
          <w:p w14:paraId="0117F368" w14:textId="77777777" w:rsidR="00714B57" w:rsidRDefault="00714B57" w:rsidP="00A00C5B">
            <w:pPr>
              <w:numPr>
                <w:ilvl w:val="0"/>
                <w:numId w:val="20"/>
              </w:numPr>
              <w:jc w:val="left"/>
              <w:rPr>
                <w:lang w:val="en-US"/>
              </w:rPr>
            </w:pPr>
            <w:proofErr w:type="spellStart"/>
            <w:r w:rsidRPr="00714B57">
              <w:rPr>
                <w:lang w:val="en-US"/>
              </w:rPr>
              <w:t>Prin</w:t>
            </w:r>
            <w:r>
              <w:rPr>
                <w:lang w:val="en-US"/>
              </w:rPr>
              <w:t>tNumComObjects</w:t>
            </w:r>
            <w:proofErr w:type="spellEnd"/>
            <w:r>
              <w:rPr>
                <w:lang w:val="en-US"/>
              </w:rPr>
              <w:t xml:space="preserve">, </w:t>
            </w:r>
            <w:proofErr w:type="spellStart"/>
            <w:r>
              <w:rPr>
                <w:lang w:val="en-US"/>
              </w:rPr>
              <w:t>CheckComObjects</w:t>
            </w:r>
            <w:proofErr w:type="spellEnd"/>
            <w:r w:rsidRPr="00714B57">
              <w:rPr>
                <w:lang w:val="en-US"/>
              </w:rPr>
              <w:t xml:space="preserve"> </w:t>
            </w:r>
          </w:p>
          <w:p w14:paraId="0EE1902F" w14:textId="77777777" w:rsidR="00714B57" w:rsidRPr="00714B57" w:rsidRDefault="00714B57" w:rsidP="00A00C5B">
            <w:pPr>
              <w:numPr>
                <w:ilvl w:val="0"/>
                <w:numId w:val="20"/>
              </w:numPr>
              <w:jc w:val="left"/>
              <w:rPr>
                <w:lang w:val="en-US"/>
              </w:rPr>
            </w:pPr>
            <w:proofErr w:type="spellStart"/>
            <w:r w:rsidRPr="00714B57">
              <w:rPr>
                <w:lang w:val="en-US"/>
              </w:rPr>
              <w:t>GetComObjects</w:t>
            </w:r>
            <w:proofErr w:type="spellEnd"/>
            <w:r w:rsidRPr="00714B57">
              <w:rPr>
                <w:lang w:val="en-US"/>
              </w:rPr>
              <w:t xml:space="preserve">, </w:t>
            </w:r>
            <w:proofErr w:type="spellStart"/>
            <w:r w:rsidRPr="00714B57">
              <w:rPr>
                <w:lang w:val="en-US"/>
              </w:rPr>
              <w:t>GetNumComObjects</w:t>
            </w:r>
            <w:proofErr w:type="spellEnd"/>
          </w:p>
          <w:p w14:paraId="7E6525C7" w14:textId="77777777" w:rsidR="00714B57" w:rsidRPr="00714B57" w:rsidRDefault="00714B57" w:rsidP="00A00C5B">
            <w:pPr>
              <w:numPr>
                <w:ilvl w:val="0"/>
                <w:numId w:val="20"/>
              </w:numPr>
              <w:jc w:val="left"/>
              <w:rPr>
                <w:lang w:val="en-US"/>
              </w:rPr>
            </w:pPr>
            <w:r w:rsidRPr="00714B57">
              <w:rPr>
                <w:lang w:val="en-US"/>
              </w:rPr>
              <w:t xml:space="preserve">Replaced procedure </w:t>
            </w:r>
            <w:proofErr w:type="spellStart"/>
            <w:r w:rsidRPr="00714B57">
              <w:rPr>
                <w:lang w:val="en-US"/>
              </w:rPr>
              <w:t>IsValidId</w:t>
            </w:r>
            <w:proofErr w:type="spellEnd"/>
            <w:r w:rsidRPr="00714B57">
              <w:rPr>
                <w:lang w:val="en-US"/>
              </w:rPr>
              <w:t xml:space="preserve"> with </w:t>
            </w:r>
            <w:proofErr w:type="spellStart"/>
            <w:r w:rsidRPr="00714B57">
              <w:rPr>
                <w:lang w:val="en-US"/>
              </w:rPr>
              <w:t>IsComObject</w:t>
            </w:r>
            <w:proofErr w:type="spellEnd"/>
          </w:p>
          <w:p w14:paraId="09672C4F"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CawtExcel</w:t>
            </w:r>
            <w:proofErr w:type="spellEnd"/>
            <w:r w:rsidRPr="00714B57">
              <w:rPr>
                <w:lang w:val="en-US"/>
              </w:rPr>
              <w:t>:</w:t>
            </w:r>
          </w:p>
          <w:p w14:paraId="561B88DF" w14:textId="77777777" w:rsidR="00714B57" w:rsidRPr="00714B57" w:rsidRDefault="00714B57" w:rsidP="00A00C5B">
            <w:pPr>
              <w:numPr>
                <w:ilvl w:val="0"/>
                <w:numId w:val="21"/>
              </w:numPr>
              <w:jc w:val="left"/>
              <w:rPr>
                <w:lang w:val="en-US"/>
              </w:rPr>
            </w:pPr>
            <w:proofErr w:type="spellStart"/>
            <w:r w:rsidRPr="00714B57">
              <w:rPr>
                <w:lang w:val="en-US"/>
              </w:rPr>
              <w:t>GetRangeAsIndex</w:t>
            </w:r>
            <w:proofErr w:type="spellEnd"/>
            <w:r w:rsidRPr="00714B57">
              <w:rPr>
                <w:lang w:val="en-US"/>
              </w:rPr>
              <w:t xml:space="preserve">, </w:t>
            </w:r>
            <w:proofErr w:type="spellStart"/>
            <w:r w:rsidRPr="00714B57">
              <w:rPr>
                <w:lang w:val="en-US"/>
              </w:rPr>
              <w:t>GetRangeAsString</w:t>
            </w:r>
            <w:proofErr w:type="spellEnd"/>
            <w:r w:rsidRPr="00714B57">
              <w:rPr>
                <w:lang w:val="en-US"/>
              </w:rPr>
              <w:t xml:space="preserve">, </w:t>
            </w:r>
            <w:proofErr w:type="spellStart"/>
            <w:r w:rsidRPr="00714B57">
              <w:rPr>
                <w:lang w:val="en-US"/>
              </w:rPr>
              <w:t>GetRangeTextColor</w:t>
            </w:r>
            <w:proofErr w:type="spellEnd"/>
          </w:p>
          <w:p w14:paraId="795EB95C"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CawtWord</w:t>
            </w:r>
            <w:proofErr w:type="spellEnd"/>
            <w:r w:rsidRPr="00714B57">
              <w:rPr>
                <w:lang w:val="en-US"/>
              </w:rPr>
              <w:t>:</w:t>
            </w:r>
          </w:p>
          <w:p w14:paraId="41FA0345" w14:textId="77777777" w:rsidR="00714B57" w:rsidRPr="00063B85" w:rsidRDefault="00714B57" w:rsidP="00A00C5B">
            <w:pPr>
              <w:numPr>
                <w:ilvl w:val="0"/>
                <w:numId w:val="21"/>
              </w:numPr>
              <w:jc w:val="left"/>
              <w:rPr>
                <w:lang w:val="en-US"/>
              </w:rPr>
            </w:pPr>
            <w:proofErr w:type="spellStart"/>
            <w:r w:rsidRPr="00714B57">
              <w:rPr>
                <w:lang w:val="en-US"/>
              </w:rPr>
              <w:t>ScaleImage</w:t>
            </w:r>
            <w:proofErr w:type="spellEnd"/>
            <w:r w:rsidRPr="00714B57">
              <w:rPr>
                <w:lang w:val="en-US"/>
              </w:rPr>
              <w:t xml:space="preserve">, </w:t>
            </w:r>
            <w:proofErr w:type="spellStart"/>
            <w:r w:rsidRPr="00714B57">
              <w:rPr>
                <w:lang w:val="en-US"/>
              </w:rPr>
              <w:t>SetInternalHyperlink</w:t>
            </w:r>
            <w:proofErr w:type="spellEnd"/>
            <w:r w:rsidRPr="00714B57">
              <w:rPr>
                <w:lang w:val="en-US"/>
              </w:rPr>
              <w:t xml:space="preserve">, </w:t>
            </w:r>
            <w:proofErr w:type="spellStart"/>
            <w:r w:rsidRPr="00714B57">
              <w:rPr>
                <w:lang w:val="en-US"/>
              </w:rPr>
              <w:t>InsertFile</w:t>
            </w:r>
            <w:proofErr w:type="spellEnd"/>
            <w:r w:rsidRPr="00714B57">
              <w:rPr>
                <w:lang w:val="en-US"/>
              </w:rPr>
              <w:t xml:space="preserve">, </w:t>
            </w:r>
            <w:proofErr w:type="spellStart"/>
            <w:r w:rsidRPr="00714B57">
              <w:rPr>
                <w:lang w:val="en-US"/>
              </w:rPr>
              <w:t>DiffWordFile</w:t>
            </w:r>
            <w:proofErr w:type="spellEnd"/>
          </w:p>
        </w:tc>
      </w:tr>
      <w:tr w:rsidR="007457AF" w14:paraId="4ECC6AAA" w14:textId="77777777" w:rsidTr="00211760">
        <w:tc>
          <w:tcPr>
            <w:tcW w:w="1134" w:type="dxa"/>
          </w:tcPr>
          <w:p w14:paraId="028A1D98" w14:textId="77777777" w:rsidR="007457AF" w:rsidRDefault="007457AF" w:rsidP="00413BD4">
            <w:r>
              <w:t>2.1.0</w:t>
            </w:r>
          </w:p>
        </w:tc>
        <w:tc>
          <w:tcPr>
            <w:tcW w:w="1417" w:type="dxa"/>
          </w:tcPr>
          <w:p w14:paraId="079E0B31" w14:textId="77777777" w:rsidR="007457AF" w:rsidRDefault="009E2F45" w:rsidP="00413BD4">
            <w:r>
              <w:t>2015-09-01</w:t>
            </w:r>
          </w:p>
        </w:tc>
        <w:tc>
          <w:tcPr>
            <w:tcW w:w="6805" w:type="dxa"/>
          </w:tcPr>
          <w:p w14:paraId="55200868" w14:textId="77777777" w:rsidR="009E2F45" w:rsidRPr="009E2F45" w:rsidRDefault="009E2F45" w:rsidP="009E2F45">
            <w:pPr>
              <w:jc w:val="left"/>
              <w:rPr>
                <w:lang w:val="en-US"/>
              </w:rPr>
            </w:pPr>
            <w:r w:rsidRPr="009E2F45">
              <w:rPr>
                <w:lang w:val="en-US"/>
              </w:rPr>
              <w:t xml:space="preserve">Updated </w:t>
            </w:r>
            <w:proofErr w:type="spellStart"/>
            <w:r w:rsidRPr="009E2F45">
              <w:rPr>
                <w:lang w:val="en-US"/>
              </w:rPr>
              <w:t>Twapi</w:t>
            </w:r>
            <w:proofErr w:type="spellEnd"/>
            <w:r w:rsidRPr="009E2F45">
              <w:rPr>
                <w:lang w:val="en-US"/>
              </w:rPr>
              <w:t xml:space="preserve"> to versi</w:t>
            </w:r>
            <w:r>
              <w:rPr>
                <w:lang w:val="en-US"/>
              </w:rPr>
              <w:t xml:space="preserve">on 4.2.a1, because of new </w:t>
            </w:r>
            <w:proofErr w:type="spellStart"/>
            <w:r>
              <w:rPr>
                <w:lang w:val="en-US"/>
              </w:rPr>
              <w:t>Twapi</w:t>
            </w:r>
            <w:proofErr w:type="spellEnd"/>
            <w:r>
              <w:rPr>
                <w:lang w:val="en-US"/>
              </w:rPr>
              <w:t xml:space="preserve"> </w:t>
            </w:r>
            <w:r w:rsidRPr="009E2F45">
              <w:rPr>
                <w:lang w:val="en-US"/>
              </w:rPr>
              <w:t>functionality "</w:t>
            </w:r>
            <w:proofErr w:type="spellStart"/>
            <w:r w:rsidRPr="009E2F45">
              <w:rPr>
                <w:lang w:val="en-US"/>
              </w:rPr>
              <w:t>tclcast</w:t>
            </w:r>
            <w:proofErr w:type="spellEnd"/>
            <w:r w:rsidRPr="009E2F45">
              <w:rPr>
                <w:lang w:val="en-US"/>
              </w:rPr>
              <w:t xml:space="preserve"> </w:t>
            </w:r>
            <w:proofErr w:type="spellStart"/>
            <w:r w:rsidRPr="009E2F45">
              <w:rPr>
                <w:lang w:val="en-US"/>
              </w:rPr>
              <w:t>bstr</w:t>
            </w:r>
            <w:proofErr w:type="spellEnd"/>
            <w:r w:rsidRPr="009E2F45">
              <w:rPr>
                <w:lang w:val="en-US"/>
              </w:rPr>
              <w:t>"</w:t>
            </w:r>
            <w:r>
              <w:rPr>
                <w:lang w:val="en-US"/>
              </w:rPr>
              <w:t xml:space="preserve"> </w:t>
            </w:r>
            <w:r w:rsidRPr="009E2F45">
              <w:rPr>
                <w:lang w:val="en-US"/>
              </w:rPr>
              <w:t>a</w:t>
            </w:r>
            <w:r>
              <w:rPr>
                <w:lang w:val="en-US"/>
              </w:rPr>
              <w:t xml:space="preserve">nd bug fix to retrieve document </w:t>
            </w:r>
            <w:r w:rsidRPr="009E2F45">
              <w:rPr>
                <w:lang w:val="en-US"/>
              </w:rPr>
              <w:t>properties.</w:t>
            </w:r>
          </w:p>
          <w:p w14:paraId="48EF51B1" w14:textId="77777777" w:rsidR="009E2F45" w:rsidRPr="009E2F45" w:rsidRDefault="009E2F45" w:rsidP="009E2F45">
            <w:pPr>
              <w:jc w:val="left"/>
              <w:rPr>
                <w:lang w:val="en-US"/>
              </w:rPr>
            </w:pPr>
            <w:r w:rsidRPr="009E2F45">
              <w:rPr>
                <w:lang w:val="en-US"/>
              </w:rPr>
              <w:t xml:space="preserve">Added support to generate a CAWT </w:t>
            </w:r>
            <w:proofErr w:type="spellStart"/>
            <w:r w:rsidRPr="009E2F45">
              <w:rPr>
                <w:lang w:val="en-US"/>
              </w:rPr>
              <w:t>starpack</w:t>
            </w:r>
            <w:proofErr w:type="spellEnd"/>
            <w:r w:rsidRPr="009E2F45">
              <w:rPr>
                <w:lang w:val="en-US"/>
              </w:rPr>
              <w:t>.</w:t>
            </w:r>
          </w:p>
          <w:p w14:paraId="201DCEA4" w14:textId="77777777" w:rsidR="009E2F45" w:rsidRPr="009E2F45" w:rsidRDefault="009E2F45" w:rsidP="009E2F45">
            <w:pPr>
              <w:jc w:val="left"/>
              <w:rPr>
                <w:lang w:val="en-US"/>
              </w:rPr>
            </w:pPr>
            <w:proofErr w:type="spellStart"/>
            <w:r w:rsidRPr="009E2F45">
              <w:rPr>
                <w:lang w:val="en-US"/>
              </w:rPr>
              <w:t>CawtExcel</w:t>
            </w:r>
            <w:proofErr w:type="spellEnd"/>
            <w:r w:rsidRPr="009E2F45">
              <w:rPr>
                <w:lang w:val="en-US"/>
              </w:rPr>
              <w:t>:</w:t>
            </w:r>
          </w:p>
          <w:p w14:paraId="328D2D2A" w14:textId="77777777" w:rsidR="009E2F45" w:rsidRDefault="009E2F45" w:rsidP="00A00C5B">
            <w:pPr>
              <w:numPr>
                <w:ilvl w:val="0"/>
                <w:numId w:val="21"/>
              </w:numPr>
              <w:jc w:val="left"/>
              <w:rPr>
                <w:lang w:val="en-US"/>
              </w:rPr>
            </w:pPr>
            <w:r w:rsidRPr="009E2F45">
              <w:rPr>
                <w:lang w:val="en-US"/>
              </w:rPr>
              <w:lastRenderedPageBreak/>
              <w:t xml:space="preserve">Take hidden flag of both Excel and </w:t>
            </w:r>
            <w:proofErr w:type="spellStart"/>
            <w:r w:rsidRPr="009E2F45">
              <w:rPr>
                <w:lang w:val="en-US"/>
              </w:rPr>
              <w:t>tablelist</w:t>
            </w:r>
            <w:proofErr w:type="spellEnd"/>
            <w:r w:rsidRPr="009E2F45">
              <w:rPr>
                <w:lang w:val="en-US"/>
              </w:rPr>
              <w:t xml:space="preserve"> columns into account in</w:t>
            </w:r>
            <w:r>
              <w:rPr>
                <w:lang w:val="en-US"/>
              </w:rPr>
              <w:t xml:space="preserve"> </w:t>
            </w:r>
            <w:r w:rsidRPr="009E2F45">
              <w:rPr>
                <w:lang w:val="en-US"/>
              </w:rPr>
              <w:t xml:space="preserve">procedures </w:t>
            </w:r>
            <w:proofErr w:type="spellStart"/>
            <w:r w:rsidRPr="009E2F45">
              <w:rPr>
                <w:lang w:val="en-US"/>
              </w:rPr>
              <w:t>TablelistToWorksheet</w:t>
            </w:r>
            <w:proofErr w:type="spellEnd"/>
            <w:r w:rsidRPr="009E2F45">
              <w:rPr>
                <w:lang w:val="en-US"/>
              </w:rPr>
              <w:t xml:space="preserve"> and </w:t>
            </w:r>
            <w:proofErr w:type="spellStart"/>
            <w:r w:rsidRPr="009E2F45">
              <w:rPr>
                <w:lang w:val="en-US"/>
              </w:rPr>
              <w:t>WorksheetToTablelist</w:t>
            </w:r>
            <w:proofErr w:type="spellEnd"/>
            <w:r w:rsidRPr="009E2F45">
              <w:rPr>
                <w:lang w:val="en-US"/>
              </w:rPr>
              <w:t>.</w:t>
            </w:r>
          </w:p>
          <w:p w14:paraId="6D0A77F3" w14:textId="77777777" w:rsidR="009E2F45" w:rsidRDefault="009E2F45" w:rsidP="00A00C5B">
            <w:pPr>
              <w:numPr>
                <w:ilvl w:val="0"/>
                <w:numId w:val="21"/>
              </w:numPr>
              <w:jc w:val="left"/>
              <w:rPr>
                <w:lang w:val="en-US"/>
              </w:rPr>
            </w:pPr>
            <w:r w:rsidRPr="009E2F45">
              <w:rPr>
                <w:lang w:val="en-US"/>
              </w:rPr>
              <w:t xml:space="preserve">Fixed </w:t>
            </w:r>
            <w:proofErr w:type="spellStart"/>
            <w:r w:rsidRPr="009E2F45">
              <w:rPr>
                <w:lang w:val="en-US"/>
              </w:rPr>
              <w:t>SetCellValue</w:t>
            </w:r>
            <w:proofErr w:type="spellEnd"/>
            <w:r w:rsidRPr="009E2F45">
              <w:rPr>
                <w:lang w:val="en-US"/>
              </w:rPr>
              <w:t xml:space="preserve"> and </w:t>
            </w:r>
            <w:proofErr w:type="spellStart"/>
            <w:r w:rsidRPr="009E2F45">
              <w:rPr>
                <w:lang w:val="en-US"/>
              </w:rPr>
              <w:t>Set</w:t>
            </w:r>
            <w:r>
              <w:rPr>
                <w:lang w:val="en-US"/>
              </w:rPr>
              <w:t>RangeFormat</w:t>
            </w:r>
            <w:proofErr w:type="spellEnd"/>
            <w:r>
              <w:rPr>
                <w:lang w:val="en-US"/>
              </w:rPr>
              <w:t xml:space="preserve"> using new </w:t>
            </w:r>
            <w:proofErr w:type="spellStart"/>
            <w:r>
              <w:rPr>
                <w:lang w:val="en-US"/>
              </w:rPr>
              <w:t>TclString</w:t>
            </w:r>
            <w:proofErr w:type="spellEnd"/>
            <w:r>
              <w:rPr>
                <w:lang w:val="en-US"/>
              </w:rPr>
              <w:t xml:space="preserve"> </w:t>
            </w:r>
            <w:r w:rsidRPr="009E2F45">
              <w:rPr>
                <w:lang w:val="en-US"/>
              </w:rPr>
              <w:t>procedure.</w:t>
            </w:r>
          </w:p>
          <w:p w14:paraId="45A8A15C" w14:textId="77777777" w:rsidR="009E2F45" w:rsidRPr="009E2F45" w:rsidRDefault="009E2F45" w:rsidP="009E2F45">
            <w:pPr>
              <w:jc w:val="left"/>
              <w:rPr>
                <w:lang w:val="en-US"/>
              </w:rPr>
            </w:pPr>
            <w:proofErr w:type="spellStart"/>
            <w:r w:rsidRPr="009E2F45">
              <w:rPr>
                <w:lang w:val="en-US"/>
              </w:rPr>
              <w:t>CawtPpt</w:t>
            </w:r>
            <w:proofErr w:type="spellEnd"/>
            <w:r w:rsidRPr="009E2F45">
              <w:rPr>
                <w:lang w:val="en-US"/>
              </w:rPr>
              <w:t>:</w:t>
            </w:r>
          </w:p>
          <w:p w14:paraId="71431877" w14:textId="77777777" w:rsidR="009E2F45" w:rsidRPr="009E2F45" w:rsidRDefault="009E2F45" w:rsidP="00A00C5B">
            <w:pPr>
              <w:numPr>
                <w:ilvl w:val="0"/>
                <w:numId w:val="25"/>
              </w:numPr>
              <w:jc w:val="left"/>
              <w:rPr>
                <w:lang w:val="en-US"/>
              </w:rPr>
            </w:pPr>
            <w:r w:rsidRPr="009E2F45">
              <w:rPr>
                <w:lang w:val="en-US"/>
              </w:rPr>
              <w:t xml:space="preserve">Extended functionality of </w:t>
            </w:r>
            <w:proofErr w:type="spellStart"/>
            <w:r w:rsidRPr="009E2F45">
              <w:rPr>
                <w:lang w:val="en-US"/>
              </w:rPr>
              <w:t>ExportP</w:t>
            </w:r>
            <w:r>
              <w:rPr>
                <w:lang w:val="en-US"/>
              </w:rPr>
              <w:t>ptFile</w:t>
            </w:r>
            <w:proofErr w:type="spellEnd"/>
            <w:r>
              <w:rPr>
                <w:lang w:val="en-US"/>
              </w:rPr>
              <w:t xml:space="preserve"> and </w:t>
            </w:r>
            <w:proofErr w:type="spellStart"/>
            <w:r>
              <w:rPr>
                <w:lang w:val="en-US"/>
              </w:rPr>
              <w:t>ExportSlides</w:t>
            </w:r>
            <w:proofErr w:type="spellEnd"/>
            <w:r>
              <w:rPr>
                <w:lang w:val="en-US"/>
              </w:rPr>
              <w:t xml:space="preserve">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14:paraId="360E8976"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CawtCore</w:t>
            </w:r>
            <w:proofErr w:type="spellEnd"/>
            <w:r w:rsidRPr="009E2F45">
              <w:rPr>
                <w:lang w:val="en-US"/>
              </w:rPr>
              <w:t>:</w:t>
            </w:r>
          </w:p>
          <w:p w14:paraId="66BC5400" w14:textId="77777777" w:rsidR="009E2F45" w:rsidRDefault="009E2F45" w:rsidP="00A00C5B">
            <w:pPr>
              <w:numPr>
                <w:ilvl w:val="0"/>
                <w:numId w:val="22"/>
              </w:numPr>
              <w:jc w:val="left"/>
              <w:rPr>
                <w:lang w:val="en-US"/>
              </w:rPr>
            </w:pPr>
            <w:proofErr w:type="spellStart"/>
            <w:r>
              <w:rPr>
                <w:lang w:val="en-US"/>
              </w:rPr>
              <w:t>TclString</w:t>
            </w:r>
            <w:proofErr w:type="spellEnd"/>
          </w:p>
          <w:p w14:paraId="61EF5F90"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CawtExcel</w:t>
            </w:r>
            <w:proofErr w:type="spellEnd"/>
            <w:r w:rsidRPr="009E2F45">
              <w:rPr>
                <w:lang w:val="en-US"/>
              </w:rPr>
              <w:t>:</w:t>
            </w:r>
          </w:p>
          <w:p w14:paraId="3731EFCE" w14:textId="77777777" w:rsidR="009E2F45" w:rsidRDefault="009E2F45" w:rsidP="00A00C5B">
            <w:pPr>
              <w:numPr>
                <w:ilvl w:val="0"/>
                <w:numId w:val="22"/>
              </w:numPr>
              <w:jc w:val="left"/>
              <w:rPr>
                <w:lang w:val="en-US"/>
              </w:rPr>
            </w:pPr>
            <w:proofErr w:type="spellStart"/>
            <w:r>
              <w:rPr>
                <w:lang w:val="en-US"/>
              </w:rPr>
              <w:t>DeleteColumn</w:t>
            </w:r>
            <w:proofErr w:type="spellEnd"/>
            <w:r>
              <w:rPr>
                <w:lang w:val="en-US"/>
              </w:rPr>
              <w:t xml:space="preserve">, </w:t>
            </w:r>
            <w:proofErr w:type="spellStart"/>
            <w:r>
              <w:rPr>
                <w:lang w:val="en-US"/>
              </w:rPr>
              <w:t>DeleteRow</w:t>
            </w:r>
            <w:proofErr w:type="spellEnd"/>
          </w:p>
          <w:p w14:paraId="11C9792C" w14:textId="77777777" w:rsidR="009E2F45" w:rsidRDefault="009E2F45" w:rsidP="00A00C5B">
            <w:pPr>
              <w:numPr>
                <w:ilvl w:val="0"/>
                <w:numId w:val="22"/>
              </w:numPr>
              <w:jc w:val="left"/>
              <w:rPr>
                <w:lang w:val="en-US"/>
              </w:rPr>
            </w:pPr>
            <w:proofErr w:type="spellStart"/>
            <w:r w:rsidRPr="009E2F45">
              <w:rPr>
                <w:lang w:val="en-US"/>
              </w:rPr>
              <w:t>HideColumn</w:t>
            </w:r>
            <w:proofErr w:type="spellEnd"/>
            <w:r w:rsidRPr="009E2F45">
              <w:rPr>
                <w:lang w:val="en-US"/>
              </w:rPr>
              <w:t xml:space="preserve">, </w:t>
            </w:r>
            <w:proofErr w:type="spellStart"/>
            <w:r w:rsidRPr="009E2F45">
              <w:rPr>
                <w:lang w:val="en-US"/>
              </w:rPr>
              <w:t>GetHiddenColumns</w:t>
            </w:r>
            <w:proofErr w:type="spellEnd"/>
          </w:p>
          <w:p w14:paraId="793A3D76" w14:textId="77777777" w:rsidR="009E2F45" w:rsidRDefault="009E2F45" w:rsidP="00A00C5B">
            <w:pPr>
              <w:numPr>
                <w:ilvl w:val="0"/>
                <w:numId w:val="22"/>
              </w:numPr>
              <w:jc w:val="left"/>
              <w:rPr>
                <w:lang w:val="en-US"/>
              </w:rPr>
            </w:pPr>
            <w:proofErr w:type="spellStart"/>
            <w:r w:rsidRPr="009E2F45">
              <w:rPr>
                <w:lang w:val="en-US"/>
              </w:rPr>
              <w:t>GetDecimalSeparato</w:t>
            </w:r>
            <w:r>
              <w:rPr>
                <w:lang w:val="en-US"/>
              </w:rPr>
              <w:t>r</w:t>
            </w:r>
            <w:proofErr w:type="spellEnd"/>
            <w:r>
              <w:rPr>
                <w:lang w:val="en-US"/>
              </w:rPr>
              <w:t xml:space="preserve"> (replacing </w:t>
            </w:r>
            <w:proofErr w:type="spellStart"/>
            <w:r>
              <w:rPr>
                <w:lang w:val="en-US"/>
              </w:rPr>
              <w:t>GetFloatSeparator</w:t>
            </w:r>
            <w:proofErr w:type="spellEnd"/>
            <w:r>
              <w:rPr>
                <w:lang w:val="en-US"/>
              </w:rPr>
              <w:t>)</w:t>
            </w:r>
          </w:p>
          <w:p w14:paraId="4A54C5B6" w14:textId="77777777" w:rsidR="009E2F45" w:rsidRDefault="009E2F45" w:rsidP="00A00C5B">
            <w:pPr>
              <w:numPr>
                <w:ilvl w:val="0"/>
                <w:numId w:val="22"/>
              </w:numPr>
              <w:jc w:val="left"/>
              <w:rPr>
                <w:lang w:val="en-US"/>
              </w:rPr>
            </w:pPr>
            <w:proofErr w:type="spellStart"/>
            <w:r>
              <w:rPr>
                <w:lang w:val="en-US"/>
              </w:rPr>
              <w:t>GetThousandsSeparator</w:t>
            </w:r>
            <w:proofErr w:type="spellEnd"/>
          </w:p>
          <w:p w14:paraId="3131BC0C" w14:textId="77777777" w:rsidR="009E2F45" w:rsidRPr="009E2F45" w:rsidRDefault="009E2F45" w:rsidP="00A00C5B">
            <w:pPr>
              <w:numPr>
                <w:ilvl w:val="0"/>
                <w:numId w:val="22"/>
              </w:numPr>
              <w:jc w:val="left"/>
              <w:rPr>
                <w:lang w:val="en-US"/>
              </w:rPr>
            </w:pPr>
            <w:proofErr w:type="spellStart"/>
            <w:r w:rsidRPr="009E2F45">
              <w:rPr>
                <w:lang w:val="en-US"/>
              </w:rPr>
              <w:t>GetNumberFormat</w:t>
            </w:r>
            <w:proofErr w:type="spellEnd"/>
            <w:r w:rsidRPr="009E2F45">
              <w:rPr>
                <w:lang w:val="en-US"/>
              </w:rPr>
              <w:t xml:space="preserve"> </w:t>
            </w:r>
            <w:r>
              <w:rPr>
                <w:lang w:val="en-US"/>
              </w:rPr>
              <w:t xml:space="preserve">(replacing </w:t>
            </w:r>
            <w:proofErr w:type="spellStart"/>
            <w:r>
              <w:rPr>
                <w:lang w:val="en-US"/>
              </w:rPr>
              <w:t>GetLangNumberFormat</w:t>
            </w:r>
            <w:proofErr w:type="spellEnd"/>
            <w:r>
              <w:rPr>
                <w:lang w:val="en-US"/>
              </w:rPr>
              <w:t>)</w:t>
            </w:r>
          </w:p>
          <w:p w14:paraId="5C07E589"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CawtPpt</w:t>
            </w:r>
            <w:proofErr w:type="spellEnd"/>
            <w:r w:rsidRPr="009E2F45">
              <w:rPr>
                <w:lang w:val="en-US"/>
              </w:rPr>
              <w:t>:</w:t>
            </w:r>
          </w:p>
          <w:p w14:paraId="35FD960E" w14:textId="77777777" w:rsidR="009E2F45" w:rsidRDefault="009E2F45" w:rsidP="00A00C5B">
            <w:pPr>
              <w:numPr>
                <w:ilvl w:val="0"/>
                <w:numId w:val="23"/>
              </w:numPr>
              <w:jc w:val="left"/>
              <w:rPr>
                <w:lang w:val="en-US"/>
              </w:rPr>
            </w:pPr>
            <w:proofErr w:type="spellStart"/>
            <w:r w:rsidRPr="009E2F45">
              <w:rPr>
                <w:lang w:val="en-US"/>
              </w:rPr>
              <w:t>AddTextbox</w:t>
            </w:r>
            <w:proofErr w:type="spellEnd"/>
            <w:r w:rsidRPr="009E2F45">
              <w:rPr>
                <w:lang w:val="en-US"/>
              </w:rPr>
              <w:t xml:space="preserve">, </w:t>
            </w:r>
            <w:proofErr w:type="spellStart"/>
            <w:r w:rsidRPr="009E2F45">
              <w:rPr>
                <w:lang w:val="en-US"/>
              </w:rPr>
              <w:t>AddTextboxText</w:t>
            </w:r>
            <w:proofErr w:type="spellEnd"/>
            <w:r w:rsidRPr="009E2F45">
              <w:rPr>
                <w:lang w:val="en-US"/>
              </w:rPr>
              <w:t xml:space="preserve">, </w:t>
            </w:r>
            <w:proofErr w:type="spellStart"/>
            <w:r w:rsidRPr="009E2F45">
              <w:rPr>
                <w:lang w:val="en-US"/>
              </w:rPr>
              <w:t>SetTextboxFontSize</w:t>
            </w:r>
            <w:proofErr w:type="spellEnd"/>
          </w:p>
          <w:p w14:paraId="5C727665" w14:textId="77777777" w:rsidR="009E2F45" w:rsidRPr="009E2F45" w:rsidRDefault="009E2F45" w:rsidP="00A00C5B">
            <w:pPr>
              <w:numPr>
                <w:ilvl w:val="0"/>
                <w:numId w:val="23"/>
              </w:numPr>
              <w:jc w:val="left"/>
              <w:rPr>
                <w:lang w:val="en-US"/>
              </w:rPr>
            </w:pPr>
            <w:proofErr w:type="spellStart"/>
            <w:r w:rsidRPr="009E2F45">
              <w:rPr>
                <w:lang w:val="en-US"/>
              </w:rPr>
              <w:t>GetNumComments</w:t>
            </w:r>
            <w:proofErr w:type="spellEnd"/>
            <w:r w:rsidRPr="009E2F45">
              <w:rPr>
                <w:lang w:val="en-US"/>
              </w:rPr>
              <w:t xml:space="preserve">, </w:t>
            </w:r>
            <w:proofErr w:type="spellStart"/>
            <w:r w:rsidRPr="009E2F45">
              <w:rPr>
                <w:lang w:val="en-US"/>
              </w:rPr>
              <w:t>GetComments</w:t>
            </w:r>
            <w:proofErr w:type="spellEnd"/>
            <w:r w:rsidRPr="009E2F45">
              <w:rPr>
                <w:lang w:val="en-US"/>
              </w:rPr>
              <w:t xml:space="preserve">, </w:t>
            </w:r>
            <w:proofErr w:type="spellStart"/>
            <w:r w:rsidRPr="009E2F45">
              <w:rPr>
                <w:lang w:val="en-US"/>
              </w:rPr>
              <w:t>GetCommentKeyValue</w:t>
            </w:r>
            <w:proofErr w:type="spellEnd"/>
          </w:p>
          <w:p w14:paraId="2E34DC55"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CawtWord</w:t>
            </w:r>
            <w:proofErr w:type="spellEnd"/>
            <w:r w:rsidRPr="009E2F45">
              <w:rPr>
                <w:lang w:val="en-US"/>
              </w:rPr>
              <w:t>:</w:t>
            </w:r>
          </w:p>
          <w:p w14:paraId="3CF561FA" w14:textId="77777777" w:rsidR="009E2F45" w:rsidRDefault="009E2F45" w:rsidP="00A00C5B">
            <w:pPr>
              <w:numPr>
                <w:ilvl w:val="0"/>
                <w:numId w:val="24"/>
              </w:numPr>
              <w:jc w:val="left"/>
              <w:rPr>
                <w:lang w:val="en-US"/>
              </w:rPr>
            </w:pPr>
            <w:proofErr w:type="spellStart"/>
            <w:r w:rsidRPr="009E2F45">
              <w:rPr>
                <w:lang w:val="en-US"/>
              </w:rPr>
              <w:t>AddContentCon</w:t>
            </w:r>
            <w:r>
              <w:rPr>
                <w:lang w:val="en-US"/>
              </w:rPr>
              <w:t>trol</w:t>
            </w:r>
            <w:proofErr w:type="spellEnd"/>
          </w:p>
          <w:p w14:paraId="2CBC7708" w14:textId="77777777" w:rsidR="009E2F45" w:rsidRPr="009E2F45" w:rsidRDefault="009E2F45" w:rsidP="00A00C5B">
            <w:pPr>
              <w:numPr>
                <w:ilvl w:val="0"/>
                <w:numId w:val="24"/>
              </w:numPr>
              <w:jc w:val="left"/>
              <w:rPr>
                <w:lang w:val="en-US"/>
              </w:rPr>
            </w:pPr>
            <w:proofErr w:type="spellStart"/>
            <w:r>
              <w:rPr>
                <w:lang w:val="en-US"/>
              </w:rPr>
              <w:t>SetContentControlDropdown</w:t>
            </w:r>
            <w:proofErr w:type="spellEnd"/>
            <w:r>
              <w:rPr>
                <w:lang w:val="en-US"/>
              </w:rPr>
              <w:t xml:space="preserve">, </w:t>
            </w:r>
            <w:proofErr w:type="spellStart"/>
            <w:r>
              <w:rPr>
                <w:lang w:val="en-US"/>
              </w:rPr>
              <w:t>SetContentControlText</w:t>
            </w:r>
            <w:proofErr w:type="spellEnd"/>
          </w:p>
          <w:p w14:paraId="552F451F" w14:textId="77777777" w:rsidR="009E2F45" w:rsidRDefault="009E2F45" w:rsidP="00A00C5B">
            <w:pPr>
              <w:numPr>
                <w:ilvl w:val="0"/>
                <w:numId w:val="24"/>
              </w:numPr>
              <w:jc w:val="left"/>
              <w:rPr>
                <w:lang w:val="en-US"/>
              </w:rPr>
            </w:pPr>
            <w:proofErr w:type="spellStart"/>
            <w:r w:rsidRPr="009E2F45">
              <w:rPr>
                <w:lang w:val="en-US"/>
              </w:rPr>
              <w:t>GetDocument</w:t>
            </w:r>
            <w:r>
              <w:rPr>
                <w:lang w:val="en-US"/>
              </w:rPr>
              <w:t>Properties</w:t>
            </w:r>
            <w:proofErr w:type="spellEnd"/>
            <w:r>
              <w:rPr>
                <w:lang w:val="en-US"/>
              </w:rPr>
              <w:t xml:space="preserve">, </w:t>
            </w:r>
            <w:proofErr w:type="spellStart"/>
            <w:r>
              <w:rPr>
                <w:lang w:val="en-US"/>
              </w:rPr>
              <w:t>GetDocumentProperty</w:t>
            </w:r>
            <w:proofErr w:type="spellEnd"/>
          </w:p>
          <w:p w14:paraId="117BA097" w14:textId="77777777" w:rsidR="007457AF" w:rsidRPr="00714B57" w:rsidRDefault="009E2F45" w:rsidP="00A00C5B">
            <w:pPr>
              <w:numPr>
                <w:ilvl w:val="0"/>
                <w:numId w:val="24"/>
              </w:numPr>
              <w:jc w:val="left"/>
              <w:rPr>
                <w:lang w:val="en-US"/>
              </w:rPr>
            </w:pPr>
            <w:proofErr w:type="spellStart"/>
            <w:r w:rsidRPr="009E2F45">
              <w:rPr>
                <w:lang w:val="en-US"/>
              </w:rPr>
              <w:t>SetDocumentProperty</w:t>
            </w:r>
            <w:proofErr w:type="spellEnd"/>
            <w:r w:rsidRPr="009E2F45">
              <w:rPr>
                <w:lang w:val="en-US"/>
              </w:rPr>
              <w:t>.</w:t>
            </w:r>
          </w:p>
        </w:tc>
      </w:tr>
      <w:tr w:rsidR="008C361F" w14:paraId="5D35D04C" w14:textId="77777777" w:rsidTr="00211760">
        <w:tc>
          <w:tcPr>
            <w:tcW w:w="1134" w:type="dxa"/>
          </w:tcPr>
          <w:p w14:paraId="1324E33D" w14:textId="77777777" w:rsidR="008C361F" w:rsidRDefault="008C361F" w:rsidP="00413BD4">
            <w:r>
              <w:lastRenderedPageBreak/>
              <w:t>2.1.1</w:t>
            </w:r>
          </w:p>
        </w:tc>
        <w:tc>
          <w:tcPr>
            <w:tcW w:w="1417" w:type="dxa"/>
          </w:tcPr>
          <w:p w14:paraId="092E48B8" w14:textId="77777777" w:rsidR="008C361F" w:rsidRDefault="008C361F" w:rsidP="00413BD4">
            <w:r>
              <w:t>2015-10-31</w:t>
            </w:r>
          </w:p>
        </w:tc>
        <w:tc>
          <w:tcPr>
            <w:tcW w:w="6805" w:type="dxa"/>
          </w:tcPr>
          <w:p w14:paraId="4FA87F1A" w14:textId="77777777" w:rsidR="008C361F" w:rsidRPr="008C361F" w:rsidRDefault="008C361F" w:rsidP="008C361F">
            <w:pPr>
              <w:jc w:val="left"/>
              <w:rPr>
                <w:lang w:val="en-US"/>
              </w:rPr>
            </w:pPr>
            <w:r w:rsidRPr="008C361F">
              <w:rPr>
                <w:lang w:val="en-US"/>
              </w:rPr>
              <w:t>Support for Office 2016.</w:t>
            </w:r>
          </w:p>
          <w:p w14:paraId="0E20F47F" w14:textId="77777777" w:rsidR="008C361F" w:rsidRDefault="008C361F" w:rsidP="008C361F">
            <w:pPr>
              <w:jc w:val="left"/>
              <w:rPr>
                <w:lang w:val="en-US"/>
              </w:rPr>
            </w:pPr>
          </w:p>
          <w:p w14:paraId="21505CC4" w14:textId="77777777" w:rsidR="008C361F" w:rsidRPr="008C361F" w:rsidRDefault="008C361F" w:rsidP="008C361F">
            <w:pPr>
              <w:jc w:val="left"/>
              <w:rPr>
                <w:lang w:val="en-US"/>
              </w:rPr>
            </w:pPr>
            <w:r w:rsidRPr="008C361F">
              <w:rPr>
                <w:lang w:val="en-US"/>
              </w:rPr>
              <w:t>External packages:</w:t>
            </w:r>
          </w:p>
          <w:p w14:paraId="2303A0A0" w14:textId="77777777" w:rsidR="008C361F" w:rsidRPr="009E2F45" w:rsidRDefault="008C361F" w:rsidP="00A00C5B">
            <w:pPr>
              <w:numPr>
                <w:ilvl w:val="0"/>
                <w:numId w:val="26"/>
              </w:numPr>
              <w:jc w:val="left"/>
              <w:rPr>
                <w:lang w:val="en-US"/>
              </w:rPr>
            </w:pPr>
            <w:r w:rsidRPr="008C361F">
              <w:rPr>
                <w:lang w:val="en-US"/>
              </w:rPr>
              <w:t xml:space="preserve">Updated </w:t>
            </w:r>
            <w:proofErr w:type="spellStart"/>
            <w:r w:rsidRPr="008C361F">
              <w:rPr>
                <w:lang w:val="en-US"/>
              </w:rPr>
              <w:t>Tablelist</w:t>
            </w:r>
            <w:proofErr w:type="spellEnd"/>
            <w:r w:rsidRPr="008C361F">
              <w:rPr>
                <w:lang w:val="en-US"/>
              </w:rPr>
              <w:t xml:space="preserve"> to version 5.14.</w:t>
            </w:r>
          </w:p>
        </w:tc>
      </w:tr>
      <w:tr w:rsidR="00BA0ADD" w14:paraId="7F1B65C2" w14:textId="77777777" w:rsidTr="00211760">
        <w:tc>
          <w:tcPr>
            <w:tcW w:w="1134" w:type="dxa"/>
          </w:tcPr>
          <w:p w14:paraId="7484D9F5" w14:textId="77777777" w:rsidR="00BA0ADD" w:rsidRDefault="00BA0ADD" w:rsidP="00413BD4">
            <w:r>
              <w:t>2.1.2</w:t>
            </w:r>
          </w:p>
        </w:tc>
        <w:tc>
          <w:tcPr>
            <w:tcW w:w="1417" w:type="dxa"/>
          </w:tcPr>
          <w:p w14:paraId="27AA90DB" w14:textId="77777777" w:rsidR="00BA0ADD" w:rsidRDefault="00BA0ADD" w:rsidP="00413BD4">
            <w:r>
              <w:t>2015-11-10</w:t>
            </w:r>
          </w:p>
        </w:tc>
        <w:tc>
          <w:tcPr>
            <w:tcW w:w="6805" w:type="dxa"/>
          </w:tcPr>
          <w:p w14:paraId="5583D6FB" w14:textId="77777777" w:rsidR="00BA0ADD" w:rsidRPr="00BA0ADD" w:rsidRDefault="00BA0ADD" w:rsidP="00BA0ADD">
            <w:pPr>
              <w:jc w:val="left"/>
              <w:rPr>
                <w:lang w:val="en-US"/>
              </w:rPr>
            </w:pPr>
            <w:r w:rsidRPr="00BA0ADD">
              <w:rPr>
                <w:lang w:val="en-US"/>
              </w:rPr>
              <w:t>Extended support for Excel page setup.</w:t>
            </w:r>
          </w:p>
          <w:p w14:paraId="3DDB4894" w14:textId="77777777"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14:paraId="207C371A" w14:textId="77777777" w:rsidR="00BA0ADD" w:rsidRPr="00BA0ADD" w:rsidRDefault="00BA0ADD" w:rsidP="00BA0ADD">
            <w:pPr>
              <w:jc w:val="left"/>
              <w:rPr>
                <w:lang w:val="en-US"/>
              </w:rPr>
            </w:pPr>
          </w:p>
          <w:p w14:paraId="585A920C" w14:textId="77777777" w:rsidR="00BA0ADD" w:rsidRPr="00BA0ADD" w:rsidRDefault="00BA0ADD" w:rsidP="00BA0ADD">
            <w:pPr>
              <w:jc w:val="left"/>
              <w:rPr>
                <w:lang w:val="en-US"/>
              </w:rPr>
            </w:pPr>
            <w:proofErr w:type="spellStart"/>
            <w:r w:rsidRPr="00BA0ADD">
              <w:rPr>
                <w:lang w:val="en-US"/>
              </w:rPr>
              <w:t>CawtExcel</w:t>
            </w:r>
            <w:proofErr w:type="spellEnd"/>
            <w:r w:rsidRPr="00BA0ADD">
              <w:rPr>
                <w:lang w:val="en-US"/>
              </w:rPr>
              <w:t>:</w:t>
            </w:r>
          </w:p>
          <w:p w14:paraId="25A1B9A4" w14:textId="77777777" w:rsidR="00BA0ADD" w:rsidRPr="00BA0ADD" w:rsidRDefault="00BA0ADD" w:rsidP="00A00C5B">
            <w:pPr>
              <w:numPr>
                <w:ilvl w:val="0"/>
                <w:numId w:val="26"/>
              </w:numPr>
              <w:jc w:val="left"/>
              <w:rPr>
                <w:lang w:val="en-US"/>
              </w:rPr>
            </w:pPr>
            <w:r w:rsidRPr="00BA0ADD">
              <w:rPr>
                <w:lang w:val="en-US"/>
              </w:rPr>
              <w:t xml:space="preserve">Corrected </w:t>
            </w:r>
            <w:proofErr w:type="spellStart"/>
            <w:r w:rsidRPr="00BA0ADD">
              <w:rPr>
                <w:lang w:val="en-US"/>
              </w:rPr>
              <w:t>SetWorksheetFitT</w:t>
            </w:r>
            <w:r>
              <w:rPr>
                <w:lang w:val="en-US"/>
              </w:rPr>
              <w:t>oPages</w:t>
            </w:r>
            <w:proofErr w:type="spellEnd"/>
            <w:r>
              <w:rPr>
                <w:lang w:val="en-US"/>
              </w:rPr>
              <w:t xml:space="preserve">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14:paraId="485B95E7"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CawtCore</w:t>
            </w:r>
            <w:proofErr w:type="spellEnd"/>
            <w:r w:rsidRPr="00BA0ADD">
              <w:rPr>
                <w:lang w:val="en-US"/>
              </w:rPr>
              <w:t>:</w:t>
            </w:r>
          </w:p>
          <w:p w14:paraId="7C92AA23" w14:textId="77777777" w:rsidR="00BA0ADD" w:rsidRPr="00BA0ADD" w:rsidRDefault="00BA0ADD" w:rsidP="00A00C5B">
            <w:pPr>
              <w:numPr>
                <w:ilvl w:val="0"/>
                <w:numId w:val="26"/>
              </w:numPr>
              <w:jc w:val="left"/>
              <w:rPr>
                <w:lang w:val="en-US"/>
              </w:rPr>
            </w:pPr>
            <w:proofErr w:type="spellStart"/>
            <w:r w:rsidRPr="00BA0ADD">
              <w:rPr>
                <w:lang w:val="en-US"/>
              </w:rPr>
              <w:t>SetPrinterCommunication</w:t>
            </w:r>
            <w:proofErr w:type="spellEnd"/>
            <w:r w:rsidRPr="00BA0ADD">
              <w:rPr>
                <w:lang w:val="en-US"/>
              </w:rPr>
              <w:t>,</w:t>
            </w:r>
          </w:p>
          <w:p w14:paraId="2195FE26" w14:textId="77777777" w:rsidR="00BA0ADD" w:rsidRDefault="00BA0ADD" w:rsidP="00A00C5B">
            <w:pPr>
              <w:numPr>
                <w:ilvl w:val="0"/>
                <w:numId w:val="26"/>
              </w:numPr>
              <w:jc w:val="left"/>
              <w:rPr>
                <w:lang w:val="en-US"/>
              </w:rPr>
            </w:pPr>
            <w:proofErr w:type="spellStart"/>
            <w:r w:rsidRPr="00BA0ADD">
              <w:rPr>
                <w:lang w:val="en-US"/>
              </w:rPr>
              <w:t>ValueToPoints</w:t>
            </w:r>
            <w:proofErr w:type="spellEnd"/>
            <w:r w:rsidRPr="00BA0ADD">
              <w:rPr>
                <w:lang w:val="en-US"/>
              </w:rPr>
              <w:t xml:space="preserve">, </w:t>
            </w:r>
            <w:proofErr w:type="spellStart"/>
            <w:r w:rsidRPr="00BA0ADD">
              <w:rPr>
                <w:lang w:val="en-US"/>
              </w:rPr>
              <w:t>PointsToCentiMeters</w:t>
            </w:r>
            <w:proofErr w:type="spellEnd"/>
            <w:r w:rsidRPr="00BA0ADD">
              <w:rPr>
                <w:lang w:val="en-US"/>
              </w:rPr>
              <w:t xml:space="preserve">, </w:t>
            </w:r>
            <w:proofErr w:type="spellStart"/>
            <w:r w:rsidRPr="00BA0ADD">
              <w:rPr>
                <w:lang w:val="en-US"/>
              </w:rPr>
              <w:t>PointsToInches</w:t>
            </w:r>
            <w:proofErr w:type="spellEnd"/>
            <w:r w:rsidRPr="00BA0ADD">
              <w:rPr>
                <w:lang w:val="en-US"/>
              </w:rPr>
              <w:t>.</w:t>
            </w:r>
          </w:p>
          <w:p w14:paraId="1243ADFB"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CawtExcel</w:t>
            </w:r>
            <w:proofErr w:type="spellEnd"/>
            <w:r w:rsidRPr="00BA0ADD">
              <w:rPr>
                <w:lang w:val="en-US"/>
              </w:rPr>
              <w:t>:</w:t>
            </w:r>
          </w:p>
          <w:p w14:paraId="4976362C" w14:textId="77777777" w:rsidR="00BA0ADD" w:rsidRPr="00BA0ADD" w:rsidRDefault="00BA0ADD" w:rsidP="00A00C5B">
            <w:pPr>
              <w:numPr>
                <w:ilvl w:val="0"/>
                <w:numId w:val="27"/>
              </w:numPr>
              <w:jc w:val="left"/>
              <w:rPr>
                <w:lang w:val="en-US"/>
              </w:rPr>
            </w:pPr>
            <w:proofErr w:type="spellStart"/>
            <w:r w:rsidRPr="00BA0ADD">
              <w:rPr>
                <w:lang w:val="en-US"/>
              </w:rPr>
              <w:t>SetWorksheetPrintOptions</w:t>
            </w:r>
            <w:proofErr w:type="spellEnd"/>
            <w:r w:rsidRPr="00BA0ADD">
              <w:rPr>
                <w:lang w:val="en-US"/>
              </w:rPr>
              <w:t xml:space="preserve">, </w:t>
            </w:r>
            <w:proofErr w:type="spellStart"/>
            <w:r w:rsidRPr="00BA0ADD">
              <w:rPr>
                <w:lang w:val="en-US"/>
              </w:rPr>
              <w:t>SetWorksheetPaperSize</w:t>
            </w:r>
            <w:proofErr w:type="spellEnd"/>
            <w:r w:rsidRPr="00BA0ADD">
              <w:rPr>
                <w:lang w:val="en-US"/>
              </w:rPr>
              <w:t>,</w:t>
            </w:r>
          </w:p>
          <w:p w14:paraId="57091478" w14:textId="77777777" w:rsidR="009B7973" w:rsidRDefault="00BA0ADD" w:rsidP="00A00C5B">
            <w:pPr>
              <w:numPr>
                <w:ilvl w:val="0"/>
                <w:numId w:val="27"/>
              </w:numPr>
              <w:jc w:val="left"/>
              <w:rPr>
                <w:lang w:val="en-US"/>
              </w:rPr>
            </w:pPr>
            <w:proofErr w:type="spellStart"/>
            <w:r w:rsidRPr="00BA0ADD">
              <w:rPr>
                <w:lang w:val="en-US"/>
              </w:rPr>
              <w:t>SetWorksh</w:t>
            </w:r>
            <w:r w:rsidR="009B7973">
              <w:rPr>
                <w:lang w:val="en-US"/>
              </w:rPr>
              <w:t>eetMargins</w:t>
            </w:r>
            <w:proofErr w:type="spellEnd"/>
            <w:r w:rsidR="009B7973">
              <w:rPr>
                <w:lang w:val="en-US"/>
              </w:rPr>
              <w:t xml:space="preserve">, </w:t>
            </w:r>
            <w:proofErr w:type="spellStart"/>
            <w:r w:rsidR="009B7973">
              <w:rPr>
                <w:lang w:val="en-US"/>
              </w:rPr>
              <w:t>SetWorksheetFooter</w:t>
            </w:r>
            <w:proofErr w:type="spellEnd"/>
            <w:r w:rsidR="009B7973">
              <w:rPr>
                <w:lang w:val="en-US"/>
              </w:rPr>
              <w:t>,</w:t>
            </w:r>
          </w:p>
          <w:p w14:paraId="12631B4F" w14:textId="77777777" w:rsidR="00BA0ADD" w:rsidRPr="008C361F" w:rsidRDefault="00BA0ADD" w:rsidP="00A00C5B">
            <w:pPr>
              <w:numPr>
                <w:ilvl w:val="0"/>
                <w:numId w:val="27"/>
              </w:numPr>
              <w:jc w:val="left"/>
              <w:rPr>
                <w:lang w:val="en-US"/>
              </w:rPr>
            </w:pPr>
            <w:proofErr w:type="spellStart"/>
            <w:r w:rsidRPr="00BA0ADD">
              <w:rPr>
                <w:lang w:val="en-US"/>
              </w:rPr>
              <w:t>SetWorksheetHeader</w:t>
            </w:r>
            <w:proofErr w:type="spellEnd"/>
            <w:r w:rsidRPr="00BA0ADD">
              <w:rPr>
                <w:lang w:val="en-US"/>
              </w:rPr>
              <w:t>.</w:t>
            </w:r>
          </w:p>
        </w:tc>
      </w:tr>
      <w:tr w:rsidR="009B7973" w14:paraId="7B3A8B26" w14:textId="77777777" w:rsidTr="00211760">
        <w:tc>
          <w:tcPr>
            <w:tcW w:w="1134" w:type="dxa"/>
          </w:tcPr>
          <w:p w14:paraId="591BCF4B" w14:textId="77777777" w:rsidR="009B7973" w:rsidRDefault="009B7973" w:rsidP="00413BD4">
            <w:r>
              <w:t>2.2.0</w:t>
            </w:r>
          </w:p>
        </w:tc>
        <w:tc>
          <w:tcPr>
            <w:tcW w:w="1417" w:type="dxa"/>
          </w:tcPr>
          <w:p w14:paraId="1AEC47FD" w14:textId="77777777" w:rsidR="009B7973" w:rsidRDefault="009B7973" w:rsidP="00413BD4">
            <w:r>
              <w:t>2015-12-12</w:t>
            </w:r>
          </w:p>
        </w:tc>
        <w:tc>
          <w:tcPr>
            <w:tcW w:w="6805" w:type="dxa"/>
          </w:tcPr>
          <w:p w14:paraId="75928348" w14:textId="77777777" w:rsidR="009B7973" w:rsidRPr="009B7973" w:rsidRDefault="009B7973" w:rsidP="009B7973">
            <w:pPr>
              <w:jc w:val="left"/>
              <w:rPr>
                <w:lang w:val="en-US"/>
              </w:rPr>
            </w:pPr>
            <w:r w:rsidRPr="009B7973">
              <w:rPr>
                <w:lang w:val="en-US"/>
              </w:rPr>
              <w:t>Enhanced functionality in Core and Office modules.</w:t>
            </w:r>
          </w:p>
          <w:p w14:paraId="10C36136" w14:textId="77777777" w:rsidR="009B7973" w:rsidRPr="009B7973" w:rsidRDefault="009B7973" w:rsidP="009B7973">
            <w:pPr>
              <w:jc w:val="left"/>
              <w:rPr>
                <w:lang w:val="en-US"/>
              </w:rPr>
            </w:pPr>
          </w:p>
          <w:p w14:paraId="3275186E" w14:textId="77777777" w:rsidR="009B7973" w:rsidRPr="009B7973" w:rsidRDefault="009B7973" w:rsidP="009B7973">
            <w:pPr>
              <w:jc w:val="left"/>
              <w:rPr>
                <w:lang w:val="en-US"/>
              </w:rPr>
            </w:pPr>
            <w:r w:rsidRPr="009B7973">
              <w:rPr>
                <w:lang w:val="en-US"/>
              </w:rPr>
              <w:t>Compatibility issue:</w:t>
            </w:r>
          </w:p>
          <w:p w14:paraId="5136F632" w14:textId="77777777" w:rsidR="009B7973" w:rsidRPr="009B7973" w:rsidRDefault="009B7973" w:rsidP="00A00C5B">
            <w:pPr>
              <w:numPr>
                <w:ilvl w:val="0"/>
                <w:numId w:val="28"/>
              </w:numPr>
              <w:jc w:val="left"/>
              <w:rPr>
                <w:lang w:val="en-US"/>
              </w:rPr>
            </w:pPr>
            <w:proofErr w:type="spellStart"/>
            <w:r w:rsidRPr="009B7973">
              <w:rPr>
                <w:lang w:val="en-US"/>
              </w:rPr>
              <w:t>AddWorksheet</w:t>
            </w:r>
            <w:proofErr w:type="spellEnd"/>
            <w:r w:rsidRPr="009B7973">
              <w:rPr>
                <w:lang w:val="en-US"/>
              </w:rPr>
              <w:t xml:space="preserve">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 xml:space="preserve">Previous </w:t>
            </w:r>
            <w:proofErr w:type="spellStart"/>
            <w:r w:rsidRPr="009B7973">
              <w:rPr>
                <w:lang w:val="en-US"/>
              </w:rPr>
              <w:t>behaviour</w:t>
            </w:r>
            <w:proofErr w:type="spellEnd"/>
            <w:r w:rsidRPr="009B7973">
              <w:rPr>
                <w:lang w:val="en-US"/>
              </w:rPr>
              <w:t xml:space="preserve"> was to insert before active worksheet.</w:t>
            </w:r>
          </w:p>
          <w:p w14:paraId="448FCBE2" w14:textId="77777777" w:rsidR="009B7973" w:rsidRPr="009B7973" w:rsidRDefault="009B7973" w:rsidP="009B7973">
            <w:pPr>
              <w:jc w:val="left"/>
              <w:rPr>
                <w:lang w:val="en-US"/>
              </w:rPr>
            </w:pPr>
            <w:r w:rsidRPr="009B7973">
              <w:rPr>
                <w:lang w:val="en-US"/>
              </w:rPr>
              <w:t xml:space="preserve">New module </w:t>
            </w:r>
            <w:proofErr w:type="spellStart"/>
            <w:r w:rsidRPr="009B7973">
              <w:rPr>
                <w:lang w:val="en-US"/>
              </w:rPr>
              <w:t>CawtOffice</w:t>
            </w:r>
            <w:proofErr w:type="spellEnd"/>
            <w:r w:rsidRPr="009B7973">
              <w:rPr>
                <w:lang w:val="en-US"/>
              </w:rPr>
              <w:t>:</w:t>
            </w:r>
          </w:p>
          <w:p w14:paraId="5B8D7045" w14:textId="77777777" w:rsidR="009B7973" w:rsidRDefault="009B7973" w:rsidP="00A00C5B">
            <w:pPr>
              <w:numPr>
                <w:ilvl w:val="0"/>
                <w:numId w:val="28"/>
              </w:numPr>
              <w:jc w:val="left"/>
              <w:rPr>
                <w:lang w:val="en-US"/>
              </w:rPr>
            </w:pPr>
            <w:r w:rsidRPr="009B7973">
              <w:rPr>
                <w:lang w:val="en-US"/>
              </w:rPr>
              <w:t>Moved basic Office procedures into namespace Office.</w:t>
            </w:r>
          </w:p>
          <w:p w14:paraId="5C18F8BB" w14:textId="77777777"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w:t>
            </w:r>
            <w:proofErr w:type="spellStart"/>
            <w:r>
              <w:rPr>
                <w:lang w:val="en-US"/>
              </w:rPr>
              <w:t>Cawt</w:t>
            </w:r>
            <w:proofErr w:type="spellEnd"/>
            <w:r>
              <w:rPr>
                <w:lang w:val="en-US"/>
              </w:rPr>
              <w:t xml:space="preserve"> for backwards </w:t>
            </w:r>
            <w:r w:rsidRPr="009B7973">
              <w:rPr>
                <w:lang w:val="en-US"/>
              </w:rPr>
              <w:t>compatibility.</w:t>
            </w:r>
          </w:p>
          <w:p w14:paraId="450B0CD4" w14:textId="77777777"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14:paraId="53F7F443" w14:textId="77777777" w:rsidR="009B7973" w:rsidRPr="009B7973" w:rsidRDefault="009B7973" w:rsidP="009B7973">
            <w:pPr>
              <w:jc w:val="left"/>
              <w:rPr>
                <w:lang w:val="en-US"/>
              </w:rPr>
            </w:pPr>
            <w:proofErr w:type="spellStart"/>
            <w:r w:rsidRPr="009B7973">
              <w:rPr>
                <w:lang w:val="en-US"/>
              </w:rPr>
              <w:t>CawtCore</w:t>
            </w:r>
            <w:proofErr w:type="spellEnd"/>
            <w:r w:rsidRPr="009B7973">
              <w:rPr>
                <w:lang w:val="en-US"/>
              </w:rPr>
              <w:t>:</w:t>
            </w:r>
          </w:p>
          <w:p w14:paraId="6A62809C" w14:textId="77777777" w:rsidR="009B7973" w:rsidRPr="009B7973" w:rsidRDefault="009B7973" w:rsidP="00A00C5B">
            <w:pPr>
              <w:numPr>
                <w:ilvl w:val="0"/>
                <w:numId w:val="29"/>
              </w:numPr>
              <w:jc w:val="left"/>
              <w:rPr>
                <w:lang w:val="en-US"/>
              </w:rPr>
            </w:pPr>
            <w:r w:rsidRPr="009B7973">
              <w:rPr>
                <w:lang w:val="en-US"/>
              </w:rPr>
              <w:t xml:space="preserve">Colors can now be specified in hex notation, </w:t>
            </w:r>
            <w:proofErr w:type="spellStart"/>
            <w:r w:rsidRPr="009B7973">
              <w:rPr>
                <w:lang w:val="en-US"/>
              </w:rPr>
              <w:t>Tcl</w:t>
            </w:r>
            <w:proofErr w:type="spellEnd"/>
            <w:r w:rsidRPr="009B7973">
              <w:rPr>
                <w:lang w:val="en-US"/>
              </w:rPr>
              <w:t xml:space="preserve"> color names, RGB or as Office color numbers.</w:t>
            </w:r>
          </w:p>
          <w:p w14:paraId="5FECCB71" w14:textId="77777777" w:rsidR="009B7973" w:rsidRDefault="009B7973" w:rsidP="009B7973">
            <w:pPr>
              <w:jc w:val="left"/>
              <w:rPr>
                <w:lang w:val="en-US"/>
              </w:rPr>
            </w:pPr>
          </w:p>
          <w:p w14:paraId="1A45A809" w14:textId="77777777" w:rsidR="009B7973" w:rsidRDefault="009B7973" w:rsidP="009B7973">
            <w:pPr>
              <w:jc w:val="left"/>
              <w:rPr>
                <w:lang w:val="en-US"/>
              </w:rPr>
            </w:pPr>
            <w:proofErr w:type="spellStart"/>
            <w:r w:rsidRPr="009B7973">
              <w:rPr>
                <w:lang w:val="en-US"/>
              </w:rPr>
              <w:t>CawtExcel</w:t>
            </w:r>
            <w:proofErr w:type="spellEnd"/>
            <w:r w:rsidRPr="009B7973">
              <w:rPr>
                <w:lang w:val="en-US"/>
              </w:rPr>
              <w:t>:</w:t>
            </w:r>
          </w:p>
          <w:p w14:paraId="7D4C3004"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SetLinkToCell</w:t>
            </w:r>
            <w:proofErr w:type="spellEnd"/>
            <w:r w:rsidRPr="009B7973">
              <w:rPr>
                <w:lang w:val="en-US"/>
              </w:rPr>
              <w:t xml:space="preserve"> to copy number format when linking.</w:t>
            </w:r>
          </w:p>
          <w:p w14:paraId="6EDB05FB"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SetRangeFormat</w:t>
            </w:r>
            <w:proofErr w:type="spellEnd"/>
            <w:r w:rsidRPr="009B7973">
              <w:rPr>
                <w:lang w:val="en-US"/>
              </w:rPr>
              <w:t xml:space="preserve"> to accept Excel style number formats.</w:t>
            </w:r>
          </w:p>
          <w:p w14:paraId="63816A30"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SetHyperlinkToFile</w:t>
            </w:r>
            <w:proofErr w:type="spellEnd"/>
            <w:r w:rsidRPr="009B7973">
              <w:rPr>
                <w:lang w:val="en-US"/>
              </w:rPr>
              <w:t xml:space="preserve"> to accept relative path names.</w:t>
            </w:r>
          </w:p>
          <w:p w14:paraId="76D3A4F3" w14:textId="77777777" w:rsidR="009B7973" w:rsidRPr="009B7973" w:rsidRDefault="009B7973" w:rsidP="00A00C5B">
            <w:pPr>
              <w:numPr>
                <w:ilvl w:val="0"/>
                <w:numId w:val="29"/>
              </w:numPr>
              <w:jc w:val="left"/>
              <w:rPr>
                <w:lang w:val="en-US"/>
              </w:rPr>
            </w:pPr>
            <w:r w:rsidRPr="009B7973">
              <w:rPr>
                <w:lang w:val="en-US"/>
              </w:rPr>
              <w:t>Corrected hyperlinking to relative file names.</w:t>
            </w:r>
          </w:p>
          <w:p w14:paraId="306C0599"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CawtCore</w:t>
            </w:r>
            <w:proofErr w:type="spellEnd"/>
            <w:r w:rsidRPr="009B7973">
              <w:rPr>
                <w:lang w:val="en-US"/>
              </w:rPr>
              <w:t>:</w:t>
            </w:r>
          </w:p>
          <w:p w14:paraId="3B1F9A38" w14:textId="77777777" w:rsidR="009B7973" w:rsidRDefault="009B7973" w:rsidP="00A00C5B">
            <w:pPr>
              <w:numPr>
                <w:ilvl w:val="0"/>
                <w:numId w:val="30"/>
              </w:numPr>
              <w:jc w:val="left"/>
              <w:rPr>
                <w:lang w:val="en-US"/>
              </w:rPr>
            </w:pPr>
            <w:proofErr w:type="spellStart"/>
            <w:r w:rsidRPr="009B7973">
              <w:rPr>
                <w:lang w:val="en-US"/>
              </w:rPr>
              <w:t>GetColor</w:t>
            </w:r>
            <w:proofErr w:type="spellEnd"/>
            <w:r w:rsidRPr="009B7973">
              <w:rPr>
                <w:lang w:val="en-US"/>
              </w:rPr>
              <w:t xml:space="preserve">, </w:t>
            </w:r>
            <w:proofErr w:type="spellStart"/>
            <w:r w:rsidRPr="009B7973">
              <w:rPr>
                <w:lang w:val="en-US"/>
              </w:rPr>
              <w:t>GetColorNames</w:t>
            </w:r>
            <w:proofErr w:type="spellEnd"/>
            <w:r w:rsidRPr="009B7973">
              <w:rPr>
                <w:lang w:val="en-US"/>
              </w:rPr>
              <w:t xml:space="preserve">, </w:t>
            </w:r>
          </w:p>
          <w:p w14:paraId="466C35CD" w14:textId="77777777" w:rsidR="009B7973" w:rsidRDefault="009B7973" w:rsidP="00A00C5B">
            <w:pPr>
              <w:numPr>
                <w:ilvl w:val="0"/>
                <w:numId w:val="30"/>
              </w:numPr>
              <w:jc w:val="left"/>
              <w:rPr>
                <w:lang w:val="en-US"/>
              </w:rPr>
            </w:pPr>
            <w:proofErr w:type="spellStart"/>
            <w:r w:rsidRPr="009B7973">
              <w:rPr>
                <w:lang w:val="en-US"/>
              </w:rPr>
              <w:t>IsHexColor</w:t>
            </w:r>
            <w:proofErr w:type="spellEnd"/>
            <w:r w:rsidRPr="009B7973">
              <w:rPr>
                <w:lang w:val="en-US"/>
              </w:rPr>
              <w:t xml:space="preserve">, </w:t>
            </w:r>
            <w:proofErr w:type="spellStart"/>
            <w:r w:rsidRPr="009B7973">
              <w:rPr>
                <w:lang w:val="en-US"/>
              </w:rPr>
              <w:t>IsNameColor</w:t>
            </w:r>
            <w:proofErr w:type="spellEnd"/>
            <w:r w:rsidRPr="009B7973">
              <w:rPr>
                <w:lang w:val="en-US"/>
              </w:rPr>
              <w:t xml:space="preserve">, </w:t>
            </w:r>
            <w:proofErr w:type="spellStart"/>
            <w:r w:rsidRPr="009B7973">
              <w:rPr>
                <w:lang w:val="en-US"/>
              </w:rPr>
              <w:t>IsOfficeColor</w:t>
            </w:r>
            <w:proofErr w:type="spellEnd"/>
            <w:r w:rsidRPr="009B7973">
              <w:rPr>
                <w:lang w:val="en-US"/>
              </w:rPr>
              <w:t xml:space="preserve">, </w:t>
            </w:r>
            <w:proofErr w:type="spellStart"/>
            <w:r w:rsidRPr="009B7973">
              <w:rPr>
                <w:lang w:val="en-US"/>
              </w:rPr>
              <w:t>IsRgbColor</w:t>
            </w:r>
            <w:proofErr w:type="spellEnd"/>
          </w:p>
          <w:p w14:paraId="4058E30C" w14:textId="77777777" w:rsidR="009B7973" w:rsidRPr="009B7973" w:rsidRDefault="009B7973" w:rsidP="00A00C5B">
            <w:pPr>
              <w:numPr>
                <w:ilvl w:val="0"/>
                <w:numId w:val="30"/>
              </w:numPr>
              <w:jc w:val="left"/>
              <w:rPr>
                <w:lang w:val="en-US"/>
              </w:rPr>
            </w:pPr>
            <w:proofErr w:type="spellStart"/>
            <w:r w:rsidRPr="009B7973">
              <w:rPr>
                <w:lang w:val="en-US"/>
              </w:rPr>
              <w:t>OfficeColorToRgb</w:t>
            </w:r>
            <w:proofErr w:type="spellEnd"/>
            <w:r w:rsidRPr="009B7973">
              <w:rPr>
                <w:lang w:val="en-US"/>
              </w:rPr>
              <w:t xml:space="preserve">, </w:t>
            </w:r>
            <w:proofErr w:type="spellStart"/>
            <w:r w:rsidRPr="009B7973">
              <w:rPr>
                <w:lang w:val="en-US"/>
              </w:rPr>
              <w:t>RgbToOfficeColor</w:t>
            </w:r>
            <w:proofErr w:type="spellEnd"/>
          </w:p>
          <w:p w14:paraId="2D0B1A94"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CawtExcel</w:t>
            </w:r>
            <w:proofErr w:type="spellEnd"/>
            <w:r w:rsidRPr="009B7973">
              <w:rPr>
                <w:lang w:val="en-US"/>
              </w:rPr>
              <w:t>:</w:t>
            </w:r>
          </w:p>
          <w:p w14:paraId="1E0763BA" w14:textId="77777777" w:rsidR="009B7973" w:rsidRPr="009B7973" w:rsidRDefault="009B7973" w:rsidP="00A00C5B">
            <w:pPr>
              <w:numPr>
                <w:ilvl w:val="0"/>
                <w:numId w:val="31"/>
              </w:numPr>
              <w:jc w:val="left"/>
              <w:rPr>
                <w:lang w:val="en-US"/>
              </w:rPr>
            </w:pPr>
            <w:proofErr w:type="spellStart"/>
            <w:r w:rsidRPr="009B7973">
              <w:rPr>
                <w:lang w:val="en-US"/>
              </w:rPr>
              <w:t>CopyRange</w:t>
            </w:r>
            <w:proofErr w:type="spellEnd"/>
            <w:r w:rsidRPr="009B7973">
              <w:rPr>
                <w:lang w:val="en-US"/>
              </w:rPr>
              <w:t xml:space="preserve">, </w:t>
            </w:r>
            <w:proofErr w:type="spellStart"/>
            <w:r w:rsidRPr="009B7973">
              <w:rPr>
                <w:lang w:val="en-US"/>
              </w:rPr>
              <w:t>GetCurrencyFormat</w:t>
            </w:r>
            <w:proofErr w:type="spellEnd"/>
            <w:r w:rsidRPr="009B7973">
              <w:rPr>
                <w:lang w:val="en-US"/>
              </w:rPr>
              <w:t xml:space="preserve">, </w:t>
            </w:r>
            <w:proofErr w:type="spellStart"/>
            <w:r w:rsidRPr="009B7973">
              <w:rPr>
                <w:lang w:val="en-US"/>
              </w:rPr>
              <w:t>GetRangeFormat</w:t>
            </w:r>
            <w:proofErr w:type="spellEnd"/>
          </w:p>
          <w:p w14:paraId="1C89A6B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CawtPpt</w:t>
            </w:r>
            <w:proofErr w:type="spellEnd"/>
            <w:r w:rsidRPr="009B7973">
              <w:rPr>
                <w:lang w:val="en-US"/>
              </w:rPr>
              <w:t>:</w:t>
            </w:r>
          </w:p>
          <w:p w14:paraId="67CEAE7F" w14:textId="77777777" w:rsidR="009B7973" w:rsidRDefault="009B7973" w:rsidP="00A00C5B">
            <w:pPr>
              <w:numPr>
                <w:ilvl w:val="0"/>
                <w:numId w:val="31"/>
              </w:numPr>
              <w:jc w:val="left"/>
              <w:rPr>
                <w:lang w:val="en-US"/>
              </w:rPr>
            </w:pPr>
            <w:proofErr w:type="spellStart"/>
            <w:r w:rsidRPr="009B7973">
              <w:rPr>
                <w:lang w:val="en-US"/>
              </w:rPr>
              <w:t>AddShape</w:t>
            </w:r>
            <w:proofErr w:type="spellEnd"/>
            <w:r w:rsidRPr="009B7973">
              <w:rPr>
                <w:lang w:val="en-US"/>
              </w:rPr>
              <w:t xml:space="preserve">, </w:t>
            </w:r>
            <w:proofErr w:type="spellStart"/>
            <w:r w:rsidRPr="009B7973">
              <w:rPr>
                <w:lang w:val="en-US"/>
              </w:rPr>
              <w:t>ConfigureShape</w:t>
            </w:r>
            <w:proofErr w:type="spellEnd"/>
            <w:r w:rsidRPr="009B7973">
              <w:rPr>
                <w:lang w:val="en-US"/>
              </w:rPr>
              <w:t xml:space="preserve">, </w:t>
            </w:r>
          </w:p>
          <w:p w14:paraId="7F09386B" w14:textId="77777777" w:rsidR="009B7973" w:rsidRPr="009B7973" w:rsidRDefault="009B7973" w:rsidP="00A00C5B">
            <w:pPr>
              <w:numPr>
                <w:ilvl w:val="0"/>
                <w:numId w:val="31"/>
              </w:numPr>
              <w:jc w:val="left"/>
              <w:rPr>
                <w:lang w:val="en-US"/>
              </w:rPr>
            </w:pPr>
            <w:proofErr w:type="spellStart"/>
            <w:r w:rsidRPr="009B7973">
              <w:rPr>
                <w:lang w:val="en-US"/>
              </w:rPr>
              <w:t>ConnectShapes</w:t>
            </w:r>
            <w:proofErr w:type="spellEnd"/>
            <w:r w:rsidRPr="009B7973">
              <w:rPr>
                <w:lang w:val="en-US"/>
              </w:rPr>
              <w:t xml:space="preserve">, </w:t>
            </w:r>
            <w:proofErr w:type="spellStart"/>
            <w:r w:rsidRPr="009B7973">
              <w:rPr>
                <w:lang w:val="en-US"/>
              </w:rPr>
              <w:t>ConfigureConnector</w:t>
            </w:r>
            <w:proofErr w:type="spellEnd"/>
          </w:p>
          <w:p w14:paraId="1FC64B7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CawtWord</w:t>
            </w:r>
            <w:proofErr w:type="spellEnd"/>
            <w:r w:rsidRPr="009B7973">
              <w:rPr>
                <w:lang w:val="en-US"/>
              </w:rPr>
              <w:t>:</w:t>
            </w:r>
          </w:p>
          <w:p w14:paraId="154B0CE6" w14:textId="77777777" w:rsidR="009B7973" w:rsidRPr="00BA0ADD" w:rsidRDefault="009B7973" w:rsidP="00A00C5B">
            <w:pPr>
              <w:numPr>
                <w:ilvl w:val="0"/>
                <w:numId w:val="32"/>
              </w:numPr>
              <w:jc w:val="left"/>
              <w:rPr>
                <w:lang w:val="en-US"/>
              </w:rPr>
            </w:pPr>
            <w:proofErr w:type="spellStart"/>
            <w:r w:rsidRPr="009B7973">
              <w:rPr>
                <w:lang w:val="en-US"/>
              </w:rPr>
              <w:t>SetHyperlinkToFile</w:t>
            </w:r>
            <w:proofErr w:type="spellEnd"/>
          </w:p>
        </w:tc>
      </w:tr>
      <w:tr w:rsidR="00817ED9" w14:paraId="27E1ECC2" w14:textId="77777777" w:rsidTr="00211760">
        <w:tc>
          <w:tcPr>
            <w:tcW w:w="1134" w:type="dxa"/>
          </w:tcPr>
          <w:p w14:paraId="0FF92878" w14:textId="77777777" w:rsidR="00817ED9" w:rsidRDefault="00817ED9" w:rsidP="00413BD4">
            <w:r>
              <w:lastRenderedPageBreak/>
              <w:t>2.3.0</w:t>
            </w:r>
          </w:p>
        </w:tc>
        <w:tc>
          <w:tcPr>
            <w:tcW w:w="1417" w:type="dxa"/>
          </w:tcPr>
          <w:p w14:paraId="64923A37" w14:textId="77777777" w:rsidR="00817ED9" w:rsidRDefault="00817ED9" w:rsidP="00CE6B30">
            <w:r>
              <w:t>2016-08-1</w:t>
            </w:r>
            <w:r w:rsidR="00CE6B30">
              <w:t>6</w:t>
            </w:r>
          </w:p>
        </w:tc>
        <w:tc>
          <w:tcPr>
            <w:tcW w:w="6805" w:type="dxa"/>
          </w:tcPr>
          <w:p w14:paraId="58D039C7" w14:textId="77777777" w:rsidR="00817ED9" w:rsidRPr="00817ED9" w:rsidRDefault="00817ED9" w:rsidP="00817ED9">
            <w:pPr>
              <w:jc w:val="left"/>
              <w:rPr>
                <w:lang w:val="en-US"/>
              </w:rPr>
            </w:pPr>
            <w:r w:rsidRPr="00817ED9">
              <w:rPr>
                <w:lang w:val="en-US"/>
              </w:rPr>
              <w:t xml:space="preserve">New module </w:t>
            </w:r>
            <w:proofErr w:type="spellStart"/>
            <w:r w:rsidRPr="00817ED9">
              <w:rPr>
                <w:lang w:val="en-US"/>
              </w:rPr>
              <w:t>CawtOneNote</w:t>
            </w:r>
            <w:proofErr w:type="spellEnd"/>
            <w:r w:rsidRPr="00817ED9">
              <w:rPr>
                <w:lang w:val="en-US"/>
              </w:rPr>
              <w:t>.</w:t>
            </w:r>
          </w:p>
          <w:p w14:paraId="4745736A" w14:textId="77777777" w:rsidR="00817ED9" w:rsidRDefault="00817ED9" w:rsidP="00817ED9">
            <w:pPr>
              <w:jc w:val="left"/>
              <w:rPr>
                <w:lang w:val="en-US"/>
              </w:rPr>
            </w:pPr>
          </w:p>
          <w:p w14:paraId="4E698778" w14:textId="77777777" w:rsidR="00817ED9" w:rsidRPr="00817ED9" w:rsidRDefault="00817ED9" w:rsidP="00817ED9">
            <w:pPr>
              <w:jc w:val="left"/>
              <w:rPr>
                <w:lang w:val="en-US"/>
              </w:rPr>
            </w:pPr>
            <w:r w:rsidRPr="00817ED9">
              <w:rPr>
                <w:lang w:val="en-US"/>
              </w:rPr>
              <w:t>Compatibility issue:</w:t>
            </w:r>
          </w:p>
          <w:p w14:paraId="417ED7E4" w14:textId="77777777" w:rsidR="00817ED9" w:rsidRPr="00817ED9" w:rsidRDefault="00817ED9" w:rsidP="00A00C5B">
            <w:pPr>
              <w:numPr>
                <w:ilvl w:val="0"/>
                <w:numId w:val="32"/>
              </w:numPr>
              <w:jc w:val="left"/>
              <w:rPr>
                <w:lang w:val="en-US"/>
              </w:rPr>
            </w:pPr>
            <w:r w:rsidRPr="00817ED9">
              <w:rPr>
                <w:lang w:val="en-US"/>
              </w:rPr>
              <w:t>Excel::</w:t>
            </w:r>
            <w:proofErr w:type="spellStart"/>
            <w:r w:rsidRPr="00817ED9">
              <w:rPr>
                <w:lang w:val="en-US"/>
              </w:rPr>
              <w:t>GetRangeAsIndex</w:t>
            </w:r>
            <w:proofErr w:type="spellEnd"/>
            <w:r w:rsidRPr="00817ED9">
              <w:rPr>
                <w:lang w:val="en-US"/>
              </w:rPr>
              <w:t xml:space="preserve"> now returns a 2-element (cell)</w:t>
            </w:r>
            <w:r>
              <w:rPr>
                <w:lang w:val="en-US"/>
              </w:rPr>
              <w:t xml:space="preserve"> </w:t>
            </w:r>
            <w:r w:rsidRPr="00817ED9">
              <w:rPr>
                <w:lang w:val="en-US"/>
              </w:rPr>
              <w:t xml:space="preserve">or 4-element (range) list. Previous </w:t>
            </w:r>
            <w:proofErr w:type="spellStart"/>
            <w:r w:rsidRPr="00817ED9">
              <w:rPr>
                <w:lang w:val="en-US"/>
              </w:rPr>
              <w:t>behaviour</w:t>
            </w:r>
            <w:proofErr w:type="spellEnd"/>
            <w:r w:rsidRPr="00817ED9">
              <w:rPr>
                <w:lang w:val="en-US"/>
              </w:rPr>
              <w:t xml:space="preserve"> was to always return a 4 element list.</w:t>
            </w:r>
          </w:p>
          <w:p w14:paraId="3A2D22BD" w14:textId="77777777" w:rsidR="00817ED9" w:rsidRPr="00817ED9" w:rsidRDefault="00817ED9" w:rsidP="00817ED9">
            <w:pPr>
              <w:jc w:val="left"/>
              <w:rPr>
                <w:lang w:val="en-US"/>
              </w:rPr>
            </w:pPr>
          </w:p>
          <w:p w14:paraId="709A8F7D" w14:textId="77777777" w:rsidR="00817ED9" w:rsidRPr="00817ED9" w:rsidRDefault="00817ED9" w:rsidP="00817ED9">
            <w:pPr>
              <w:jc w:val="left"/>
              <w:rPr>
                <w:lang w:val="en-US"/>
              </w:rPr>
            </w:pPr>
            <w:proofErr w:type="spellStart"/>
            <w:r w:rsidRPr="00817ED9">
              <w:rPr>
                <w:lang w:val="en-US"/>
              </w:rPr>
              <w:t>CawtOneNote</w:t>
            </w:r>
            <w:proofErr w:type="spellEnd"/>
            <w:r w:rsidRPr="00817ED9">
              <w:rPr>
                <w:lang w:val="en-US"/>
              </w:rPr>
              <w:t>:</w:t>
            </w:r>
          </w:p>
          <w:p w14:paraId="747F9EA6" w14:textId="77777777" w:rsidR="00817ED9" w:rsidRPr="00817ED9" w:rsidRDefault="00817ED9" w:rsidP="00A00C5B">
            <w:pPr>
              <w:numPr>
                <w:ilvl w:val="0"/>
                <w:numId w:val="32"/>
              </w:numPr>
              <w:jc w:val="left"/>
              <w:rPr>
                <w:lang w:val="en-US"/>
              </w:rPr>
            </w:pPr>
            <w:r w:rsidRPr="00817ED9">
              <w:rPr>
                <w:lang w:val="en-US"/>
              </w:rPr>
              <w:t>Added basic functionality for Microsoft OneNote.</w:t>
            </w:r>
          </w:p>
          <w:p w14:paraId="5EF64A67" w14:textId="77777777" w:rsidR="00817ED9" w:rsidRPr="00817ED9" w:rsidRDefault="00817ED9" w:rsidP="00A00C5B">
            <w:pPr>
              <w:numPr>
                <w:ilvl w:val="0"/>
                <w:numId w:val="32"/>
              </w:numPr>
              <w:jc w:val="left"/>
              <w:rPr>
                <w:lang w:val="en-US"/>
              </w:rPr>
            </w:pPr>
            <w:r w:rsidRPr="00817ED9">
              <w:rPr>
                <w:lang w:val="en-US"/>
              </w:rPr>
              <w:t xml:space="preserve">Added script </w:t>
            </w:r>
            <w:proofErr w:type="spellStart"/>
            <w:r w:rsidRPr="00817ED9">
              <w:rPr>
                <w:lang w:val="en-US"/>
              </w:rPr>
              <w:t>OneNoteInfo.tcl</w:t>
            </w:r>
            <w:proofErr w:type="spellEnd"/>
            <w:r w:rsidRPr="00817ED9">
              <w:rPr>
                <w:lang w:val="en-US"/>
              </w:rPr>
              <w:t xml:space="preserve"> to retrieve information from OneNote.</w:t>
            </w:r>
          </w:p>
          <w:p w14:paraId="29913440" w14:textId="77777777" w:rsidR="00817ED9" w:rsidRDefault="00817ED9" w:rsidP="00817ED9">
            <w:pPr>
              <w:jc w:val="left"/>
              <w:rPr>
                <w:lang w:val="en-US"/>
              </w:rPr>
            </w:pPr>
          </w:p>
          <w:p w14:paraId="428E4521"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CawtExcel</w:t>
            </w:r>
            <w:proofErr w:type="spellEnd"/>
            <w:r w:rsidRPr="00817ED9">
              <w:rPr>
                <w:lang w:val="en-US"/>
              </w:rPr>
              <w:t>:</w:t>
            </w:r>
          </w:p>
          <w:p w14:paraId="66FEE092" w14:textId="77777777" w:rsidR="00817ED9" w:rsidRPr="00817ED9" w:rsidRDefault="00817ED9" w:rsidP="00A00C5B">
            <w:pPr>
              <w:numPr>
                <w:ilvl w:val="0"/>
                <w:numId w:val="33"/>
              </w:numPr>
              <w:jc w:val="left"/>
              <w:rPr>
                <w:lang w:val="en-US"/>
              </w:rPr>
            </w:pPr>
            <w:proofErr w:type="spellStart"/>
            <w:r>
              <w:rPr>
                <w:lang w:val="en-US"/>
              </w:rPr>
              <w:t>DuplicateColumn</w:t>
            </w:r>
            <w:proofErr w:type="spellEnd"/>
            <w:r>
              <w:rPr>
                <w:lang w:val="en-US"/>
              </w:rPr>
              <w:t xml:space="preserve">, </w:t>
            </w:r>
            <w:proofErr w:type="spellStart"/>
            <w:r>
              <w:rPr>
                <w:lang w:val="en-US"/>
              </w:rPr>
              <w:t>DuplicateRow</w:t>
            </w:r>
            <w:proofErr w:type="spellEnd"/>
          </w:p>
          <w:p w14:paraId="5AFA3C38" w14:textId="77777777" w:rsidR="00817ED9" w:rsidRPr="00817ED9" w:rsidRDefault="00817ED9" w:rsidP="00A00C5B">
            <w:pPr>
              <w:numPr>
                <w:ilvl w:val="0"/>
                <w:numId w:val="33"/>
              </w:numPr>
              <w:jc w:val="left"/>
              <w:rPr>
                <w:lang w:val="en-US"/>
              </w:rPr>
            </w:pPr>
            <w:proofErr w:type="spellStart"/>
            <w:r>
              <w:rPr>
                <w:lang w:val="en-US"/>
              </w:rPr>
              <w:t>GetHiddenRows</w:t>
            </w:r>
            <w:proofErr w:type="spellEnd"/>
            <w:r>
              <w:rPr>
                <w:lang w:val="en-US"/>
              </w:rPr>
              <w:t xml:space="preserve">, </w:t>
            </w:r>
            <w:proofErr w:type="spellStart"/>
            <w:r>
              <w:rPr>
                <w:lang w:val="en-US"/>
              </w:rPr>
              <w:t>HideRow</w:t>
            </w:r>
            <w:proofErr w:type="spellEnd"/>
          </w:p>
          <w:p w14:paraId="4CE521DC" w14:textId="77777777" w:rsidR="00817ED9" w:rsidRPr="00817ED9" w:rsidRDefault="00817ED9" w:rsidP="00A00C5B">
            <w:pPr>
              <w:numPr>
                <w:ilvl w:val="0"/>
                <w:numId w:val="33"/>
              </w:numPr>
              <w:jc w:val="left"/>
              <w:rPr>
                <w:lang w:val="en-US"/>
              </w:rPr>
            </w:pPr>
            <w:proofErr w:type="spellStart"/>
            <w:r w:rsidRPr="00817ED9">
              <w:rPr>
                <w:lang w:val="en-US"/>
              </w:rPr>
              <w:t>InsertColu</w:t>
            </w:r>
            <w:r>
              <w:rPr>
                <w:lang w:val="en-US"/>
              </w:rPr>
              <w:t>mn</w:t>
            </w:r>
            <w:proofErr w:type="spellEnd"/>
            <w:r>
              <w:rPr>
                <w:lang w:val="en-US"/>
              </w:rPr>
              <w:t xml:space="preserve">, </w:t>
            </w:r>
            <w:proofErr w:type="spellStart"/>
            <w:r>
              <w:rPr>
                <w:lang w:val="en-US"/>
              </w:rPr>
              <w:t>InsertRow</w:t>
            </w:r>
            <w:proofErr w:type="spellEnd"/>
          </w:p>
          <w:p w14:paraId="0D50D5E2" w14:textId="77777777" w:rsidR="00817ED9" w:rsidRPr="00817ED9" w:rsidRDefault="00817ED9" w:rsidP="00A00C5B">
            <w:pPr>
              <w:numPr>
                <w:ilvl w:val="0"/>
                <w:numId w:val="33"/>
              </w:numPr>
              <w:jc w:val="left"/>
              <w:rPr>
                <w:lang w:val="en-US"/>
              </w:rPr>
            </w:pPr>
            <w:proofErr w:type="spellStart"/>
            <w:r>
              <w:rPr>
                <w:lang w:val="en-US"/>
              </w:rPr>
              <w:t>GetColumnNumber</w:t>
            </w:r>
            <w:proofErr w:type="spellEnd"/>
            <w:r>
              <w:rPr>
                <w:lang w:val="en-US"/>
              </w:rPr>
              <w:t xml:space="preserve">, </w:t>
            </w:r>
            <w:proofErr w:type="spellStart"/>
            <w:r>
              <w:rPr>
                <w:lang w:val="en-US"/>
              </w:rPr>
              <w:t>ShowWorksheet</w:t>
            </w:r>
            <w:proofErr w:type="spellEnd"/>
            <w:r w:rsidRPr="00817ED9">
              <w:rPr>
                <w:lang w:val="en-US"/>
              </w:rPr>
              <w:t xml:space="preserve"> </w:t>
            </w:r>
          </w:p>
          <w:p w14:paraId="7129F439" w14:textId="77777777" w:rsidR="00817ED9" w:rsidRPr="00817ED9" w:rsidRDefault="00817ED9" w:rsidP="00A00C5B">
            <w:pPr>
              <w:numPr>
                <w:ilvl w:val="0"/>
                <w:numId w:val="33"/>
              </w:numPr>
              <w:jc w:val="left"/>
              <w:rPr>
                <w:lang w:val="en-US"/>
              </w:rPr>
            </w:pPr>
            <w:proofErr w:type="spellStart"/>
            <w:r w:rsidRPr="00817ED9">
              <w:rPr>
                <w:lang w:val="en-US"/>
              </w:rPr>
              <w:t>Get</w:t>
            </w:r>
            <w:r>
              <w:rPr>
                <w:lang w:val="en-US"/>
              </w:rPr>
              <w:t>RangeWrapText</w:t>
            </w:r>
            <w:proofErr w:type="spellEnd"/>
            <w:r>
              <w:rPr>
                <w:lang w:val="en-US"/>
              </w:rPr>
              <w:t xml:space="preserve">, </w:t>
            </w:r>
            <w:proofErr w:type="spellStart"/>
            <w:r>
              <w:rPr>
                <w:lang w:val="en-US"/>
              </w:rPr>
              <w:t>SetRangeWrapText</w:t>
            </w:r>
            <w:proofErr w:type="spellEnd"/>
          </w:p>
          <w:p w14:paraId="718B2697" w14:textId="77777777" w:rsidR="00817ED9" w:rsidRPr="00817ED9" w:rsidRDefault="00817ED9" w:rsidP="00A00C5B">
            <w:pPr>
              <w:numPr>
                <w:ilvl w:val="0"/>
                <w:numId w:val="33"/>
              </w:numPr>
              <w:jc w:val="left"/>
              <w:rPr>
                <w:lang w:val="en-US"/>
              </w:rPr>
            </w:pPr>
            <w:proofErr w:type="spellStart"/>
            <w:r w:rsidRPr="00817ED9">
              <w:rPr>
                <w:lang w:val="en-US"/>
              </w:rPr>
              <w:t>SetRangeValue</w:t>
            </w:r>
            <w:r>
              <w:rPr>
                <w:lang w:val="en-US"/>
              </w:rPr>
              <w:t>s</w:t>
            </w:r>
            <w:proofErr w:type="spellEnd"/>
            <w:r>
              <w:rPr>
                <w:lang w:val="en-US"/>
              </w:rPr>
              <w:t xml:space="preserve">, </w:t>
            </w:r>
            <w:proofErr w:type="spellStart"/>
            <w:r>
              <w:rPr>
                <w:lang w:val="en-US"/>
              </w:rPr>
              <w:t>GetRangeValues</w:t>
            </w:r>
            <w:proofErr w:type="spellEnd"/>
            <w:r>
              <w:rPr>
                <w:lang w:val="en-US"/>
              </w:rPr>
              <w:t xml:space="preserve">, </w:t>
            </w:r>
            <w:proofErr w:type="spellStart"/>
            <w:r>
              <w:rPr>
                <w:lang w:val="en-US"/>
              </w:rPr>
              <w:t>IsWorkbookId</w:t>
            </w:r>
            <w:proofErr w:type="spellEnd"/>
          </w:p>
          <w:p w14:paraId="025460AD" w14:textId="77777777" w:rsidR="00817ED9" w:rsidRDefault="00817ED9" w:rsidP="00A00C5B">
            <w:pPr>
              <w:numPr>
                <w:ilvl w:val="0"/>
                <w:numId w:val="33"/>
              </w:numPr>
              <w:jc w:val="left"/>
              <w:rPr>
                <w:lang w:val="en-US"/>
              </w:rPr>
            </w:pPr>
            <w:proofErr w:type="spellStart"/>
            <w:r>
              <w:rPr>
                <w:lang w:val="en-US"/>
              </w:rPr>
              <w:t>SetNamedRange</w:t>
            </w:r>
            <w:proofErr w:type="spellEnd"/>
            <w:r>
              <w:rPr>
                <w:lang w:val="en-US"/>
              </w:rPr>
              <w:t xml:space="preserve">, </w:t>
            </w:r>
            <w:proofErr w:type="spellStart"/>
            <w:r>
              <w:rPr>
                <w:lang w:val="en-US"/>
              </w:rPr>
              <w:t>GetNamedRange</w:t>
            </w:r>
            <w:proofErr w:type="spellEnd"/>
          </w:p>
          <w:p w14:paraId="7A0D7D06" w14:textId="77777777" w:rsidR="00817ED9" w:rsidRPr="00817ED9" w:rsidRDefault="00817ED9" w:rsidP="00A00C5B">
            <w:pPr>
              <w:numPr>
                <w:ilvl w:val="0"/>
                <w:numId w:val="33"/>
              </w:numPr>
              <w:jc w:val="left"/>
              <w:rPr>
                <w:lang w:val="en-US"/>
              </w:rPr>
            </w:pPr>
            <w:proofErr w:type="spellStart"/>
            <w:r>
              <w:rPr>
                <w:lang w:val="en-US"/>
              </w:rPr>
              <w:t>G</w:t>
            </w:r>
            <w:r w:rsidRPr="00817ED9">
              <w:rPr>
                <w:lang w:val="en-US"/>
              </w:rPr>
              <w:t>etNamedRangeNames</w:t>
            </w:r>
            <w:proofErr w:type="spellEnd"/>
          </w:p>
          <w:p w14:paraId="72824784" w14:textId="77777777" w:rsidR="00817ED9" w:rsidRPr="00817ED9" w:rsidRDefault="00817ED9" w:rsidP="00817ED9">
            <w:pPr>
              <w:jc w:val="left"/>
              <w:rPr>
                <w:lang w:val="en-US"/>
              </w:rPr>
            </w:pPr>
          </w:p>
          <w:p w14:paraId="0AFE78EF"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CawtOutlook</w:t>
            </w:r>
            <w:proofErr w:type="spellEnd"/>
            <w:r w:rsidRPr="00817ED9">
              <w:rPr>
                <w:lang w:val="en-US"/>
              </w:rPr>
              <w:t>:</w:t>
            </w:r>
          </w:p>
          <w:p w14:paraId="5F72248A" w14:textId="77777777" w:rsidR="00817ED9" w:rsidRPr="00817ED9" w:rsidRDefault="00817ED9" w:rsidP="00A00C5B">
            <w:pPr>
              <w:numPr>
                <w:ilvl w:val="0"/>
                <w:numId w:val="34"/>
              </w:numPr>
              <w:jc w:val="left"/>
              <w:rPr>
                <w:lang w:val="en-US"/>
              </w:rPr>
            </w:pPr>
            <w:proofErr w:type="spellStart"/>
            <w:r w:rsidRPr="00817ED9">
              <w:rPr>
                <w:lang w:val="en-US"/>
              </w:rPr>
              <w:t>CreateHtmlMail</w:t>
            </w:r>
            <w:proofErr w:type="spellEnd"/>
          </w:p>
          <w:p w14:paraId="38F0B96B" w14:textId="77777777" w:rsidR="00817ED9" w:rsidRPr="00817ED9" w:rsidRDefault="00817ED9" w:rsidP="00817ED9">
            <w:pPr>
              <w:jc w:val="left"/>
              <w:rPr>
                <w:lang w:val="en-US"/>
              </w:rPr>
            </w:pPr>
          </w:p>
          <w:p w14:paraId="06061E4F" w14:textId="77777777" w:rsidR="00817ED9" w:rsidRPr="00817ED9" w:rsidRDefault="00817ED9" w:rsidP="00817ED9">
            <w:pPr>
              <w:jc w:val="left"/>
              <w:rPr>
                <w:lang w:val="en-US"/>
              </w:rPr>
            </w:pPr>
            <w:r w:rsidRPr="00817ED9">
              <w:rPr>
                <w:lang w:val="en-US"/>
              </w:rPr>
              <w:t>External packages:</w:t>
            </w:r>
          </w:p>
          <w:p w14:paraId="33C56769"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 version 5.15.</w:t>
            </w:r>
          </w:p>
          <w:p w14:paraId="371CEF27"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4.2a3.</w:t>
            </w:r>
          </w:p>
          <w:p w14:paraId="6C0F73FF" w14:textId="77777777" w:rsidR="00817ED9" w:rsidRPr="009B7973" w:rsidRDefault="00817ED9" w:rsidP="00A00C5B">
            <w:pPr>
              <w:numPr>
                <w:ilvl w:val="0"/>
                <w:numId w:val="34"/>
              </w:numPr>
              <w:jc w:val="left"/>
              <w:rPr>
                <w:lang w:val="en-US"/>
              </w:rPr>
            </w:pPr>
            <w:r w:rsidRPr="00817ED9">
              <w:rPr>
                <w:lang w:val="en-US"/>
              </w:rPr>
              <w:t xml:space="preserve">New package </w:t>
            </w:r>
            <w:proofErr w:type="spellStart"/>
            <w:r w:rsidRPr="00817ED9">
              <w:rPr>
                <w:lang w:val="en-US"/>
              </w:rPr>
              <w:t>tDOM</w:t>
            </w:r>
            <w:proofErr w:type="spellEnd"/>
            <w:r w:rsidRPr="00817ED9">
              <w:rPr>
                <w:lang w:val="en-US"/>
              </w:rPr>
              <w:t xml:space="preserve"> 0.8.3 (needed for </w:t>
            </w:r>
            <w:proofErr w:type="spellStart"/>
            <w:r w:rsidRPr="00817ED9">
              <w:rPr>
                <w:lang w:val="en-US"/>
              </w:rPr>
              <w:t>CawtOneNote</w:t>
            </w:r>
            <w:proofErr w:type="spellEnd"/>
            <w:r w:rsidRPr="00817ED9">
              <w:rPr>
                <w:lang w:val="en-US"/>
              </w:rPr>
              <w:t>).</w:t>
            </w:r>
          </w:p>
        </w:tc>
      </w:tr>
      <w:tr w:rsidR="00CD1632" w14:paraId="157EC4BC" w14:textId="77777777" w:rsidTr="00211760">
        <w:tc>
          <w:tcPr>
            <w:tcW w:w="1134" w:type="dxa"/>
          </w:tcPr>
          <w:p w14:paraId="21449057" w14:textId="77777777" w:rsidR="00CD1632" w:rsidRDefault="00CD1632" w:rsidP="00413BD4">
            <w:r>
              <w:t>2.3.1</w:t>
            </w:r>
          </w:p>
        </w:tc>
        <w:tc>
          <w:tcPr>
            <w:tcW w:w="1417" w:type="dxa"/>
          </w:tcPr>
          <w:p w14:paraId="5E62267B" w14:textId="77777777" w:rsidR="00CD1632" w:rsidRDefault="00CD1632" w:rsidP="00CE6B30">
            <w:r>
              <w:t>2016-12-10</w:t>
            </w:r>
          </w:p>
        </w:tc>
        <w:tc>
          <w:tcPr>
            <w:tcW w:w="6805" w:type="dxa"/>
          </w:tcPr>
          <w:p w14:paraId="766B2475" w14:textId="77777777" w:rsidR="00CD1632" w:rsidRPr="00CD1632" w:rsidRDefault="00CD1632" w:rsidP="00CD1632">
            <w:pPr>
              <w:jc w:val="left"/>
              <w:rPr>
                <w:lang w:val="en-US"/>
              </w:rPr>
            </w:pPr>
            <w:r w:rsidRPr="00CD1632">
              <w:rPr>
                <w:lang w:val="en-US"/>
              </w:rPr>
              <w:t>Enhanced functionality in Core and Office modules.</w:t>
            </w:r>
          </w:p>
          <w:p w14:paraId="07628C4D" w14:textId="77777777" w:rsidR="00CD1632" w:rsidRDefault="00CD1632" w:rsidP="00CD1632">
            <w:pPr>
              <w:jc w:val="left"/>
              <w:rPr>
                <w:lang w:val="en-US"/>
              </w:rPr>
            </w:pPr>
          </w:p>
          <w:p w14:paraId="6AAD19BF" w14:textId="77777777" w:rsidR="00CD1632" w:rsidRPr="00CD1632" w:rsidRDefault="00CD1632" w:rsidP="00CD1632">
            <w:pPr>
              <w:jc w:val="left"/>
              <w:rPr>
                <w:lang w:val="en-US"/>
              </w:rPr>
            </w:pPr>
            <w:proofErr w:type="spellStart"/>
            <w:r w:rsidRPr="00CD1632">
              <w:rPr>
                <w:lang w:val="en-US"/>
              </w:rPr>
              <w:t>CawtExcel</w:t>
            </w:r>
            <w:proofErr w:type="spellEnd"/>
            <w:r w:rsidRPr="00CD1632">
              <w:rPr>
                <w:lang w:val="en-US"/>
              </w:rPr>
              <w:t>:</w:t>
            </w:r>
          </w:p>
          <w:p w14:paraId="0DC1A1EF" w14:textId="77777777" w:rsidR="00CD1632" w:rsidRPr="00CD1632" w:rsidRDefault="00CD1632" w:rsidP="00A00C5B">
            <w:pPr>
              <w:numPr>
                <w:ilvl w:val="0"/>
                <w:numId w:val="35"/>
              </w:numPr>
              <w:jc w:val="left"/>
              <w:rPr>
                <w:lang w:val="en-US"/>
              </w:rPr>
            </w:pPr>
            <w:r w:rsidRPr="00CD1632">
              <w:rPr>
                <w:lang w:val="en-US"/>
              </w:rPr>
              <w:t xml:space="preserve">Extended Excel module </w:t>
            </w:r>
            <w:proofErr w:type="spellStart"/>
            <w:r w:rsidRPr="00CD1632">
              <w:rPr>
                <w:lang w:val="en-US"/>
              </w:rPr>
              <w:t>excelImgRaw</w:t>
            </w:r>
            <w:proofErr w:type="spellEnd"/>
            <w:r w:rsidRPr="00CD1632">
              <w:rPr>
                <w:lang w:val="en-US"/>
              </w:rPr>
              <w:t xml:space="preserve"> to support 16-bit integer images.</w:t>
            </w:r>
          </w:p>
          <w:p w14:paraId="586E16BA" w14:textId="77777777" w:rsidR="00CD1632" w:rsidRDefault="00CD1632" w:rsidP="00CD1632">
            <w:pPr>
              <w:jc w:val="left"/>
              <w:rPr>
                <w:lang w:val="en-US"/>
              </w:rPr>
            </w:pPr>
          </w:p>
          <w:p w14:paraId="126AD3A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CawtCore</w:t>
            </w:r>
            <w:proofErr w:type="spellEnd"/>
            <w:r w:rsidRPr="00CD1632">
              <w:rPr>
                <w:lang w:val="en-US"/>
              </w:rPr>
              <w:t>:</w:t>
            </w:r>
          </w:p>
          <w:p w14:paraId="2746B810" w14:textId="77777777" w:rsidR="00CD1632" w:rsidRPr="00CD1632" w:rsidRDefault="00CD1632" w:rsidP="00A00C5B">
            <w:pPr>
              <w:numPr>
                <w:ilvl w:val="0"/>
                <w:numId w:val="35"/>
              </w:numPr>
              <w:jc w:val="left"/>
              <w:rPr>
                <w:lang w:val="en-US"/>
              </w:rPr>
            </w:pPr>
            <w:proofErr w:type="spellStart"/>
            <w:r w:rsidRPr="00CD1632">
              <w:rPr>
                <w:lang w:val="en-US"/>
              </w:rPr>
              <w:t>CheckBoolean</w:t>
            </w:r>
            <w:proofErr w:type="spellEnd"/>
          </w:p>
          <w:p w14:paraId="5F100418" w14:textId="77777777" w:rsidR="00CD1632" w:rsidRPr="00CD1632" w:rsidRDefault="00CD1632" w:rsidP="00CD1632">
            <w:pPr>
              <w:jc w:val="left"/>
              <w:rPr>
                <w:lang w:val="en-US"/>
              </w:rPr>
            </w:pPr>
          </w:p>
          <w:p w14:paraId="0479F51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CawtExcel</w:t>
            </w:r>
            <w:proofErr w:type="spellEnd"/>
            <w:r w:rsidRPr="00CD1632">
              <w:rPr>
                <w:lang w:val="en-US"/>
              </w:rPr>
              <w:t>:</w:t>
            </w:r>
          </w:p>
          <w:p w14:paraId="55BC7488" w14:textId="77777777" w:rsidR="00CD1632" w:rsidRPr="00CD1632" w:rsidRDefault="00CD1632" w:rsidP="00A00C5B">
            <w:pPr>
              <w:numPr>
                <w:ilvl w:val="0"/>
                <w:numId w:val="35"/>
              </w:numPr>
              <w:jc w:val="left"/>
              <w:rPr>
                <w:lang w:val="en-US"/>
              </w:rPr>
            </w:pPr>
            <w:proofErr w:type="spellStart"/>
            <w:r w:rsidRPr="00CD1632">
              <w:rPr>
                <w:lang w:val="en-US"/>
              </w:rPr>
              <w:t>GetCellComment</w:t>
            </w:r>
            <w:proofErr w:type="spellEnd"/>
          </w:p>
          <w:p w14:paraId="39CF64F1" w14:textId="77777777" w:rsidR="00CD1632" w:rsidRPr="00CD1632" w:rsidRDefault="00CD1632" w:rsidP="00CD1632">
            <w:pPr>
              <w:jc w:val="left"/>
              <w:rPr>
                <w:lang w:val="en-US"/>
              </w:rPr>
            </w:pPr>
          </w:p>
          <w:p w14:paraId="64603BBA"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CawtWord</w:t>
            </w:r>
            <w:proofErr w:type="spellEnd"/>
            <w:r w:rsidRPr="00CD1632">
              <w:rPr>
                <w:lang w:val="en-US"/>
              </w:rPr>
              <w:t>:</w:t>
            </w:r>
          </w:p>
          <w:p w14:paraId="5AE04807" w14:textId="77777777" w:rsidR="00CD1632" w:rsidRDefault="00CD1632" w:rsidP="00A00C5B">
            <w:pPr>
              <w:numPr>
                <w:ilvl w:val="0"/>
                <w:numId w:val="35"/>
              </w:numPr>
              <w:jc w:val="left"/>
              <w:rPr>
                <w:lang w:val="en-US"/>
              </w:rPr>
            </w:pPr>
            <w:r w:rsidRPr="00CD1632">
              <w:rPr>
                <w:lang w:val="en-US"/>
              </w:rPr>
              <w:t xml:space="preserve">Search </w:t>
            </w:r>
            <w:proofErr w:type="spellStart"/>
            <w:r w:rsidRPr="00CD1632">
              <w:rPr>
                <w:lang w:val="en-US"/>
              </w:rPr>
              <w:t>SetRangeFontBackgroundColor</w:t>
            </w:r>
            <w:proofErr w:type="spellEnd"/>
          </w:p>
          <w:p w14:paraId="69381F3D" w14:textId="77777777" w:rsidR="007B5E5D" w:rsidRDefault="007B5E5D" w:rsidP="007B5E5D">
            <w:pPr>
              <w:jc w:val="left"/>
              <w:rPr>
                <w:lang w:val="en-US"/>
              </w:rPr>
            </w:pPr>
          </w:p>
          <w:p w14:paraId="29135A2D" w14:textId="77777777" w:rsidR="007B5E5D" w:rsidRPr="007B5E5D" w:rsidRDefault="007B5E5D" w:rsidP="007B5E5D">
            <w:pPr>
              <w:jc w:val="left"/>
              <w:rPr>
                <w:lang w:val="en-US"/>
              </w:rPr>
            </w:pPr>
            <w:r w:rsidRPr="007B5E5D">
              <w:rPr>
                <w:lang w:val="en-US"/>
              </w:rPr>
              <w:t>External packages:</w:t>
            </w:r>
          </w:p>
          <w:p w14:paraId="66774337" w14:textId="77777777" w:rsidR="007B5E5D" w:rsidRPr="007B5E5D" w:rsidRDefault="007B5E5D" w:rsidP="00A00C5B">
            <w:pPr>
              <w:numPr>
                <w:ilvl w:val="0"/>
                <w:numId w:val="35"/>
              </w:numPr>
              <w:jc w:val="left"/>
              <w:rPr>
                <w:lang w:val="en-US"/>
              </w:rPr>
            </w:pPr>
            <w:r w:rsidRPr="007B5E5D">
              <w:rPr>
                <w:lang w:val="en-US"/>
              </w:rPr>
              <w:t xml:space="preserve">Updated </w:t>
            </w:r>
            <w:proofErr w:type="spellStart"/>
            <w:r w:rsidRPr="007B5E5D">
              <w:rPr>
                <w:lang w:val="en-US"/>
              </w:rPr>
              <w:t>Img</w:t>
            </w:r>
            <w:proofErr w:type="spellEnd"/>
            <w:r w:rsidRPr="007B5E5D">
              <w:rPr>
                <w:lang w:val="en-US"/>
              </w:rPr>
              <w:t xml:space="preserve"> (32 and 64 bit) to version 1.4.6.</w:t>
            </w:r>
          </w:p>
          <w:p w14:paraId="085A9124" w14:textId="77777777" w:rsidR="007B5E5D" w:rsidRPr="00817ED9" w:rsidRDefault="007B5E5D" w:rsidP="00A00C5B">
            <w:pPr>
              <w:numPr>
                <w:ilvl w:val="0"/>
                <w:numId w:val="35"/>
              </w:numPr>
              <w:jc w:val="left"/>
              <w:rPr>
                <w:lang w:val="en-US"/>
              </w:rPr>
            </w:pPr>
            <w:r w:rsidRPr="007B5E5D">
              <w:rPr>
                <w:lang w:val="en-US"/>
              </w:rPr>
              <w:t xml:space="preserve">Updated </w:t>
            </w:r>
            <w:proofErr w:type="spellStart"/>
            <w:r w:rsidRPr="007B5E5D">
              <w:rPr>
                <w:lang w:val="en-US"/>
              </w:rPr>
              <w:t>Tablelist</w:t>
            </w:r>
            <w:proofErr w:type="spellEnd"/>
            <w:r w:rsidRPr="007B5E5D">
              <w:rPr>
                <w:lang w:val="en-US"/>
              </w:rPr>
              <w:t xml:space="preserve"> to version 5.16.</w:t>
            </w:r>
          </w:p>
        </w:tc>
      </w:tr>
      <w:tr w:rsidR="00487AA7" w14:paraId="554F0213" w14:textId="77777777" w:rsidTr="00211760">
        <w:tc>
          <w:tcPr>
            <w:tcW w:w="1134" w:type="dxa"/>
          </w:tcPr>
          <w:p w14:paraId="3B4E0BAE" w14:textId="77777777" w:rsidR="00487AA7" w:rsidRDefault="00487AA7" w:rsidP="00413BD4">
            <w:r>
              <w:lastRenderedPageBreak/>
              <w:t>2.4.0</w:t>
            </w:r>
          </w:p>
        </w:tc>
        <w:tc>
          <w:tcPr>
            <w:tcW w:w="1417" w:type="dxa"/>
          </w:tcPr>
          <w:p w14:paraId="3C22F292" w14:textId="77777777" w:rsidR="00487AA7" w:rsidRDefault="00487AA7" w:rsidP="00CE6B30">
            <w:r>
              <w:t>2017-06-18</w:t>
            </w:r>
          </w:p>
        </w:tc>
        <w:tc>
          <w:tcPr>
            <w:tcW w:w="6805" w:type="dxa"/>
          </w:tcPr>
          <w:p w14:paraId="23C09525" w14:textId="77777777" w:rsidR="00487AA7" w:rsidRPr="00487AA7" w:rsidRDefault="00487AA7" w:rsidP="00487AA7">
            <w:pPr>
              <w:jc w:val="left"/>
              <w:rPr>
                <w:lang w:val="en-US"/>
              </w:rPr>
            </w:pPr>
            <w:r w:rsidRPr="00487AA7">
              <w:rPr>
                <w:lang w:val="en-US"/>
              </w:rPr>
              <w:t xml:space="preserve">New module </w:t>
            </w:r>
            <w:proofErr w:type="spellStart"/>
            <w:r w:rsidRPr="00487AA7">
              <w:rPr>
                <w:lang w:val="en-US"/>
              </w:rPr>
              <w:t>CawtReader</w:t>
            </w:r>
            <w:proofErr w:type="spellEnd"/>
            <w:r w:rsidRPr="00487AA7">
              <w:rPr>
                <w:lang w:val="en-US"/>
              </w:rPr>
              <w:t>.</w:t>
            </w:r>
          </w:p>
          <w:p w14:paraId="2E267892" w14:textId="77777777" w:rsidR="00487AA7" w:rsidRDefault="00487AA7" w:rsidP="00487AA7">
            <w:pPr>
              <w:jc w:val="left"/>
              <w:rPr>
                <w:lang w:val="en-US"/>
              </w:rPr>
            </w:pPr>
          </w:p>
          <w:p w14:paraId="14EC417F" w14:textId="77777777" w:rsidR="00487AA7" w:rsidRPr="00487AA7" w:rsidRDefault="00487AA7" w:rsidP="00487AA7">
            <w:pPr>
              <w:jc w:val="left"/>
              <w:rPr>
                <w:lang w:val="en-US"/>
              </w:rPr>
            </w:pPr>
            <w:r w:rsidRPr="00487AA7">
              <w:rPr>
                <w:lang w:val="en-US"/>
              </w:rPr>
              <w:t>Compatibility issue:</w:t>
            </w:r>
          </w:p>
          <w:p w14:paraId="4699716A" w14:textId="77777777" w:rsidR="00487AA7" w:rsidRPr="00487AA7" w:rsidRDefault="00487AA7" w:rsidP="00A00C5B">
            <w:pPr>
              <w:numPr>
                <w:ilvl w:val="0"/>
                <w:numId w:val="36"/>
              </w:numPr>
              <w:jc w:val="left"/>
              <w:rPr>
                <w:lang w:val="en-US"/>
              </w:rPr>
            </w:pPr>
            <w:r w:rsidRPr="00487AA7">
              <w:rPr>
                <w:lang w:val="en-US"/>
              </w:rPr>
              <w:t>Excel::</w:t>
            </w:r>
            <w:proofErr w:type="spellStart"/>
            <w:r w:rsidRPr="00487AA7">
              <w:rPr>
                <w:lang w:val="en-US"/>
              </w:rPr>
              <w:t>ExcelFileToHtmlFile</w:t>
            </w:r>
            <w:proofErr w:type="spellEnd"/>
            <w:r w:rsidRPr="00487AA7">
              <w:rPr>
                <w:lang w:val="en-US"/>
              </w:rPr>
              <w:t xml:space="preserve"> has changed signature.</w:t>
            </w:r>
          </w:p>
          <w:p w14:paraId="07A0C5E7" w14:textId="77777777" w:rsidR="00487AA7" w:rsidRPr="00487AA7" w:rsidRDefault="00487AA7" w:rsidP="00A00C5B">
            <w:pPr>
              <w:numPr>
                <w:ilvl w:val="0"/>
                <w:numId w:val="36"/>
              </w:numPr>
              <w:jc w:val="left"/>
              <w:rPr>
                <w:lang w:val="en-US"/>
              </w:rPr>
            </w:pPr>
            <w:r w:rsidRPr="00487AA7">
              <w:rPr>
                <w:lang w:val="en-US"/>
              </w:rPr>
              <w:t xml:space="preserve">Now uses parameter </w:t>
            </w:r>
            <w:proofErr w:type="spellStart"/>
            <w:r w:rsidRPr="00487AA7">
              <w:rPr>
                <w:lang w:val="en-US"/>
              </w:rPr>
              <w:t>args</w:t>
            </w:r>
            <w:proofErr w:type="spellEnd"/>
            <w:r w:rsidRPr="00487AA7">
              <w:rPr>
                <w:lang w:val="en-US"/>
              </w:rPr>
              <w:t xml:space="preserve"> for extended options.</w:t>
            </w:r>
          </w:p>
          <w:p w14:paraId="3DD4F2F4" w14:textId="77777777" w:rsidR="00487AA7" w:rsidRPr="00487AA7" w:rsidRDefault="00487AA7" w:rsidP="00487AA7">
            <w:pPr>
              <w:jc w:val="left"/>
              <w:rPr>
                <w:lang w:val="en-US"/>
              </w:rPr>
            </w:pPr>
          </w:p>
          <w:p w14:paraId="2D7951C9" w14:textId="77777777" w:rsidR="00487AA7" w:rsidRDefault="00487AA7" w:rsidP="00487AA7">
            <w:pPr>
              <w:jc w:val="left"/>
              <w:rPr>
                <w:lang w:val="en-US"/>
              </w:rPr>
            </w:pPr>
            <w:proofErr w:type="spellStart"/>
            <w:r w:rsidRPr="00487AA7">
              <w:rPr>
                <w:lang w:val="en-US"/>
              </w:rPr>
              <w:t>CawtReader</w:t>
            </w:r>
            <w:proofErr w:type="spellEnd"/>
            <w:r w:rsidRPr="00487AA7">
              <w:rPr>
                <w:lang w:val="en-US"/>
              </w:rPr>
              <w:t>:</w:t>
            </w:r>
          </w:p>
          <w:p w14:paraId="22434903" w14:textId="77777777" w:rsidR="00487AA7" w:rsidRPr="00487AA7" w:rsidRDefault="00487AA7" w:rsidP="00A00C5B">
            <w:pPr>
              <w:numPr>
                <w:ilvl w:val="0"/>
                <w:numId w:val="37"/>
              </w:numPr>
              <w:jc w:val="left"/>
              <w:rPr>
                <w:lang w:val="en-US"/>
              </w:rPr>
            </w:pPr>
            <w:r w:rsidRPr="00487AA7">
              <w:rPr>
                <w:lang w:val="en-US"/>
              </w:rPr>
              <w:t>Added basic functionality for Acrobat Reader (not via COM).</w:t>
            </w:r>
          </w:p>
          <w:p w14:paraId="0A54CC63" w14:textId="77777777" w:rsidR="00487AA7" w:rsidRPr="00487AA7" w:rsidRDefault="00487AA7" w:rsidP="00487AA7">
            <w:pPr>
              <w:jc w:val="left"/>
              <w:rPr>
                <w:lang w:val="en-US"/>
              </w:rPr>
            </w:pPr>
          </w:p>
          <w:p w14:paraId="7231B2B3" w14:textId="77777777" w:rsidR="00487AA7" w:rsidRPr="00487AA7" w:rsidRDefault="00487AA7" w:rsidP="00487AA7">
            <w:pPr>
              <w:jc w:val="left"/>
              <w:rPr>
                <w:lang w:val="en-US"/>
              </w:rPr>
            </w:pPr>
            <w:proofErr w:type="spellStart"/>
            <w:r w:rsidRPr="00487AA7">
              <w:rPr>
                <w:lang w:val="en-US"/>
              </w:rPr>
              <w:t>CawtExcel</w:t>
            </w:r>
            <w:proofErr w:type="spellEnd"/>
            <w:r w:rsidRPr="00487AA7">
              <w:rPr>
                <w:lang w:val="en-US"/>
              </w:rPr>
              <w:t>:</w:t>
            </w:r>
          </w:p>
          <w:p w14:paraId="77A17AD4" w14:textId="77777777" w:rsidR="00487AA7" w:rsidRPr="00487AA7" w:rsidRDefault="00487AA7" w:rsidP="00A00C5B">
            <w:pPr>
              <w:numPr>
                <w:ilvl w:val="0"/>
                <w:numId w:val="37"/>
              </w:numPr>
              <w:jc w:val="left"/>
              <w:rPr>
                <w:lang w:val="en-US"/>
              </w:rPr>
            </w:pPr>
            <w:r w:rsidRPr="00487AA7">
              <w:rPr>
                <w:lang w:val="en-US"/>
              </w:rPr>
              <w:t xml:space="preserve">Extended module </w:t>
            </w:r>
            <w:proofErr w:type="spellStart"/>
            <w:r w:rsidRPr="00487AA7">
              <w:rPr>
                <w:lang w:val="en-US"/>
              </w:rPr>
              <w:t>excelHtml</w:t>
            </w:r>
            <w:proofErr w:type="spellEnd"/>
            <w:r w:rsidRPr="00487AA7">
              <w:rPr>
                <w:lang w:val="en-US"/>
              </w:rPr>
              <w:t xml:space="preserve"> to convert Excel hyperlinks.</w:t>
            </w:r>
          </w:p>
          <w:p w14:paraId="08F21653" w14:textId="77777777" w:rsidR="00487AA7" w:rsidRPr="00487AA7" w:rsidRDefault="00487AA7" w:rsidP="00487AA7">
            <w:pPr>
              <w:jc w:val="left"/>
              <w:rPr>
                <w:lang w:val="en-US"/>
              </w:rPr>
            </w:pPr>
          </w:p>
          <w:p w14:paraId="4A4F12A4" w14:textId="77777777" w:rsidR="00487AA7" w:rsidRDefault="00487AA7" w:rsidP="00487AA7">
            <w:pPr>
              <w:jc w:val="left"/>
              <w:rPr>
                <w:lang w:val="en-US"/>
              </w:rPr>
            </w:pPr>
            <w:r w:rsidRPr="00487AA7">
              <w:rPr>
                <w:lang w:val="en-US"/>
              </w:rPr>
              <w:t xml:space="preserve">New procedures in </w:t>
            </w:r>
            <w:proofErr w:type="spellStart"/>
            <w:r w:rsidRPr="00487AA7">
              <w:rPr>
                <w:lang w:val="en-US"/>
              </w:rPr>
              <w:t>CawtWord</w:t>
            </w:r>
            <w:proofErr w:type="spellEnd"/>
            <w:r w:rsidRPr="00487AA7">
              <w:rPr>
                <w:lang w:val="en-US"/>
              </w:rPr>
              <w:t>:</w:t>
            </w:r>
          </w:p>
          <w:p w14:paraId="568B0906" w14:textId="77777777" w:rsidR="00CF14D6" w:rsidRDefault="00487AA7" w:rsidP="00CF14D6">
            <w:pPr>
              <w:numPr>
                <w:ilvl w:val="0"/>
                <w:numId w:val="37"/>
              </w:numPr>
              <w:jc w:val="left"/>
              <w:rPr>
                <w:lang w:val="en-US"/>
              </w:rPr>
            </w:pPr>
            <w:proofErr w:type="spellStart"/>
            <w:r w:rsidRPr="00487AA7">
              <w:rPr>
                <w:lang w:val="en-US"/>
              </w:rPr>
              <w:t>IsValidCell</w:t>
            </w:r>
            <w:proofErr w:type="spellEnd"/>
          </w:p>
          <w:p w14:paraId="2EE61727" w14:textId="77777777" w:rsidR="00CF14D6" w:rsidRDefault="00CF14D6" w:rsidP="00CF14D6">
            <w:pPr>
              <w:jc w:val="left"/>
              <w:rPr>
                <w:lang w:val="en-US"/>
              </w:rPr>
            </w:pPr>
          </w:p>
          <w:p w14:paraId="4C130331" w14:textId="77777777" w:rsidR="00CF14D6" w:rsidRPr="00817ED9" w:rsidRDefault="00CF14D6" w:rsidP="00CF14D6">
            <w:pPr>
              <w:jc w:val="left"/>
              <w:rPr>
                <w:lang w:val="en-US"/>
              </w:rPr>
            </w:pPr>
            <w:r w:rsidRPr="00817ED9">
              <w:rPr>
                <w:lang w:val="en-US"/>
              </w:rPr>
              <w:t>External packages:</w:t>
            </w:r>
          </w:p>
          <w:p w14:paraId="106E4858" w14:textId="77777777" w:rsidR="00CF14D6" w:rsidRPr="00817ED9" w:rsidRDefault="00CF14D6" w:rsidP="00CF14D6">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w:t>
            </w:r>
            <w:r w:rsidR="00F55521">
              <w:rPr>
                <w:lang w:val="en-US"/>
              </w:rPr>
              <w:t xml:space="preserve"> version 5.17</w:t>
            </w:r>
            <w:r w:rsidRPr="00817ED9">
              <w:rPr>
                <w:lang w:val="en-US"/>
              </w:rPr>
              <w:t>.</w:t>
            </w:r>
          </w:p>
          <w:p w14:paraId="71DA0DC4" w14:textId="77777777" w:rsidR="00CF14D6" w:rsidRPr="00CF14D6" w:rsidRDefault="00CF14D6" w:rsidP="00F55521">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w:t>
            </w:r>
            <w:r w:rsidR="00F55521">
              <w:rPr>
                <w:lang w:val="en-US"/>
              </w:rPr>
              <w:t>5</w:t>
            </w:r>
            <w:r w:rsidRPr="00817ED9">
              <w:rPr>
                <w:lang w:val="en-US"/>
              </w:rPr>
              <w:t>.</w:t>
            </w:r>
          </w:p>
        </w:tc>
      </w:tr>
      <w:tr w:rsidR="002534C4" w14:paraId="0BA73645" w14:textId="77777777" w:rsidTr="00211760">
        <w:tc>
          <w:tcPr>
            <w:tcW w:w="1134" w:type="dxa"/>
          </w:tcPr>
          <w:p w14:paraId="530F8611" w14:textId="77777777" w:rsidR="002534C4" w:rsidRDefault="002534C4" w:rsidP="00413BD4">
            <w:r>
              <w:t>2.4.1</w:t>
            </w:r>
          </w:p>
        </w:tc>
        <w:tc>
          <w:tcPr>
            <w:tcW w:w="1417" w:type="dxa"/>
          </w:tcPr>
          <w:p w14:paraId="15971AFC" w14:textId="77777777" w:rsidR="002534C4" w:rsidRDefault="0057259A" w:rsidP="00204A49">
            <w:r>
              <w:t>2017-12-30</w:t>
            </w:r>
          </w:p>
        </w:tc>
        <w:tc>
          <w:tcPr>
            <w:tcW w:w="6805" w:type="dxa"/>
          </w:tcPr>
          <w:p w14:paraId="60F30319" w14:textId="77777777" w:rsidR="002534C4" w:rsidRPr="002534C4" w:rsidRDefault="002534C4" w:rsidP="002534C4">
            <w:pPr>
              <w:jc w:val="left"/>
              <w:rPr>
                <w:lang w:val="en-US"/>
              </w:rPr>
            </w:pPr>
            <w:r w:rsidRPr="002534C4">
              <w:rPr>
                <w:lang w:val="en-US"/>
              </w:rPr>
              <w:t>Enhanced functionality in Outlook module.</w:t>
            </w:r>
          </w:p>
          <w:p w14:paraId="65CAAFD8" w14:textId="77777777" w:rsidR="002534C4" w:rsidRPr="002534C4" w:rsidRDefault="002534C4" w:rsidP="002534C4">
            <w:pPr>
              <w:jc w:val="left"/>
              <w:rPr>
                <w:lang w:val="en-US"/>
              </w:rPr>
            </w:pPr>
          </w:p>
          <w:p w14:paraId="2BC8E289" w14:textId="77777777" w:rsidR="002534C4" w:rsidRPr="002534C4" w:rsidRDefault="002534C4" w:rsidP="002534C4">
            <w:pPr>
              <w:jc w:val="left"/>
              <w:rPr>
                <w:lang w:val="en-US"/>
              </w:rPr>
            </w:pPr>
            <w:proofErr w:type="spellStart"/>
            <w:r w:rsidRPr="002534C4">
              <w:rPr>
                <w:lang w:val="en-US"/>
              </w:rPr>
              <w:t>CawtOutlook</w:t>
            </w:r>
            <w:proofErr w:type="spellEnd"/>
            <w:r w:rsidRPr="002534C4">
              <w:rPr>
                <w:lang w:val="en-US"/>
              </w:rPr>
              <w:t>:</w:t>
            </w:r>
          </w:p>
          <w:p w14:paraId="54A77F47" w14:textId="77777777" w:rsidR="002534C4" w:rsidRPr="002534C4" w:rsidRDefault="002534C4" w:rsidP="002534C4">
            <w:pPr>
              <w:numPr>
                <w:ilvl w:val="0"/>
                <w:numId w:val="38"/>
              </w:numPr>
              <w:jc w:val="left"/>
              <w:rPr>
                <w:lang w:val="en-US"/>
              </w:rPr>
            </w:pPr>
            <w:r w:rsidRPr="002534C4">
              <w:rPr>
                <w:lang w:val="en-US"/>
              </w:rPr>
              <w:t>Added handling of appointments, calendars and categories.</w:t>
            </w:r>
          </w:p>
          <w:p w14:paraId="38CABB02" w14:textId="77777777" w:rsidR="002534C4" w:rsidRPr="002534C4" w:rsidRDefault="002534C4" w:rsidP="002534C4">
            <w:pPr>
              <w:numPr>
                <w:ilvl w:val="0"/>
                <w:numId w:val="38"/>
              </w:numPr>
              <w:jc w:val="left"/>
              <w:rPr>
                <w:lang w:val="en-US"/>
              </w:rPr>
            </w:pPr>
            <w:r w:rsidRPr="002534C4">
              <w:rPr>
                <w:lang w:val="en-US"/>
              </w:rPr>
              <w:t>Added ability to read and apply Outlook holiday files.</w:t>
            </w:r>
          </w:p>
          <w:p w14:paraId="54750B00" w14:textId="77777777" w:rsidR="0057259A" w:rsidRDefault="0057259A" w:rsidP="0057259A">
            <w:pPr>
              <w:jc w:val="left"/>
              <w:rPr>
                <w:lang w:val="en-US"/>
              </w:rPr>
            </w:pPr>
          </w:p>
          <w:p w14:paraId="2933DF96" w14:textId="77777777" w:rsidR="0057259A" w:rsidRDefault="0057259A" w:rsidP="0057259A">
            <w:pPr>
              <w:jc w:val="left"/>
              <w:rPr>
                <w:lang w:val="en-US"/>
              </w:rPr>
            </w:pPr>
            <w:proofErr w:type="spellStart"/>
            <w:r w:rsidRPr="0057259A">
              <w:rPr>
                <w:lang w:val="en-US"/>
              </w:rPr>
              <w:t>CawtExcel</w:t>
            </w:r>
            <w:proofErr w:type="spellEnd"/>
            <w:r w:rsidRPr="0057259A">
              <w:rPr>
                <w:lang w:val="en-US"/>
              </w:rPr>
              <w:t>:</w:t>
            </w:r>
          </w:p>
          <w:p w14:paraId="46153623" w14:textId="77777777" w:rsidR="002534C4" w:rsidRDefault="0057259A" w:rsidP="0057259A">
            <w:pPr>
              <w:numPr>
                <w:ilvl w:val="0"/>
                <w:numId w:val="41"/>
              </w:numPr>
              <w:jc w:val="left"/>
              <w:rPr>
                <w:lang w:val="en-US"/>
              </w:rPr>
            </w:pPr>
            <w:r w:rsidRPr="0057259A">
              <w:rPr>
                <w:lang w:val="en-US"/>
              </w:rPr>
              <w:t>Added ability to save CSV files in UTF-8 format.</w:t>
            </w:r>
          </w:p>
          <w:p w14:paraId="36CAC2D8" w14:textId="77777777" w:rsidR="0057259A" w:rsidRDefault="0057259A" w:rsidP="0057259A">
            <w:pPr>
              <w:jc w:val="left"/>
              <w:rPr>
                <w:lang w:val="en-US"/>
              </w:rPr>
            </w:pPr>
          </w:p>
          <w:p w14:paraId="1BA1A20D" w14:textId="77777777" w:rsidR="0057259A" w:rsidRDefault="0057259A" w:rsidP="0057259A">
            <w:pPr>
              <w:jc w:val="left"/>
              <w:rPr>
                <w:lang w:val="en-US"/>
              </w:rPr>
            </w:pPr>
            <w:r w:rsidRPr="0057259A">
              <w:rPr>
                <w:lang w:val="en-US"/>
              </w:rPr>
              <w:t xml:space="preserve">New procedures in </w:t>
            </w:r>
            <w:proofErr w:type="spellStart"/>
            <w:r w:rsidRPr="0057259A">
              <w:rPr>
                <w:lang w:val="en-US"/>
              </w:rPr>
              <w:t>CawtExcel</w:t>
            </w:r>
            <w:proofErr w:type="spellEnd"/>
            <w:r w:rsidRPr="0057259A">
              <w:rPr>
                <w:lang w:val="en-US"/>
              </w:rPr>
              <w:t>:</w:t>
            </w:r>
          </w:p>
          <w:p w14:paraId="22D28E70" w14:textId="77777777" w:rsidR="0057259A" w:rsidRDefault="0057259A" w:rsidP="0057259A">
            <w:pPr>
              <w:numPr>
                <w:ilvl w:val="0"/>
                <w:numId w:val="41"/>
              </w:numPr>
              <w:jc w:val="left"/>
              <w:rPr>
                <w:lang w:val="en-US"/>
              </w:rPr>
            </w:pPr>
            <w:proofErr w:type="spellStart"/>
            <w:r w:rsidRPr="0057259A">
              <w:rPr>
                <w:lang w:val="en-US"/>
              </w:rPr>
              <w:t>CreateRangeString</w:t>
            </w:r>
            <w:proofErr w:type="spellEnd"/>
            <w:r w:rsidRPr="0057259A">
              <w:rPr>
                <w:lang w:val="en-US"/>
              </w:rPr>
              <w:t xml:space="preserve">, </w:t>
            </w:r>
            <w:proofErr w:type="spellStart"/>
            <w:r w:rsidRPr="0057259A">
              <w:rPr>
                <w:lang w:val="en-US"/>
              </w:rPr>
              <w:t>SetChartTicks</w:t>
            </w:r>
            <w:proofErr w:type="spellEnd"/>
          </w:p>
          <w:p w14:paraId="02AF1DA2" w14:textId="77777777" w:rsidR="0057259A" w:rsidRPr="002534C4" w:rsidRDefault="0057259A" w:rsidP="0057259A">
            <w:pPr>
              <w:jc w:val="left"/>
              <w:rPr>
                <w:lang w:val="en-US"/>
              </w:rPr>
            </w:pPr>
          </w:p>
          <w:p w14:paraId="13107325" w14:textId="77777777" w:rsidR="002534C4" w:rsidRPr="002534C4" w:rsidRDefault="002534C4" w:rsidP="002534C4">
            <w:pPr>
              <w:jc w:val="left"/>
              <w:rPr>
                <w:lang w:val="en-US"/>
              </w:rPr>
            </w:pPr>
            <w:r w:rsidRPr="002534C4">
              <w:rPr>
                <w:lang w:val="en-US"/>
              </w:rPr>
              <w:t xml:space="preserve">New procedures in </w:t>
            </w:r>
            <w:proofErr w:type="spellStart"/>
            <w:r w:rsidRPr="002534C4">
              <w:rPr>
                <w:lang w:val="en-US"/>
              </w:rPr>
              <w:t>CawtWord</w:t>
            </w:r>
            <w:proofErr w:type="spellEnd"/>
            <w:r w:rsidRPr="002534C4">
              <w:rPr>
                <w:lang w:val="en-US"/>
              </w:rPr>
              <w:t>:</w:t>
            </w:r>
          </w:p>
          <w:p w14:paraId="791E1B1F" w14:textId="77777777" w:rsidR="0057259A" w:rsidRDefault="0057259A" w:rsidP="002534C4">
            <w:pPr>
              <w:numPr>
                <w:ilvl w:val="0"/>
                <w:numId w:val="39"/>
              </w:numPr>
              <w:jc w:val="left"/>
              <w:rPr>
                <w:lang w:val="en-US"/>
              </w:rPr>
            </w:pPr>
            <w:proofErr w:type="spellStart"/>
            <w:r>
              <w:rPr>
                <w:lang w:val="en-US"/>
              </w:rPr>
              <w:t>AddImageTable</w:t>
            </w:r>
            <w:proofErr w:type="spellEnd"/>
            <w:r>
              <w:rPr>
                <w:lang w:val="en-US"/>
              </w:rPr>
              <w:t xml:space="preserve">, </w:t>
            </w:r>
            <w:proofErr w:type="spellStart"/>
            <w:r w:rsidR="002534C4">
              <w:rPr>
                <w:lang w:val="en-US"/>
              </w:rPr>
              <w:t>GetImageId</w:t>
            </w:r>
            <w:proofErr w:type="spellEnd"/>
            <w:r w:rsidR="002534C4">
              <w:rPr>
                <w:lang w:val="en-US"/>
              </w:rPr>
              <w:t xml:space="preserve">, </w:t>
            </w:r>
            <w:proofErr w:type="spellStart"/>
            <w:r w:rsidR="002534C4">
              <w:rPr>
                <w:lang w:val="en-US"/>
              </w:rPr>
              <w:t>GetImageName</w:t>
            </w:r>
            <w:proofErr w:type="spellEnd"/>
            <w:r w:rsidR="002534C4">
              <w:rPr>
                <w:lang w:val="en-US"/>
              </w:rPr>
              <w:t>,</w:t>
            </w:r>
          </w:p>
          <w:p w14:paraId="13036C73" w14:textId="77777777" w:rsidR="002534C4" w:rsidRPr="0057259A" w:rsidRDefault="002534C4" w:rsidP="00B36CF3">
            <w:pPr>
              <w:numPr>
                <w:ilvl w:val="0"/>
                <w:numId w:val="39"/>
              </w:numPr>
              <w:jc w:val="left"/>
              <w:rPr>
                <w:lang w:val="en-US"/>
              </w:rPr>
            </w:pPr>
            <w:proofErr w:type="spellStart"/>
            <w:r w:rsidRPr="0057259A">
              <w:rPr>
                <w:lang w:val="en-US"/>
              </w:rPr>
              <w:t>GetNumImages</w:t>
            </w:r>
            <w:proofErr w:type="spellEnd"/>
            <w:r w:rsidRPr="0057259A">
              <w:rPr>
                <w:lang w:val="en-US"/>
              </w:rPr>
              <w:t>,</w:t>
            </w:r>
            <w:r w:rsidR="0057259A">
              <w:rPr>
                <w:lang w:val="en-US"/>
              </w:rPr>
              <w:t xml:space="preserve"> </w:t>
            </w:r>
            <w:proofErr w:type="spellStart"/>
            <w:r w:rsidRPr="0057259A">
              <w:rPr>
                <w:lang w:val="en-US"/>
              </w:rPr>
              <w:t>ReplaceImage</w:t>
            </w:r>
            <w:proofErr w:type="spellEnd"/>
            <w:r w:rsidRPr="0057259A">
              <w:rPr>
                <w:lang w:val="en-US"/>
              </w:rPr>
              <w:t xml:space="preserve">, </w:t>
            </w:r>
            <w:proofErr w:type="spellStart"/>
            <w:r w:rsidRPr="0057259A">
              <w:rPr>
                <w:lang w:val="en-US"/>
              </w:rPr>
              <w:t>SetImageName</w:t>
            </w:r>
            <w:proofErr w:type="spellEnd"/>
            <w:r w:rsidRPr="0057259A">
              <w:rPr>
                <w:lang w:val="en-US"/>
              </w:rPr>
              <w:t>,</w:t>
            </w:r>
          </w:p>
          <w:p w14:paraId="056438BE" w14:textId="77777777" w:rsidR="002534C4" w:rsidRPr="002534C4" w:rsidRDefault="002534C4" w:rsidP="002534C4">
            <w:pPr>
              <w:numPr>
                <w:ilvl w:val="0"/>
                <w:numId w:val="39"/>
              </w:numPr>
              <w:jc w:val="left"/>
              <w:rPr>
                <w:lang w:val="en-US"/>
              </w:rPr>
            </w:pPr>
            <w:proofErr w:type="spellStart"/>
            <w:r w:rsidRPr="002534C4">
              <w:rPr>
                <w:lang w:val="en-US"/>
              </w:rPr>
              <w:t>CountWords</w:t>
            </w:r>
            <w:proofErr w:type="spellEnd"/>
          </w:p>
          <w:p w14:paraId="70E19701" w14:textId="77777777" w:rsidR="002534C4" w:rsidRPr="002534C4" w:rsidRDefault="002534C4" w:rsidP="002534C4">
            <w:pPr>
              <w:jc w:val="left"/>
              <w:rPr>
                <w:lang w:val="en-US"/>
              </w:rPr>
            </w:pPr>
          </w:p>
          <w:p w14:paraId="196AF43B" w14:textId="77777777" w:rsidR="002534C4" w:rsidRPr="002534C4" w:rsidRDefault="002534C4" w:rsidP="002534C4">
            <w:pPr>
              <w:jc w:val="left"/>
              <w:rPr>
                <w:lang w:val="en-US"/>
              </w:rPr>
            </w:pPr>
            <w:r w:rsidRPr="002534C4">
              <w:rPr>
                <w:lang w:val="en-US"/>
              </w:rPr>
              <w:t>External packages:</w:t>
            </w:r>
          </w:p>
          <w:p w14:paraId="37284072" w14:textId="77777777" w:rsidR="002534C4" w:rsidRPr="002534C4" w:rsidRDefault="002534C4" w:rsidP="002534C4">
            <w:pPr>
              <w:numPr>
                <w:ilvl w:val="0"/>
                <w:numId w:val="40"/>
              </w:numPr>
              <w:jc w:val="left"/>
              <w:rPr>
                <w:lang w:val="en-US"/>
              </w:rPr>
            </w:pPr>
            <w:r w:rsidRPr="002534C4">
              <w:rPr>
                <w:lang w:val="en-US"/>
              </w:rPr>
              <w:t>U</w:t>
            </w:r>
            <w:r w:rsidR="0057259A">
              <w:rPr>
                <w:lang w:val="en-US"/>
              </w:rPr>
              <w:t xml:space="preserve">pdated </w:t>
            </w:r>
            <w:proofErr w:type="spellStart"/>
            <w:r w:rsidR="0057259A">
              <w:rPr>
                <w:lang w:val="en-US"/>
              </w:rPr>
              <w:t>Tablelist</w:t>
            </w:r>
            <w:proofErr w:type="spellEnd"/>
            <w:r w:rsidR="0057259A">
              <w:rPr>
                <w:lang w:val="en-US"/>
              </w:rPr>
              <w:t xml:space="preserve"> to version 6.0.</w:t>
            </w:r>
          </w:p>
          <w:p w14:paraId="1E3D140E" w14:textId="77777777" w:rsidR="002534C4" w:rsidRDefault="002534C4" w:rsidP="002534C4">
            <w:pPr>
              <w:numPr>
                <w:ilvl w:val="0"/>
                <w:numId w:val="40"/>
              </w:numPr>
              <w:jc w:val="left"/>
              <w:rPr>
                <w:lang w:val="en-US"/>
              </w:rPr>
            </w:pPr>
            <w:r w:rsidRPr="002534C4">
              <w:rPr>
                <w:lang w:val="en-US"/>
              </w:rPr>
              <w:lastRenderedPageBreak/>
              <w:t>U</w:t>
            </w:r>
            <w:r w:rsidR="0057259A">
              <w:rPr>
                <w:lang w:val="en-US"/>
              </w:rPr>
              <w:t xml:space="preserve">pdated </w:t>
            </w:r>
            <w:proofErr w:type="spellStart"/>
            <w:r w:rsidR="0057259A">
              <w:rPr>
                <w:lang w:val="en-US"/>
              </w:rPr>
              <w:t>Twapi</w:t>
            </w:r>
            <w:proofErr w:type="spellEnd"/>
            <w:r w:rsidR="0057259A">
              <w:rPr>
                <w:lang w:val="en-US"/>
              </w:rPr>
              <w:t xml:space="preserve"> to version 4.2.12</w:t>
            </w:r>
            <w:r w:rsidRPr="002534C4">
              <w:rPr>
                <w:lang w:val="en-US"/>
              </w:rPr>
              <w:t>.</w:t>
            </w:r>
          </w:p>
          <w:p w14:paraId="2837313B" w14:textId="77777777" w:rsidR="0057259A" w:rsidRDefault="0057259A" w:rsidP="002534C4">
            <w:pPr>
              <w:numPr>
                <w:ilvl w:val="0"/>
                <w:numId w:val="40"/>
              </w:numPr>
              <w:jc w:val="left"/>
              <w:rPr>
                <w:lang w:val="en-US"/>
              </w:rPr>
            </w:pPr>
            <w:r>
              <w:rPr>
                <w:lang w:val="en-US"/>
              </w:rPr>
              <w:t xml:space="preserve">Updated </w:t>
            </w:r>
            <w:proofErr w:type="spellStart"/>
            <w:r>
              <w:rPr>
                <w:lang w:val="en-US"/>
              </w:rPr>
              <w:t>tDOM</w:t>
            </w:r>
            <w:proofErr w:type="spellEnd"/>
            <w:r>
              <w:rPr>
                <w:lang w:val="en-US"/>
              </w:rPr>
              <w:t xml:space="preserve"> to version 0.9.0.</w:t>
            </w:r>
          </w:p>
          <w:p w14:paraId="68687D99" w14:textId="77777777" w:rsidR="0057259A" w:rsidRPr="00487AA7" w:rsidRDefault="0057259A" w:rsidP="002534C4">
            <w:pPr>
              <w:numPr>
                <w:ilvl w:val="0"/>
                <w:numId w:val="40"/>
              </w:numPr>
              <w:jc w:val="left"/>
              <w:rPr>
                <w:lang w:val="en-US"/>
              </w:rPr>
            </w:pPr>
            <w:r>
              <w:rPr>
                <w:lang w:val="en-US"/>
              </w:rPr>
              <w:t xml:space="preserve">Updated </w:t>
            </w:r>
            <w:proofErr w:type="spellStart"/>
            <w:r>
              <w:rPr>
                <w:lang w:val="en-US"/>
              </w:rPr>
              <w:t>Img</w:t>
            </w:r>
            <w:proofErr w:type="spellEnd"/>
            <w:r>
              <w:rPr>
                <w:lang w:val="en-US"/>
              </w:rPr>
              <w:t xml:space="preserve"> to version 1.4.7.</w:t>
            </w:r>
          </w:p>
        </w:tc>
      </w:tr>
      <w:tr w:rsidR="00AB5215" w14:paraId="0B2DCDC5" w14:textId="77777777" w:rsidTr="00211760">
        <w:tc>
          <w:tcPr>
            <w:tcW w:w="1134" w:type="dxa"/>
          </w:tcPr>
          <w:p w14:paraId="28D9A6D2" w14:textId="77777777" w:rsidR="00AB5215" w:rsidRDefault="00AB5215" w:rsidP="00413BD4">
            <w:r>
              <w:lastRenderedPageBreak/>
              <w:t>2.4.2</w:t>
            </w:r>
          </w:p>
        </w:tc>
        <w:tc>
          <w:tcPr>
            <w:tcW w:w="1417" w:type="dxa"/>
          </w:tcPr>
          <w:p w14:paraId="40E19125" w14:textId="77777777" w:rsidR="00AB5215" w:rsidRDefault="00AB5215" w:rsidP="00204A49">
            <w:r>
              <w:t>2018-04-26</w:t>
            </w:r>
          </w:p>
        </w:tc>
        <w:tc>
          <w:tcPr>
            <w:tcW w:w="6805" w:type="dxa"/>
          </w:tcPr>
          <w:p w14:paraId="2889FD87" w14:textId="77777777" w:rsidR="00AB5215" w:rsidRPr="00AB5215" w:rsidRDefault="00AB5215" w:rsidP="00AB5215">
            <w:pPr>
              <w:jc w:val="left"/>
              <w:rPr>
                <w:lang w:val="en-US"/>
              </w:rPr>
            </w:pPr>
            <w:r w:rsidRPr="00AB5215">
              <w:rPr>
                <w:lang w:val="en-US"/>
              </w:rPr>
              <w:t>Enhanced functionality in several modules.</w:t>
            </w:r>
          </w:p>
          <w:p w14:paraId="50CFE9A7" w14:textId="77777777" w:rsidR="00AB5215" w:rsidRDefault="00AB5215" w:rsidP="00AB5215">
            <w:pPr>
              <w:jc w:val="left"/>
              <w:rPr>
                <w:lang w:val="en-US"/>
              </w:rPr>
            </w:pPr>
          </w:p>
          <w:p w14:paraId="53437BB1" w14:textId="77777777" w:rsidR="00AB5215" w:rsidRPr="00AB5215" w:rsidRDefault="00AB5215" w:rsidP="00AB5215">
            <w:pPr>
              <w:jc w:val="left"/>
              <w:rPr>
                <w:lang w:val="en-US"/>
              </w:rPr>
            </w:pPr>
            <w:proofErr w:type="spellStart"/>
            <w:r w:rsidRPr="00AB5215">
              <w:rPr>
                <w:lang w:val="en-US"/>
              </w:rPr>
              <w:t>CawtPpt</w:t>
            </w:r>
            <w:proofErr w:type="spellEnd"/>
            <w:r w:rsidRPr="00AB5215">
              <w:rPr>
                <w:lang w:val="en-US"/>
              </w:rPr>
              <w:t>:</w:t>
            </w:r>
          </w:p>
          <w:p w14:paraId="5EED0ED7" w14:textId="77777777" w:rsidR="00AB5215" w:rsidRPr="00AB5215" w:rsidRDefault="00AB5215" w:rsidP="00AB5215">
            <w:pPr>
              <w:numPr>
                <w:ilvl w:val="0"/>
                <w:numId w:val="42"/>
              </w:numPr>
              <w:jc w:val="left"/>
              <w:rPr>
                <w:lang w:val="en-US"/>
              </w:rPr>
            </w:pPr>
            <w:r w:rsidRPr="00AB5215">
              <w:rPr>
                <w:lang w:val="en-US"/>
              </w:rPr>
              <w:t>Added new configure options for shapes: -</w:t>
            </w:r>
            <w:proofErr w:type="spellStart"/>
            <w:r w:rsidRPr="00AB5215">
              <w:rPr>
                <w:lang w:val="en-US"/>
              </w:rPr>
              <w:t>beginsite</w:t>
            </w:r>
            <w:proofErr w:type="spellEnd"/>
            <w:r w:rsidRPr="00AB5215">
              <w:rPr>
                <w:lang w:val="en-US"/>
              </w:rPr>
              <w:t>, -</w:t>
            </w:r>
            <w:proofErr w:type="spellStart"/>
            <w:r w:rsidRPr="00AB5215">
              <w:rPr>
                <w:lang w:val="en-US"/>
              </w:rPr>
              <w:t>endsite</w:t>
            </w:r>
            <w:proofErr w:type="spellEnd"/>
          </w:p>
          <w:p w14:paraId="475F2A44" w14:textId="77777777" w:rsidR="00AB5215" w:rsidRPr="00AB5215" w:rsidRDefault="00AB5215" w:rsidP="00AB5215">
            <w:pPr>
              <w:numPr>
                <w:ilvl w:val="0"/>
                <w:numId w:val="42"/>
              </w:numPr>
              <w:jc w:val="left"/>
              <w:rPr>
                <w:lang w:val="en-US"/>
              </w:rPr>
            </w:pPr>
            <w:r w:rsidRPr="00AB5215">
              <w:rPr>
                <w:lang w:val="en-US"/>
              </w:rPr>
              <w:t>Added new configure option for connectors: -weight</w:t>
            </w:r>
          </w:p>
          <w:p w14:paraId="28E55C94" w14:textId="77777777" w:rsidR="00AB5215" w:rsidRPr="00AB5215" w:rsidRDefault="00AB5215" w:rsidP="00AB5215">
            <w:pPr>
              <w:jc w:val="left"/>
              <w:rPr>
                <w:lang w:val="en-US"/>
              </w:rPr>
            </w:pPr>
          </w:p>
          <w:p w14:paraId="021D667F" w14:textId="77777777" w:rsidR="00AB5215" w:rsidRPr="00AB5215" w:rsidRDefault="00AB5215" w:rsidP="00AB5215">
            <w:pPr>
              <w:jc w:val="left"/>
              <w:rPr>
                <w:lang w:val="en-US"/>
              </w:rPr>
            </w:pPr>
            <w:proofErr w:type="spellStart"/>
            <w:r w:rsidRPr="00AB5215">
              <w:rPr>
                <w:lang w:val="en-US"/>
              </w:rPr>
              <w:t>CawtWord</w:t>
            </w:r>
            <w:proofErr w:type="spellEnd"/>
            <w:r w:rsidRPr="00AB5215">
              <w:rPr>
                <w:lang w:val="en-US"/>
              </w:rPr>
              <w:t>:</w:t>
            </w:r>
          </w:p>
          <w:p w14:paraId="3CF1C99D" w14:textId="77777777" w:rsidR="00AB5215" w:rsidRPr="00AB5215" w:rsidRDefault="00AB5215" w:rsidP="00245292">
            <w:pPr>
              <w:numPr>
                <w:ilvl w:val="0"/>
                <w:numId w:val="43"/>
              </w:numPr>
              <w:jc w:val="left"/>
              <w:rPr>
                <w:lang w:val="en-US"/>
              </w:rPr>
            </w:pPr>
            <w:r w:rsidRPr="00AB5215">
              <w:rPr>
                <w:lang w:val="en-US"/>
              </w:rPr>
              <w:t xml:space="preserve">Corrected procedure </w:t>
            </w:r>
            <w:proofErr w:type="spellStart"/>
            <w:r w:rsidRPr="00AB5215">
              <w:rPr>
                <w:lang w:val="en-US"/>
              </w:rPr>
              <w:t>SetDocumentProperty</w:t>
            </w:r>
            <w:proofErr w:type="spellEnd"/>
            <w:r w:rsidRPr="00AB5215">
              <w:rPr>
                <w:lang w:val="en-US"/>
              </w:rPr>
              <w:t>.</w:t>
            </w:r>
          </w:p>
          <w:p w14:paraId="22D05DB6" w14:textId="77777777" w:rsidR="00AB5215" w:rsidRPr="00AB5215" w:rsidRDefault="00AB5215" w:rsidP="00AB5215">
            <w:pPr>
              <w:jc w:val="left"/>
              <w:rPr>
                <w:lang w:val="en-US"/>
              </w:rPr>
            </w:pPr>
          </w:p>
          <w:p w14:paraId="2EA7D926"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CawtExcel</w:t>
            </w:r>
            <w:proofErr w:type="spellEnd"/>
            <w:r w:rsidRPr="00AB5215">
              <w:rPr>
                <w:lang w:val="en-US"/>
              </w:rPr>
              <w:t>:</w:t>
            </w:r>
          </w:p>
          <w:p w14:paraId="78424BF6" w14:textId="77777777" w:rsidR="00AB5215" w:rsidRDefault="00AB5215" w:rsidP="00245292">
            <w:pPr>
              <w:numPr>
                <w:ilvl w:val="0"/>
                <w:numId w:val="43"/>
              </w:numPr>
              <w:jc w:val="left"/>
              <w:rPr>
                <w:lang w:val="en-US"/>
              </w:rPr>
            </w:pPr>
            <w:r w:rsidRPr="00AB5215">
              <w:rPr>
                <w:lang w:val="en-US"/>
              </w:rPr>
              <w:t xml:space="preserve">Import, </w:t>
            </w:r>
            <w:proofErr w:type="spellStart"/>
            <w:r w:rsidRPr="00AB5215">
              <w:rPr>
                <w:lang w:val="en-US"/>
              </w:rPr>
              <w:t>CopyColumn</w:t>
            </w:r>
            <w:proofErr w:type="spellEnd"/>
            <w:r w:rsidRPr="00AB5215">
              <w:rPr>
                <w:lang w:val="en-US"/>
              </w:rPr>
              <w:t xml:space="preserve">, </w:t>
            </w:r>
            <w:proofErr w:type="spellStart"/>
            <w:r w:rsidRPr="00AB5215">
              <w:rPr>
                <w:lang w:val="en-US"/>
              </w:rPr>
              <w:t>SetChartSourceByIndex</w:t>
            </w:r>
            <w:proofErr w:type="spellEnd"/>
            <w:r w:rsidRPr="00AB5215">
              <w:rPr>
                <w:lang w:val="en-US"/>
              </w:rPr>
              <w:t xml:space="preserve">, </w:t>
            </w:r>
          </w:p>
          <w:p w14:paraId="22690F4F" w14:textId="77777777" w:rsidR="00AB5215" w:rsidRDefault="00AB5215" w:rsidP="00245292">
            <w:pPr>
              <w:numPr>
                <w:ilvl w:val="0"/>
                <w:numId w:val="43"/>
              </w:numPr>
              <w:jc w:val="left"/>
              <w:rPr>
                <w:lang w:val="en-US"/>
              </w:rPr>
            </w:pPr>
            <w:proofErr w:type="spellStart"/>
            <w:r w:rsidRPr="00AB5215">
              <w:rPr>
                <w:lang w:val="en-US"/>
              </w:rPr>
              <w:t>SetChartTitle</w:t>
            </w:r>
            <w:proofErr w:type="spellEnd"/>
            <w:r w:rsidRPr="00AB5215">
              <w:rPr>
                <w:lang w:val="en-US"/>
              </w:rPr>
              <w:t>,</w:t>
            </w:r>
            <w:r>
              <w:rPr>
                <w:lang w:val="en-US"/>
              </w:rPr>
              <w:t xml:space="preserve"> </w:t>
            </w:r>
            <w:proofErr w:type="spellStart"/>
            <w:r w:rsidRPr="00AB5215">
              <w:rPr>
                <w:lang w:val="en-US"/>
              </w:rPr>
              <w:t>GetChartNumSeries</w:t>
            </w:r>
            <w:proofErr w:type="spellEnd"/>
            <w:r w:rsidRPr="00AB5215">
              <w:rPr>
                <w:lang w:val="en-US"/>
              </w:rPr>
              <w:t xml:space="preserve">, </w:t>
            </w:r>
            <w:proofErr w:type="spellStart"/>
            <w:r w:rsidRPr="00AB5215">
              <w:rPr>
                <w:lang w:val="en-US"/>
              </w:rPr>
              <w:t>GetChartSeries</w:t>
            </w:r>
            <w:proofErr w:type="spellEnd"/>
            <w:r w:rsidRPr="00AB5215">
              <w:rPr>
                <w:lang w:val="en-US"/>
              </w:rPr>
              <w:t xml:space="preserve">, </w:t>
            </w:r>
          </w:p>
          <w:p w14:paraId="337D15C1" w14:textId="77777777" w:rsidR="00AB5215" w:rsidRPr="00AB5215" w:rsidRDefault="00AB5215" w:rsidP="00245292">
            <w:pPr>
              <w:numPr>
                <w:ilvl w:val="0"/>
                <w:numId w:val="43"/>
              </w:numPr>
              <w:jc w:val="left"/>
              <w:rPr>
                <w:lang w:val="en-US"/>
              </w:rPr>
            </w:pPr>
            <w:proofErr w:type="spellStart"/>
            <w:r w:rsidRPr="00AB5215">
              <w:rPr>
                <w:lang w:val="en-US"/>
              </w:rPr>
              <w:t>SetSeriesLineWidth</w:t>
            </w:r>
            <w:proofErr w:type="spellEnd"/>
          </w:p>
          <w:p w14:paraId="60B84E99" w14:textId="77777777" w:rsidR="00AB5215" w:rsidRPr="00AB5215" w:rsidRDefault="00AB5215" w:rsidP="00AB5215">
            <w:pPr>
              <w:jc w:val="left"/>
              <w:rPr>
                <w:lang w:val="en-US"/>
              </w:rPr>
            </w:pPr>
          </w:p>
          <w:p w14:paraId="19AC3A59"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CawtPpt</w:t>
            </w:r>
            <w:proofErr w:type="spellEnd"/>
            <w:r w:rsidRPr="00AB5215">
              <w:rPr>
                <w:lang w:val="en-US"/>
              </w:rPr>
              <w:t>:</w:t>
            </w:r>
          </w:p>
          <w:p w14:paraId="7F4717FC" w14:textId="77777777" w:rsidR="00AB5215" w:rsidRPr="00AB5215" w:rsidRDefault="00AB5215" w:rsidP="00245292">
            <w:pPr>
              <w:numPr>
                <w:ilvl w:val="0"/>
                <w:numId w:val="44"/>
              </w:numPr>
              <w:jc w:val="left"/>
              <w:rPr>
                <w:lang w:val="en-US"/>
              </w:rPr>
            </w:pPr>
            <w:proofErr w:type="spellStart"/>
            <w:r w:rsidRPr="00AB5215">
              <w:rPr>
                <w:lang w:val="en-US"/>
              </w:rPr>
              <w:t>SetPresPageSetup</w:t>
            </w:r>
            <w:proofErr w:type="spellEnd"/>
            <w:r w:rsidRPr="00AB5215">
              <w:rPr>
                <w:lang w:val="en-US"/>
              </w:rPr>
              <w:t xml:space="preserve">, </w:t>
            </w:r>
            <w:proofErr w:type="spellStart"/>
            <w:r w:rsidRPr="00AB5215">
              <w:rPr>
                <w:lang w:val="en-US"/>
              </w:rPr>
              <w:t>SetHyperlinkToSlide</w:t>
            </w:r>
            <w:proofErr w:type="spellEnd"/>
            <w:r w:rsidRPr="00AB5215">
              <w:rPr>
                <w:lang w:val="en-US"/>
              </w:rPr>
              <w:t xml:space="preserve">, </w:t>
            </w:r>
            <w:proofErr w:type="spellStart"/>
            <w:r w:rsidRPr="00AB5215">
              <w:rPr>
                <w:lang w:val="en-US"/>
              </w:rPr>
              <w:t>GetNumSites</w:t>
            </w:r>
            <w:proofErr w:type="spellEnd"/>
          </w:p>
          <w:p w14:paraId="65700C77" w14:textId="77777777" w:rsidR="00AB5215" w:rsidRPr="00AB5215" w:rsidRDefault="00AB5215" w:rsidP="00AB5215">
            <w:pPr>
              <w:jc w:val="left"/>
              <w:rPr>
                <w:lang w:val="en-US"/>
              </w:rPr>
            </w:pPr>
          </w:p>
          <w:p w14:paraId="169B1D0E" w14:textId="77777777" w:rsidR="00AB5215" w:rsidRDefault="00AB5215" w:rsidP="00AB5215">
            <w:pPr>
              <w:jc w:val="left"/>
              <w:rPr>
                <w:lang w:val="en-US"/>
              </w:rPr>
            </w:pPr>
            <w:r w:rsidRPr="00AB5215">
              <w:rPr>
                <w:lang w:val="en-US"/>
              </w:rPr>
              <w:t xml:space="preserve">New procedures in </w:t>
            </w:r>
            <w:proofErr w:type="spellStart"/>
            <w:r w:rsidRPr="00AB5215">
              <w:rPr>
                <w:lang w:val="en-US"/>
              </w:rPr>
              <w:t>CawtWord</w:t>
            </w:r>
            <w:proofErr w:type="spellEnd"/>
            <w:r w:rsidRPr="00AB5215">
              <w:rPr>
                <w:lang w:val="en-US"/>
              </w:rPr>
              <w:t>:</w:t>
            </w:r>
          </w:p>
          <w:p w14:paraId="57B6642C" w14:textId="77777777" w:rsidR="00AB5215" w:rsidRPr="002534C4" w:rsidRDefault="00AB5215" w:rsidP="00245292">
            <w:pPr>
              <w:numPr>
                <w:ilvl w:val="0"/>
                <w:numId w:val="44"/>
              </w:numPr>
              <w:jc w:val="left"/>
              <w:rPr>
                <w:lang w:val="en-US"/>
              </w:rPr>
            </w:pPr>
            <w:proofErr w:type="spellStart"/>
            <w:r w:rsidRPr="00AB5215">
              <w:rPr>
                <w:lang w:val="en-US"/>
              </w:rPr>
              <w:t>DeleteRow</w:t>
            </w:r>
            <w:proofErr w:type="spellEnd"/>
            <w:r w:rsidRPr="00AB5215">
              <w:rPr>
                <w:lang w:val="en-US"/>
              </w:rPr>
              <w:t xml:space="preserve">, </w:t>
            </w:r>
            <w:proofErr w:type="spellStart"/>
            <w:r w:rsidRPr="00AB5215">
              <w:rPr>
                <w:lang w:val="en-US"/>
              </w:rPr>
              <w:t>SetRangeMergeCells</w:t>
            </w:r>
            <w:proofErr w:type="spellEnd"/>
          </w:p>
        </w:tc>
      </w:tr>
      <w:tr w:rsidR="00282314" w14:paraId="07E08E8B" w14:textId="77777777" w:rsidTr="00211760">
        <w:tc>
          <w:tcPr>
            <w:tcW w:w="1134" w:type="dxa"/>
          </w:tcPr>
          <w:p w14:paraId="773BB39D" w14:textId="77777777" w:rsidR="00282314" w:rsidRDefault="00282314" w:rsidP="00413BD4">
            <w:r>
              <w:t>2.4.3</w:t>
            </w:r>
          </w:p>
        </w:tc>
        <w:tc>
          <w:tcPr>
            <w:tcW w:w="1417" w:type="dxa"/>
          </w:tcPr>
          <w:p w14:paraId="48667EF4" w14:textId="77777777" w:rsidR="00282314" w:rsidRDefault="00A73006" w:rsidP="00204A49">
            <w:r>
              <w:t>2018-12-27</w:t>
            </w:r>
          </w:p>
        </w:tc>
        <w:tc>
          <w:tcPr>
            <w:tcW w:w="6805" w:type="dxa"/>
          </w:tcPr>
          <w:p w14:paraId="1F21264B" w14:textId="77777777" w:rsidR="00282314" w:rsidRPr="00282314" w:rsidRDefault="00A73006" w:rsidP="00282314">
            <w:pPr>
              <w:jc w:val="left"/>
              <w:rPr>
                <w:lang w:val="en-US"/>
              </w:rPr>
            </w:pPr>
            <w:r w:rsidRPr="00A73006">
              <w:rPr>
                <w:lang w:val="en-US"/>
              </w:rPr>
              <w:t>Support for Office 2019</w:t>
            </w:r>
            <w:r w:rsidR="00282314" w:rsidRPr="00282314">
              <w:rPr>
                <w:lang w:val="en-US"/>
              </w:rPr>
              <w:t>.</w:t>
            </w:r>
          </w:p>
          <w:p w14:paraId="55C6C1F1" w14:textId="77777777" w:rsidR="00A73006" w:rsidRDefault="00A73006" w:rsidP="00A73006">
            <w:pPr>
              <w:jc w:val="left"/>
              <w:rPr>
                <w:lang w:val="en-US"/>
              </w:rPr>
            </w:pPr>
          </w:p>
          <w:p w14:paraId="450B2B51" w14:textId="77777777" w:rsidR="00A73006" w:rsidRPr="00A73006" w:rsidRDefault="00A73006" w:rsidP="00A73006">
            <w:pPr>
              <w:jc w:val="left"/>
              <w:rPr>
                <w:lang w:val="en-US"/>
              </w:rPr>
            </w:pPr>
            <w:proofErr w:type="spellStart"/>
            <w:r w:rsidRPr="00A73006">
              <w:rPr>
                <w:lang w:val="en-US"/>
              </w:rPr>
              <w:t>CawtOffice</w:t>
            </w:r>
            <w:proofErr w:type="spellEnd"/>
            <w:r w:rsidRPr="00A73006">
              <w:rPr>
                <w:lang w:val="en-US"/>
              </w:rPr>
              <w:t>:</w:t>
            </w:r>
          </w:p>
          <w:p w14:paraId="5889AA6D" w14:textId="77777777" w:rsidR="00282314" w:rsidRDefault="00A73006" w:rsidP="00245292">
            <w:pPr>
              <w:numPr>
                <w:ilvl w:val="0"/>
                <w:numId w:val="44"/>
              </w:numPr>
              <w:jc w:val="left"/>
              <w:rPr>
                <w:lang w:val="en-US"/>
              </w:rPr>
            </w:pPr>
            <w:r w:rsidRPr="00A73006">
              <w:rPr>
                <w:lang w:val="en-US"/>
              </w:rPr>
              <w:t xml:space="preserve">Added script </w:t>
            </w:r>
            <w:proofErr w:type="spellStart"/>
            <w:r w:rsidRPr="00A73006">
              <w:rPr>
                <w:lang w:val="en-US"/>
              </w:rPr>
              <w:t>DocumentInfo.tcl</w:t>
            </w:r>
            <w:proofErr w:type="spellEnd"/>
            <w:r w:rsidRPr="00A73006">
              <w:rPr>
                <w:lang w:val="en-US"/>
              </w:rPr>
              <w:t xml:space="preserve"> to retrieve information about</w:t>
            </w:r>
            <w:r>
              <w:rPr>
                <w:lang w:val="en-US"/>
              </w:rPr>
              <w:t xml:space="preserve"> </w:t>
            </w:r>
            <w:r w:rsidRPr="00A73006">
              <w:rPr>
                <w:lang w:val="en-US"/>
              </w:rPr>
              <w:t>Office documents.</w:t>
            </w:r>
          </w:p>
          <w:p w14:paraId="345BF5EF" w14:textId="77777777" w:rsidR="00A73006" w:rsidRDefault="00A73006" w:rsidP="00282314">
            <w:pPr>
              <w:jc w:val="left"/>
              <w:rPr>
                <w:lang w:val="en-US"/>
              </w:rPr>
            </w:pPr>
          </w:p>
          <w:p w14:paraId="46F69F9A" w14:textId="77777777" w:rsidR="00282314" w:rsidRPr="00282314" w:rsidRDefault="00282314" w:rsidP="00282314">
            <w:pPr>
              <w:jc w:val="left"/>
              <w:rPr>
                <w:lang w:val="en-US"/>
              </w:rPr>
            </w:pPr>
            <w:proofErr w:type="spellStart"/>
            <w:r w:rsidRPr="00282314">
              <w:rPr>
                <w:lang w:val="en-US"/>
              </w:rPr>
              <w:t>CawtWord</w:t>
            </w:r>
            <w:proofErr w:type="spellEnd"/>
            <w:r w:rsidRPr="00282314">
              <w:rPr>
                <w:lang w:val="en-US"/>
              </w:rPr>
              <w:t>:</w:t>
            </w:r>
          </w:p>
          <w:p w14:paraId="7E559F3F" w14:textId="77777777" w:rsidR="00282314" w:rsidRDefault="00282314" w:rsidP="00245292">
            <w:pPr>
              <w:numPr>
                <w:ilvl w:val="0"/>
                <w:numId w:val="44"/>
              </w:numPr>
              <w:jc w:val="left"/>
              <w:rPr>
                <w:lang w:val="en-US"/>
              </w:rPr>
            </w:pPr>
            <w:r w:rsidRPr="00282314">
              <w:rPr>
                <w:lang w:val="en-US"/>
              </w:rPr>
              <w:t xml:space="preserve">Extended procedure </w:t>
            </w:r>
            <w:proofErr w:type="spellStart"/>
            <w:r w:rsidRPr="00282314">
              <w:rPr>
                <w:lang w:val="en-US"/>
              </w:rPr>
              <w:t>GetRowRange</w:t>
            </w:r>
            <w:proofErr w:type="spellEnd"/>
            <w:r w:rsidRPr="00282314">
              <w:rPr>
                <w:lang w:val="en-US"/>
              </w:rPr>
              <w:t xml:space="preserve"> to use start and end rows.</w:t>
            </w:r>
          </w:p>
          <w:p w14:paraId="35CB3EF4" w14:textId="77777777" w:rsidR="00A73006" w:rsidRPr="00A73006" w:rsidRDefault="00A73006" w:rsidP="00245292">
            <w:pPr>
              <w:numPr>
                <w:ilvl w:val="0"/>
                <w:numId w:val="44"/>
              </w:numPr>
              <w:jc w:val="left"/>
              <w:rPr>
                <w:lang w:val="en-US"/>
              </w:rPr>
            </w:pPr>
            <w:r w:rsidRPr="00A73006">
              <w:rPr>
                <w:lang w:val="en-US"/>
              </w:rPr>
              <w:t xml:space="preserve">Extended procedure </w:t>
            </w:r>
            <w:proofErr w:type="spellStart"/>
            <w:r w:rsidRPr="00A73006">
              <w:rPr>
                <w:lang w:val="en-US"/>
              </w:rPr>
              <w:t>GetNumImages</w:t>
            </w:r>
            <w:proofErr w:type="spellEnd"/>
            <w:r w:rsidRPr="00A73006">
              <w:rPr>
                <w:lang w:val="en-US"/>
              </w:rPr>
              <w:t xml:space="preserve"> to consider both </w:t>
            </w:r>
            <w:proofErr w:type="spellStart"/>
            <w:r w:rsidRPr="00A73006">
              <w:rPr>
                <w:lang w:val="en-US"/>
              </w:rPr>
              <w:t>InlineShapes</w:t>
            </w:r>
            <w:proofErr w:type="spellEnd"/>
            <w:r w:rsidRPr="00A73006">
              <w:rPr>
                <w:lang w:val="en-US"/>
              </w:rPr>
              <w:t xml:space="preserve"> as</w:t>
            </w:r>
            <w:r>
              <w:rPr>
                <w:lang w:val="en-US"/>
              </w:rPr>
              <w:t xml:space="preserve"> </w:t>
            </w:r>
            <w:r w:rsidRPr="00A73006">
              <w:rPr>
                <w:lang w:val="en-US"/>
              </w:rPr>
              <w:t>well as Shapes.</w:t>
            </w:r>
          </w:p>
          <w:p w14:paraId="513AF546" w14:textId="77777777" w:rsidR="00282314" w:rsidRDefault="00282314" w:rsidP="00282314">
            <w:pPr>
              <w:jc w:val="left"/>
              <w:rPr>
                <w:lang w:val="en-US"/>
              </w:rPr>
            </w:pPr>
          </w:p>
          <w:p w14:paraId="5DE06814" w14:textId="77777777" w:rsid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CawtOffice</w:t>
            </w:r>
            <w:proofErr w:type="spellEnd"/>
            <w:r w:rsidRPr="00A73006">
              <w:rPr>
                <w:lang w:val="en-US"/>
              </w:rPr>
              <w:t>:</w:t>
            </w:r>
          </w:p>
          <w:p w14:paraId="0505A574" w14:textId="77777777" w:rsidR="00A73006" w:rsidRDefault="00A73006" w:rsidP="00245292">
            <w:pPr>
              <w:numPr>
                <w:ilvl w:val="0"/>
                <w:numId w:val="46"/>
              </w:numPr>
              <w:jc w:val="left"/>
              <w:rPr>
                <w:lang w:val="en-US"/>
              </w:rPr>
            </w:pPr>
            <w:proofErr w:type="spellStart"/>
            <w:r w:rsidRPr="00A73006">
              <w:rPr>
                <w:lang w:val="en-US"/>
              </w:rPr>
              <w:t>GetOfficeType</w:t>
            </w:r>
            <w:proofErr w:type="spellEnd"/>
          </w:p>
          <w:p w14:paraId="44A912FB" w14:textId="77777777" w:rsidR="00A73006" w:rsidRDefault="00A73006" w:rsidP="00A73006">
            <w:pPr>
              <w:jc w:val="left"/>
              <w:rPr>
                <w:lang w:val="en-US"/>
              </w:rPr>
            </w:pPr>
          </w:p>
          <w:p w14:paraId="2549F7BC" w14:textId="77777777" w:rsidR="00A73006" w:rsidRP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CawtExcel</w:t>
            </w:r>
            <w:proofErr w:type="spellEnd"/>
            <w:r w:rsidRPr="00A73006">
              <w:rPr>
                <w:lang w:val="en-US"/>
              </w:rPr>
              <w:t>:</w:t>
            </w:r>
          </w:p>
          <w:p w14:paraId="21B1A4E4" w14:textId="77777777" w:rsidR="00A73006" w:rsidRDefault="00A73006" w:rsidP="00245292">
            <w:pPr>
              <w:numPr>
                <w:ilvl w:val="0"/>
                <w:numId w:val="46"/>
              </w:numPr>
              <w:jc w:val="left"/>
              <w:rPr>
                <w:lang w:val="en-US"/>
              </w:rPr>
            </w:pPr>
            <w:proofErr w:type="spellStart"/>
            <w:r w:rsidRPr="00A73006">
              <w:rPr>
                <w:lang w:val="en-US"/>
              </w:rPr>
              <w:t>AddSeriesTrendLine</w:t>
            </w:r>
            <w:proofErr w:type="spellEnd"/>
          </w:p>
          <w:p w14:paraId="370F7E25" w14:textId="77777777" w:rsidR="00A73006" w:rsidRDefault="00A73006" w:rsidP="00A73006">
            <w:pPr>
              <w:jc w:val="left"/>
              <w:rPr>
                <w:lang w:val="en-US"/>
              </w:rPr>
            </w:pPr>
          </w:p>
          <w:p w14:paraId="68671792" w14:textId="77777777"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w:t>
            </w:r>
            <w:proofErr w:type="spellStart"/>
            <w:r w:rsidRPr="00282314">
              <w:rPr>
                <w:lang w:val="en-US"/>
              </w:rPr>
              <w:t>CawtPpt</w:t>
            </w:r>
            <w:proofErr w:type="spellEnd"/>
            <w:r w:rsidRPr="00282314">
              <w:rPr>
                <w:lang w:val="en-US"/>
              </w:rPr>
              <w:t>:</w:t>
            </w:r>
          </w:p>
          <w:p w14:paraId="56003CD7" w14:textId="77777777" w:rsidR="00A73006" w:rsidRDefault="00A73006" w:rsidP="00245292">
            <w:pPr>
              <w:numPr>
                <w:ilvl w:val="0"/>
                <w:numId w:val="44"/>
              </w:numPr>
              <w:jc w:val="left"/>
              <w:rPr>
                <w:lang w:val="en-US"/>
              </w:rPr>
            </w:pPr>
            <w:proofErr w:type="spellStart"/>
            <w:r w:rsidRPr="00A73006">
              <w:rPr>
                <w:lang w:val="en-US"/>
              </w:rPr>
              <w:t>GetComme</w:t>
            </w:r>
            <w:r>
              <w:rPr>
                <w:lang w:val="en-US"/>
              </w:rPr>
              <w:t>ntKeyTopPosition</w:t>
            </w:r>
            <w:proofErr w:type="spellEnd"/>
            <w:r>
              <w:rPr>
                <w:lang w:val="en-US"/>
              </w:rPr>
              <w:t xml:space="preserve">, </w:t>
            </w:r>
            <w:proofErr w:type="spellStart"/>
            <w:r>
              <w:rPr>
                <w:lang w:val="en-US"/>
              </w:rPr>
              <w:t>GetNumShapes</w:t>
            </w:r>
            <w:proofErr w:type="spellEnd"/>
            <w:r>
              <w:rPr>
                <w:lang w:val="en-US"/>
              </w:rPr>
              <w:t>,</w:t>
            </w:r>
          </w:p>
          <w:p w14:paraId="622AE729" w14:textId="77777777" w:rsidR="00A73006" w:rsidRDefault="00A73006" w:rsidP="00245292">
            <w:pPr>
              <w:numPr>
                <w:ilvl w:val="0"/>
                <w:numId w:val="44"/>
              </w:numPr>
              <w:jc w:val="left"/>
              <w:rPr>
                <w:lang w:val="en-US"/>
              </w:rPr>
            </w:pPr>
            <w:proofErr w:type="spellStart"/>
            <w:r w:rsidRPr="00A73006">
              <w:rPr>
                <w:lang w:val="en-US"/>
              </w:rPr>
              <w:t>GetPresImages</w:t>
            </w:r>
            <w:proofErr w:type="spellEnd"/>
            <w:r w:rsidRPr="00A73006">
              <w:rPr>
                <w:lang w:val="en-US"/>
              </w:rPr>
              <w:t xml:space="preserve">, </w:t>
            </w:r>
            <w:proofErr w:type="spellStart"/>
            <w:r w:rsidRPr="00A73006">
              <w:rPr>
                <w:lang w:val="en-US"/>
              </w:rPr>
              <w:t>GetPresVideos</w:t>
            </w:r>
            <w:proofErr w:type="spellEnd"/>
            <w:r w:rsidRPr="00A73006">
              <w:rPr>
                <w:lang w:val="en-US"/>
              </w:rPr>
              <w:t xml:space="preserve">, </w:t>
            </w:r>
            <w:proofErr w:type="spellStart"/>
            <w:r w:rsidRPr="00A73006">
              <w:rPr>
                <w:lang w:val="en-US"/>
              </w:rPr>
              <w:t>GetShapeId</w:t>
            </w:r>
            <w:proofErr w:type="spellEnd"/>
            <w:r w:rsidRPr="00A73006">
              <w:rPr>
                <w:lang w:val="en-US"/>
              </w:rPr>
              <w:t>,</w:t>
            </w:r>
          </w:p>
          <w:p w14:paraId="22F2EEAE" w14:textId="77777777" w:rsidR="00A73006" w:rsidRPr="00A73006" w:rsidRDefault="00A73006" w:rsidP="00245292">
            <w:pPr>
              <w:numPr>
                <w:ilvl w:val="0"/>
                <w:numId w:val="44"/>
              </w:numPr>
              <w:jc w:val="left"/>
              <w:rPr>
                <w:lang w:val="en-US"/>
              </w:rPr>
            </w:pPr>
            <w:proofErr w:type="spellStart"/>
            <w:r w:rsidRPr="00A73006">
              <w:rPr>
                <w:lang w:val="en-US"/>
              </w:rPr>
              <w:t>GetShapeMediaType</w:t>
            </w:r>
            <w:proofErr w:type="spellEnd"/>
            <w:r w:rsidRPr="00A73006">
              <w:rPr>
                <w:lang w:val="en-US"/>
              </w:rPr>
              <w:t xml:space="preserve">, </w:t>
            </w:r>
            <w:proofErr w:type="spellStart"/>
            <w:r w:rsidRPr="00A73006">
              <w:rPr>
                <w:lang w:val="en-US"/>
              </w:rPr>
              <w:t>GetShapeName</w:t>
            </w:r>
            <w:proofErr w:type="spellEnd"/>
            <w:r w:rsidRPr="00A73006">
              <w:rPr>
                <w:lang w:val="en-US"/>
              </w:rPr>
              <w:t xml:space="preserve">, </w:t>
            </w:r>
            <w:proofErr w:type="spellStart"/>
            <w:r w:rsidRPr="00A73006">
              <w:rPr>
                <w:lang w:val="en-US"/>
              </w:rPr>
              <w:t>GetShapeType</w:t>
            </w:r>
            <w:proofErr w:type="spellEnd"/>
            <w:r w:rsidRPr="00A73006">
              <w:rPr>
                <w:lang w:val="en-US"/>
              </w:rPr>
              <w:t>,</w:t>
            </w:r>
          </w:p>
          <w:p w14:paraId="5CBB5A6F" w14:textId="77777777" w:rsidR="00282314" w:rsidRPr="00282314" w:rsidRDefault="00A73006" w:rsidP="00245292">
            <w:pPr>
              <w:numPr>
                <w:ilvl w:val="0"/>
                <w:numId w:val="44"/>
              </w:numPr>
              <w:jc w:val="left"/>
              <w:rPr>
                <w:lang w:val="en-US"/>
              </w:rPr>
            </w:pPr>
            <w:proofErr w:type="spellStart"/>
            <w:r w:rsidRPr="00A73006">
              <w:rPr>
                <w:lang w:val="en-US"/>
              </w:rPr>
              <w:t>InsertVideo</w:t>
            </w:r>
            <w:proofErr w:type="spellEnd"/>
            <w:r w:rsidRPr="00A73006">
              <w:rPr>
                <w:lang w:val="en-US"/>
              </w:rPr>
              <w:t xml:space="preserve">, </w:t>
            </w:r>
            <w:proofErr w:type="spellStart"/>
            <w:r w:rsidRPr="00A73006">
              <w:rPr>
                <w:lang w:val="en-US"/>
              </w:rPr>
              <w:t>SetShapeName</w:t>
            </w:r>
            <w:proofErr w:type="spellEnd"/>
            <w:r w:rsidRPr="00A73006">
              <w:rPr>
                <w:lang w:val="en-US"/>
              </w:rPr>
              <w:t xml:space="preserve">, </w:t>
            </w:r>
            <w:proofErr w:type="spellStart"/>
            <w:r w:rsidRPr="00A73006">
              <w:rPr>
                <w:lang w:val="en-US"/>
              </w:rPr>
              <w:t>SetMediaPlaySettings</w:t>
            </w:r>
            <w:proofErr w:type="spellEnd"/>
          </w:p>
          <w:p w14:paraId="1A892A45" w14:textId="77777777" w:rsidR="00282314" w:rsidRDefault="00282314" w:rsidP="00282314">
            <w:pPr>
              <w:jc w:val="left"/>
              <w:rPr>
                <w:lang w:val="en-US"/>
              </w:rPr>
            </w:pPr>
          </w:p>
          <w:p w14:paraId="1B2759A8" w14:textId="77777777" w:rsidR="00282314" w:rsidRPr="00282314" w:rsidRDefault="00282314" w:rsidP="00282314">
            <w:pPr>
              <w:jc w:val="left"/>
              <w:rPr>
                <w:lang w:val="en-US"/>
              </w:rPr>
            </w:pPr>
            <w:r w:rsidRPr="00282314">
              <w:rPr>
                <w:lang w:val="en-US"/>
              </w:rPr>
              <w:t xml:space="preserve">New procedures in </w:t>
            </w:r>
            <w:proofErr w:type="spellStart"/>
            <w:r w:rsidRPr="00282314">
              <w:rPr>
                <w:lang w:val="en-US"/>
              </w:rPr>
              <w:t>CawtWord</w:t>
            </w:r>
            <w:proofErr w:type="spellEnd"/>
            <w:r w:rsidRPr="00282314">
              <w:rPr>
                <w:lang w:val="en-US"/>
              </w:rPr>
              <w:t>:</w:t>
            </w:r>
          </w:p>
          <w:p w14:paraId="4FA74B89" w14:textId="77777777" w:rsidR="00A73006" w:rsidRPr="00A73006" w:rsidRDefault="00A73006" w:rsidP="00245292">
            <w:pPr>
              <w:numPr>
                <w:ilvl w:val="0"/>
                <w:numId w:val="44"/>
              </w:numPr>
              <w:jc w:val="left"/>
              <w:rPr>
                <w:lang w:val="en-US"/>
              </w:rPr>
            </w:pPr>
            <w:proofErr w:type="spellStart"/>
            <w:r w:rsidRPr="00A73006">
              <w:rPr>
                <w:lang w:val="en-US"/>
              </w:rPr>
              <w:t>CollapseRange</w:t>
            </w:r>
            <w:proofErr w:type="spellEnd"/>
            <w:r w:rsidRPr="00A73006">
              <w:rPr>
                <w:lang w:val="en-US"/>
              </w:rPr>
              <w:t xml:space="preserve">, </w:t>
            </w:r>
            <w:proofErr w:type="spellStart"/>
            <w:r w:rsidRPr="00A73006">
              <w:rPr>
                <w:lang w:val="en-US"/>
              </w:rPr>
              <w:t>CopyRange</w:t>
            </w:r>
            <w:proofErr w:type="spellEnd"/>
            <w:r w:rsidRPr="00A73006">
              <w:rPr>
                <w:lang w:val="en-US"/>
              </w:rPr>
              <w:t xml:space="preserve">, </w:t>
            </w:r>
            <w:proofErr w:type="spellStart"/>
            <w:r w:rsidRPr="00A73006">
              <w:rPr>
                <w:lang w:val="en-US"/>
              </w:rPr>
              <w:t>DeleteTable</w:t>
            </w:r>
            <w:proofErr w:type="spellEnd"/>
            <w:r w:rsidRPr="00A73006">
              <w:rPr>
                <w:lang w:val="en-US"/>
              </w:rPr>
              <w:t xml:space="preserve">, </w:t>
            </w:r>
            <w:proofErr w:type="spellStart"/>
            <w:r w:rsidRPr="00A73006">
              <w:rPr>
                <w:lang w:val="en-US"/>
              </w:rPr>
              <w:t>GetImageList</w:t>
            </w:r>
            <w:proofErr w:type="spellEnd"/>
            <w:r w:rsidRPr="00A73006">
              <w:rPr>
                <w:lang w:val="en-US"/>
              </w:rPr>
              <w:t>,</w:t>
            </w:r>
          </w:p>
          <w:p w14:paraId="6009A7E0" w14:textId="77777777" w:rsidR="00A73006" w:rsidRDefault="00A73006" w:rsidP="00245292">
            <w:pPr>
              <w:numPr>
                <w:ilvl w:val="0"/>
                <w:numId w:val="44"/>
              </w:numPr>
              <w:jc w:val="left"/>
              <w:rPr>
                <w:lang w:val="en-US"/>
              </w:rPr>
            </w:pPr>
            <w:proofErr w:type="spellStart"/>
            <w:r w:rsidRPr="00A73006">
              <w:rPr>
                <w:lang w:val="en-US"/>
              </w:rPr>
              <w:t>GetPageSet</w:t>
            </w:r>
            <w:r>
              <w:rPr>
                <w:lang w:val="en-US"/>
              </w:rPr>
              <w:t>up</w:t>
            </w:r>
            <w:proofErr w:type="spellEnd"/>
            <w:r>
              <w:rPr>
                <w:lang w:val="en-US"/>
              </w:rPr>
              <w:t xml:space="preserve">, </w:t>
            </w:r>
            <w:proofErr w:type="spellStart"/>
            <w:r>
              <w:rPr>
                <w:lang w:val="en-US"/>
              </w:rPr>
              <w:t>GetRowId</w:t>
            </w:r>
            <w:proofErr w:type="spellEnd"/>
            <w:r>
              <w:rPr>
                <w:lang w:val="en-US"/>
              </w:rPr>
              <w:t xml:space="preserve">, </w:t>
            </w:r>
            <w:proofErr w:type="spellStart"/>
            <w:r>
              <w:rPr>
                <w:lang w:val="en-US"/>
              </w:rPr>
              <w:t>GetTableIdByName</w:t>
            </w:r>
            <w:proofErr w:type="spellEnd"/>
            <w:r>
              <w:rPr>
                <w:lang w:val="en-US"/>
              </w:rPr>
              <w:t xml:space="preserve">, </w:t>
            </w:r>
          </w:p>
          <w:p w14:paraId="6D7A25CC" w14:textId="77777777" w:rsidR="00A73006" w:rsidRDefault="00A73006" w:rsidP="00245292">
            <w:pPr>
              <w:numPr>
                <w:ilvl w:val="0"/>
                <w:numId w:val="44"/>
              </w:numPr>
              <w:jc w:val="left"/>
              <w:rPr>
                <w:lang w:val="en-US"/>
              </w:rPr>
            </w:pPr>
            <w:proofErr w:type="spellStart"/>
            <w:r w:rsidRPr="00A73006">
              <w:rPr>
                <w:lang w:val="en-US"/>
              </w:rPr>
              <w:t>GetTableName</w:t>
            </w:r>
            <w:proofErr w:type="spellEnd"/>
            <w:r w:rsidRPr="00A73006">
              <w:rPr>
                <w:lang w:val="en-US"/>
              </w:rPr>
              <w:t>,</w:t>
            </w:r>
            <w:r>
              <w:rPr>
                <w:lang w:val="en-US"/>
              </w:rPr>
              <w:t xml:space="preserve"> </w:t>
            </w:r>
            <w:proofErr w:type="spellStart"/>
            <w:r w:rsidRPr="00A73006">
              <w:rPr>
                <w:lang w:val="en-US"/>
              </w:rPr>
              <w:t>IsVisible</w:t>
            </w:r>
            <w:proofErr w:type="spellEnd"/>
            <w:r w:rsidRPr="00A73006">
              <w:rPr>
                <w:lang w:val="en-US"/>
              </w:rPr>
              <w:t xml:space="preserve">, </w:t>
            </w:r>
            <w:proofErr w:type="spellStart"/>
            <w:r w:rsidRPr="00A73006">
              <w:rPr>
                <w:lang w:val="en-US"/>
              </w:rPr>
              <w:t>MergeCells</w:t>
            </w:r>
            <w:proofErr w:type="spellEnd"/>
            <w:r w:rsidRPr="00A73006">
              <w:rPr>
                <w:lang w:val="en-US"/>
              </w:rPr>
              <w:t xml:space="preserve">, </w:t>
            </w:r>
            <w:proofErr w:type="spellStart"/>
            <w:r w:rsidRPr="00A73006">
              <w:rPr>
                <w:lang w:val="en-US"/>
              </w:rPr>
              <w:t>ScreenUpdate</w:t>
            </w:r>
            <w:proofErr w:type="spellEnd"/>
            <w:r w:rsidRPr="00A73006">
              <w:rPr>
                <w:lang w:val="en-US"/>
              </w:rPr>
              <w:t>,</w:t>
            </w:r>
          </w:p>
          <w:p w14:paraId="0208F2C2" w14:textId="77777777" w:rsidR="00A73006" w:rsidRDefault="00A73006" w:rsidP="00245292">
            <w:pPr>
              <w:numPr>
                <w:ilvl w:val="0"/>
                <w:numId w:val="44"/>
              </w:numPr>
              <w:jc w:val="left"/>
              <w:rPr>
                <w:lang w:val="en-US"/>
              </w:rPr>
            </w:pPr>
            <w:proofErr w:type="spellStart"/>
            <w:r w:rsidRPr="00A73006">
              <w:rPr>
                <w:lang w:val="en-US"/>
              </w:rPr>
              <w:t>SetCellVerticalAlignment</w:t>
            </w:r>
            <w:proofErr w:type="spellEnd"/>
            <w:r w:rsidRPr="00A73006">
              <w:rPr>
                <w:lang w:val="en-US"/>
              </w:rPr>
              <w:t>,</w:t>
            </w:r>
            <w:r>
              <w:rPr>
                <w:lang w:val="en-US"/>
              </w:rPr>
              <w:t xml:space="preserve"> </w:t>
            </w:r>
            <w:proofErr w:type="spellStart"/>
            <w:r w:rsidRPr="00A73006">
              <w:rPr>
                <w:lang w:val="en-US"/>
              </w:rPr>
              <w:t>SetHeadingFormat</w:t>
            </w:r>
            <w:proofErr w:type="spellEnd"/>
            <w:r w:rsidRPr="00A73006">
              <w:rPr>
                <w:lang w:val="en-US"/>
              </w:rPr>
              <w:t>,</w:t>
            </w:r>
          </w:p>
          <w:p w14:paraId="2C55A277" w14:textId="77777777" w:rsidR="00282314" w:rsidRPr="00A73006" w:rsidRDefault="00A73006" w:rsidP="00245292">
            <w:pPr>
              <w:numPr>
                <w:ilvl w:val="0"/>
                <w:numId w:val="44"/>
              </w:numPr>
              <w:jc w:val="left"/>
              <w:rPr>
                <w:lang w:val="en-US"/>
              </w:rPr>
            </w:pPr>
            <w:proofErr w:type="spellStart"/>
            <w:r w:rsidRPr="00A73006">
              <w:rPr>
                <w:lang w:val="en-US"/>
              </w:rPr>
              <w:t>SetRowHeight</w:t>
            </w:r>
            <w:proofErr w:type="spellEnd"/>
            <w:r w:rsidRPr="00A73006">
              <w:rPr>
                <w:lang w:val="en-US"/>
              </w:rPr>
              <w:t xml:space="preserve">, </w:t>
            </w:r>
            <w:proofErr w:type="spellStart"/>
            <w:r w:rsidRPr="00A73006">
              <w:rPr>
                <w:lang w:val="en-US"/>
              </w:rPr>
              <w:t>SetTableName</w:t>
            </w:r>
            <w:proofErr w:type="spellEnd"/>
          </w:p>
          <w:p w14:paraId="6C468C97" w14:textId="77777777" w:rsidR="00282314" w:rsidRDefault="00282314" w:rsidP="00282314">
            <w:pPr>
              <w:jc w:val="left"/>
              <w:rPr>
                <w:lang w:val="en-US"/>
              </w:rPr>
            </w:pPr>
          </w:p>
          <w:p w14:paraId="698C7A22" w14:textId="77777777" w:rsidR="00282314" w:rsidRPr="00282314" w:rsidRDefault="00282314" w:rsidP="00282314">
            <w:pPr>
              <w:jc w:val="left"/>
              <w:rPr>
                <w:lang w:val="en-US"/>
              </w:rPr>
            </w:pPr>
            <w:r w:rsidRPr="00282314">
              <w:rPr>
                <w:lang w:val="en-US"/>
              </w:rPr>
              <w:t>External packages:</w:t>
            </w:r>
          </w:p>
          <w:p w14:paraId="4D365F2A" w14:textId="77777777" w:rsidR="00282314" w:rsidRDefault="00A73006" w:rsidP="00245292">
            <w:pPr>
              <w:numPr>
                <w:ilvl w:val="0"/>
                <w:numId w:val="45"/>
              </w:numPr>
              <w:jc w:val="left"/>
              <w:rPr>
                <w:lang w:val="en-US"/>
              </w:rPr>
            </w:pPr>
            <w:r>
              <w:rPr>
                <w:lang w:val="en-US"/>
              </w:rPr>
              <w:lastRenderedPageBreak/>
              <w:t xml:space="preserve">Updated </w:t>
            </w:r>
            <w:proofErr w:type="spellStart"/>
            <w:r>
              <w:rPr>
                <w:lang w:val="en-US"/>
              </w:rPr>
              <w:t>Tablelist</w:t>
            </w:r>
            <w:proofErr w:type="spellEnd"/>
            <w:r>
              <w:rPr>
                <w:lang w:val="en-US"/>
              </w:rPr>
              <w:t xml:space="preserve"> to version 6.3</w:t>
            </w:r>
            <w:r w:rsidR="00282314" w:rsidRPr="00282314">
              <w:rPr>
                <w:lang w:val="en-US"/>
              </w:rPr>
              <w:t>.</w:t>
            </w:r>
          </w:p>
          <w:p w14:paraId="39EDAEEA" w14:textId="77777777" w:rsidR="00A73006" w:rsidRPr="00282314" w:rsidRDefault="00A73006" w:rsidP="00245292">
            <w:pPr>
              <w:numPr>
                <w:ilvl w:val="0"/>
                <w:numId w:val="45"/>
              </w:numPr>
              <w:jc w:val="left"/>
              <w:rPr>
                <w:lang w:val="en-US"/>
              </w:rPr>
            </w:pPr>
            <w:r>
              <w:rPr>
                <w:lang w:val="en-US"/>
              </w:rPr>
              <w:t xml:space="preserve">Updated </w:t>
            </w:r>
            <w:proofErr w:type="spellStart"/>
            <w:r>
              <w:rPr>
                <w:lang w:val="en-US"/>
              </w:rPr>
              <w:t>Img</w:t>
            </w:r>
            <w:proofErr w:type="spellEnd"/>
            <w:r>
              <w:rPr>
                <w:lang w:val="en-US"/>
              </w:rPr>
              <w:t xml:space="preserve"> to version 1.4.8</w:t>
            </w:r>
            <w:r w:rsidRPr="00282314">
              <w:rPr>
                <w:lang w:val="en-US"/>
              </w:rPr>
              <w:t>.</w:t>
            </w:r>
          </w:p>
          <w:p w14:paraId="6E5C2CFC" w14:textId="77777777" w:rsidR="00282314" w:rsidRPr="00282314" w:rsidRDefault="00282314" w:rsidP="00245292">
            <w:pPr>
              <w:numPr>
                <w:ilvl w:val="0"/>
                <w:numId w:val="45"/>
              </w:numPr>
              <w:jc w:val="left"/>
              <w:rPr>
                <w:lang w:val="en-US"/>
              </w:rPr>
            </w:pPr>
            <w:r w:rsidRPr="00282314">
              <w:rPr>
                <w:lang w:val="en-US"/>
              </w:rPr>
              <w:t xml:space="preserve">Updated </w:t>
            </w:r>
            <w:proofErr w:type="spellStart"/>
            <w:r w:rsidRPr="00282314">
              <w:rPr>
                <w:lang w:val="en-US"/>
              </w:rPr>
              <w:t>Twapi</w:t>
            </w:r>
            <w:proofErr w:type="spellEnd"/>
            <w:r w:rsidRPr="00282314">
              <w:rPr>
                <w:lang w:val="en-US"/>
              </w:rPr>
              <w:t xml:space="preserve"> to version 4.3.5.</w:t>
            </w:r>
          </w:p>
          <w:p w14:paraId="6136A18D" w14:textId="77777777" w:rsidR="00282314" w:rsidRPr="00AB5215" w:rsidRDefault="00282314" w:rsidP="00245292">
            <w:pPr>
              <w:numPr>
                <w:ilvl w:val="0"/>
                <w:numId w:val="45"/>
              </w:numPr>
              <w:jc w:val="left"/>
              <w:rPr>
                <w:lang w:val="en-US"/>
              </w:rPr>
            </w:pPr>
            <w:r w:rsidRPr="00282314">
              <w:rPr>
                <w:lang w:val="en-US"/>
              </w:rPr>
              <w:t xml:space="preserve">Updated </w:t>
            </w:r>
            <w:proofErr w:type="spellStart"/>
            <w:r w:rsidRPr="00282314">
              <w:rPr>
                <w:lang w:val="en-US"/>
              </w:rPr>
              <w:t>tDOM</w:t>
            </w:r>
            <w:proofErr w:type="spellEnd"/>
            <w:r w:rsidRPr="00282314">
              <w:rPr>
                <w:lang w:val="en-US"/>
              </w:rPr>
              <w:t xml:space="preserve"> to version 0.9.1.</w:t>
            </w:r>
          </w:p>
        </w:tc>
      </w:tr>
      <w:tr w:rsidR="00D077B3" w14:paraId="5B24B2C7" w14:textId="77777777" w:rsidTr="00211760">
        <w:tc>
          <w:tcPr>
            <w:tcW w:w="1134" w:type="dxa"/>
          </w:tcPr>
          <w:p w14:paraId="4CC928B0" w14:textId="77777777" w:rsidR="00D077B3" w:rsidRDefault="00D077B3" w:rsidP="00413BD4">
            <w:r>
              <w:lastRenderedPageBreak/>
              <w:t>2.4.4</w:t>
            </w:r>
          </w:p>
        </w:tc>
        <w:tc>
          <w:tcPr>
            <w:tcW w:w="1417" w:type="dxa"/>
          </w:tcPr>
          <w:p w14:paraId="5C2AB8A2" w14:textId="77777777" w:rsidR="00D077B3" w:rsidRDefault="00D077B3" w:rsidP="00204A49">
            <w:r>
              <w:t>2019-06-08</w:t>
            </w:r>
          </w:p>
        </w:tc>
        <w:tc>
          <w:tcPr>
            <w:tcW w:w="6805" w:type="dxa"/>
          </w:tcPr>
          <w:p w14:paraId="6DFA10BD" w14:textId="77777777" w:rsidR="00D077B3" w:rsidRPr="00D077B3" w:rsidRDefault="00D077B3" w:rsidP="00D077B3">
            <w:pPr>
              <w:jc w:val="left"/>
              <w:rPr>
                <w:lang w:val="en-US"/>
              </w:rPr>
            </w:pPr>
            <w:r w:rsidRPr="00D077B3">
              <w:rPr>
                <w:lang w:val="en-US"/>
              </w:rPr>
              <w:t>Enhanced functionality in several modules.</w:t>
            </w:r>
          </w:p>
          <w:p w14:paraId="2D612676" w14:textId="77777777" w:rsidR="00D077B3" w:rsidRPr="00D077B3" w:rsidRDefault="00D077B3" w:rsidP="00D077B3">
            <w:pPr>
              <w:jc w:val="left"/>
              <w:rPr>
                <w:lang w:val="en-US"/>
              </w:rPr>
            </w:pPr>
          </w:p>
          <w:p w14:paraId="030D43D4" w14:textId="77777777" w:rsidR="00D077B3" w:rsidRPr="00D077B3" w:rsidRDefault="00D077B3" w:rsidP="00D077B3">
            <w:pPr>
              <w:jc w:val="left"/>
              <w:rPr>
                <w:lang w:val="en-US"/>
              </w:rPr>
            </w:pPr>
            <w:proofErr w:type="spellStart"/>
            <w:r w:rsidRPr="00D077B3">
              <w:rPr>
                <w:lang w:val="en-US"/>
              </w:rPr>
              <w:t>CawtCore</w:t>
            </w:r>
            <w:proofErr w:type="spellEnd"/>
            <w:r w:rsidRPr="00D077B3">
              <w:rPr>
                <w:lang w:val="en-US"/>
              </w:rPr>
              <w:t>:</w:t>
            </w:r>
          </w:p>
          <w:p w14:paraId="2EEFD004" w14:textId="77777777" w:rsidR="00D077B3" w:rsidRPr="00D077B3" w:rsidRDefault="00D077B3" w:rsidP="00245292">
            <w:pPr>
              <w:numPr>
                <w:ilvl w:val="0"/>
                <w:numId w:val="47"/>
              </w:numPr>
              <w:jc w:val="left"/>
              <w:rPr>
                <w:lang w:val="en-US"/>
              </w:rPr>
            </w:pPr>
            <w:r w:rsidRPr="00D077B3">
              <w:rPr>
                <w:lang w:val="en-US"/>
              </w:rPr>
              <w:t>Added new ut</w:t>
            </w:r>
            <w:r>
              <w:rPr>
                <w:lang w:val="en-US"/>
              </w:rPr>
              <w:t>ility procedures *</w:t>
            </w:r>
            <w:proofErr w:type="spellStart"/>
            <w:r>
              <w:rPr>
                <w:lang w:val="en-US"/>
              </w:rPr>
              <w:t>OfficeDate</w:t>
            </w:r>
            <w:proofErr w:type="spellEnd"/>
            <w:r>
              <w:rPr>
                <w:lang w:val="en-US"/>
              </w:rPr>
              <w:t xml:space="preserve">*.  </w:t>
            </w:r>
            <w:r w:rsidRPr="00D077B3">
              <w:rPr>
                <w:lang w:val="en-US"/>
              </w:rPr>
              <w:t>Declared old *</w:t>
            </w:r>
            <w:proofErr w:type="spellStart"/>
            <w:r w:rsidRPr="00D077B3">
              <w:rPr>
                <w:lang w:val="en-US"/>
              </w:rPr>
              <w:t>OutlookDate</w:t>
            </w:r>
            <w:proofErr w:type="spellEnd"/>
            <w:r w:rsidRPr="00D077B3">
              <w:rPr>
                <w:lang w:val="en-US"/>
              </w:rPr>
              <w:t>* procedures as obsolete.</w:t>
            </w:r>
          </w:p>
          <w:p w14:paraId="410C058B" w14:textId="77777777" w:rsidR="00D077B3" w:rsidRPr="00D077B3" w:rsidRDefault="00D077B3" w:rsidP="00D077B3">
            <w:pPr>
              <w:jc w:val="left"/>
              <w:rPr>
                <w:lang w:val="en-US"/>
              </w:rPr>
            </w:pPr>
          </w:p>
          <w:p w14:paraId="053D790C" w14:textId="77777777" w:rsidR="00D077B3" w:rsidRPr="00D077B3" w:rsidRDefault="00D077B3" w:rsidP="00D077B3">
            <w:pPr>
              <w:jc w:val="left"/>
              <w:rPr>
                <w:lang w:val="en-US"/>
              </w:rPr>
            </w:pPr>
            <w:proofErr w:type="spellStart"/>
            <w:r w:rsidRPr="00D077B3">
              <w:rPr>
                <w:lang w:val="en-US"/>
              </w:rPr>
              <w:t>CawtExcel</w:t>
            </w:r>
            <w:proofErr w:type="spellEnd"/>
            <w:r w:rsidRPr="00D077B3">
              <w:rPr>
                <w:lang w:val="en-US"/>
              </w:rPr>
              <w:t>:</w:t>
            </w:r>
          </w:p>
          <w:p w14:paraId="225962C8"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GetCellRange</w:t>
            </w:r>
            <w:proofErr w:type="spellEnd"/>
            <w:r w:rsidRPr="00D077B3">
              <w:rPr>
                <w:lang w:val="en-US"/>
              </w:rPr>
              <w:t xml:space="preserve"> to allow specification of a cell range, not only a single cell.</w:t>
            </w:r>
          </w:p>
          <w:p w14:paraId="5A2F4695"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AddSeriesTrendLine</w:t>
            </w:r>
            <w:proofErr w:type="spellEnd"/>
            <w:r w:rsidRPr="00D077B3">
              <w:rPr>
                <w:lang w:val="en-US"/>
              </w:rPr>
              <w:t xml:space="preserve"> with option keys</w:t>
            </w:r>
            <w:r>
              <w:rPr>
                <w:lang w:val="en-US"/>
              </w:rPr>
              <w:t xml:space="preserve"> </w:t>
            </w:r>
            <w:r w:rsidRPr="00D077B3">
              <w:rPr>
                <w:lang w:val="en-US"/>
              </w:rPr>
              <w:t>-linewidth and -</w:t>
            </w:r>
            <w:proofErr w:type="spellStart"/>
            <w:r w:rsidRPr="00D077B3">
              <w:rPr>
                <w:lang w:val="en-US"/>
              </w:rPr>
              <w:t>linecolor</w:t>
            </w:r>
            <w:proofErr w:type="spellEnd"/>
            <w:r w:rsidRPr="00D077B3">
              <w:rPr>
                <w:lang w:val="en-US"/>
              </w:rPr>
              <w:t>.</w:t>
            </w:r>
          </w:p>
          <w:p w14:paraId="62B3973F" w14:textId="77777777" w:rsidR="00D077B3" w:rsidRPr="00D077B3" w:rsidRDefault="00D077B3" w:rsidP="00D077B3">
            <w:pPr>
              <w:jc w:val="left"/>
              <w:rPr>
                <w:lang w:val="en-US"/>
              </w:rPr>
            </w:pPr>
          </w:p>
          <w:p w14:paraId="1EBE32EA" w14:textId="77777777" w:rsidR="00D077B3" w:rsidRPr="00D077B3" w:rsidRDefault="00D077B3" w:rsidP="00D077B3">
            <w:pPr>
              <w:jc w:val="left"/>
              <w:rPr>
                <w:lang w:val="en-US"/>
              </w:rPr>
            </w:pPr>
            <w:r w:rsidRPr="00D077B3">
              <w:rPr>
                <w:lang w:val="en-US"/>
              </w:rPr>
              <w:t xml:space="preserve">New procedure in </w:t>
            </w:r>
            <w:proofErr w:type="spellStart"/>
            <w:r w:rsidRPr="00D077B3">
              <w:rPr>
                <w:lang w:val="en-US"/>
              </w:rPr>
              <w:t>CawtExcel</w:t>
            </w:r>
            <w:proofErr w:type="spellEnd"/>
            <w:r w:rsidRPr="00D077B3">
              <w:rPr>
                <w:lang w:val="en-US"/>
              </w:rPr>
              <w:t>:</w:t>
            </w:r>
          </w:p>
          <w:p w14:paraId="01B40B7C" w14:textId="77777777" w:rsidR="00D077B3" w:rsidRPr="00D077B3" w:rsidRDefault="00D077B3" w:rsidP="00245292">
            <w:pPr>
              <w:numPr>
                <w:ilvl w:val="0"/>
                <w:numId w:val="48"/>
              </w:numPr>
              <w:jc w:val="left"/>
              <w:rPr>
                <w:lang w:val="en-US"/>
              </w:rPr>
            </w:pPr>
            <w:proofErr w:type="spellStart"/>
            <w:r w:rsidRPr="00D077B3">
              <w:rPr>
                <w:lang w:val="en-US"/>
              </w:rPr>
              <w:t>SetSeriesAttributes</w:t>
            </w:r>
            <w:proofErr w:type="spellEnd"/>
          </w:p>
          <w:p w14:paraId="73294AAB" w14:textId="77777777" w:rsidR="00D077B3" w:rsidRPr="00D077B3" w:rsidRDefault="00D077B3" w:rsidP="00D077B3">
            <w:pPr>
              <w:jc w:val="left"/>
              <w:rPr>
                <w:lang w:val="en-US"/>
              </w:rPr>
            </w:pPr>
          </w:p>
          <w:p w14:paraId="12226BED" w14:textId="77777777" w:rsidR="00D077B3" w:rsidRPr="00D077B3" w:rsidRDefault="00D077B3" w:rsidP="00D077B3">
            <w:pPr>
              <w:jc w:val="left"/>
              <w:rPr>
                <w:lang w:val="en-US"/>
              </w:rPr>
            </w:pPr>
            <w:r w:rsidRPr="00D077B3">
              <w:rPr>
                <w:lang w:val="en-US"/>
              </w:rPr>
              <w:t xml:space="preserve">New procedures in </w:t>
            </w:r>
            <w:proofErr w:type="spellStart"/>
            <w:r w:rsidRPr="00D077B3">
              <w:rPr>
                <w:lang w:val="en-US"/>
              </w:rPr>
              <w:t>CawtWord</w:t>
            </w:r>
            <w:proofErr w:type="spellEnd"/>
            <w:r w:rsidRPr="00D077B3">
              <w:rPr>
                <w:lang w:val="en-US"/>
              </w:rPr>
              <w:t>:</w:t>
            </w:r>
          </w:p>
          <w:p w14:paraId="4D931992" w14:textId="77777777" w:rsidR="00D077B3" w:rsidRDefault="00D077B3" w:rsidP="00245292">
            <w:pPr>
              <w:numPr>
                <w:ilvl w:val="0"/>
                <w:numId w:val="48"/>
              </w:numPr>
              <w:jc w:val="left"/>
              <w:rPr>
                <w:lang w:val="en-US"/>
              </w:rPr>
            </w:pPr>
            <w:proofErr w:type="spellStart"/>
            <w:r w:rsidRPr="00D077B3">
              <w:rPr>
                <w:lang w:val="en-US"/>
              </w:rPr>
              <w:t>SetTableAlignment</w:t>
            </w:r>
            <w:proofErr w:type="spellEnd"/>
            <w:r w:rsidRPr="00D077B3">
              <w:rPr>
                <w:lang w:val="en-US"/>
              </w:rPr>
              <w:t xml:space="preserve">, </w:t>
            </w:r>
            <w:proofErr w:type="spellStart"/>
            <w:r w:rsidRPr="00D077B3">
              <w:rPr>
                <w:lang w:val="en-US"/>
              </w:rPr>
              <w:t>SetTableOptions</w:t>
            </w:r>
            <w:proofErr w:type="spellEnd"/>
            <w:r w:rsidRPr="00D077B3">
              <w:rPr>
                <w:lang w:val="en-US"/>
              </w:rPr>
              <w:t>,</w:t>
            </w:r>
          </w:p>
          <w:p w14:paraId="1F48D1E7" w14:textId="77777777" w:rsidR="00D077B3" w:rsidRPr="00D077B3" w:rsidRDefault="00D077B3" w:rsidP="00245292">
            <w:pPr>
              <w:numPr>
                <w:ilvl w:val="0"/>
                <w:numId w:val="48"/>
              </w:numPr>
              <w:jc w:val="left"/>
              <w:rPr>
                <w:lang w:val="en-US"/>
              </w:rPr>
            </w:pPr>
            <w:proofErr w:type="spellStart"/>
            <w:r w:rsidRPr="00D077B3">
              <w:rPr>
                <w:lang w:val="en-US"/>
              </w:rPr>
              <w:t>SetTableVerticalAlignment</w:t>
            </w:r>
            <w:proofErr w:type="spellEnd"/>
          </w:p>
          <w:p w14:paraId="47A958EB" w14:textId="77777777" w:rsidR="00D077B3" w:rsidRPr="00D077B3" w:rsidRDefault="00D077B3" w:rsidP="00D077B3">
            <w:pPr>
              <w:jc w:val="left"/>
              <w:rPr>
                <w:lang w:val="en-US"/>
              </w:rPr>
            </w:pPr>
          </w:p>
          <w:p w14:paraId="46C50C95" w14:textId="77777777" w:rsidR="00D077B3" w:rsidRPr="00D077B3" w:rsidRDefault="00D077B3" w:rsidP="00D077B3">
            <w:pPr>
              <w:jc w:val="left"/>
              <w:rPr>
                <w:lang w:val="en-US"/>
              </w:rPr>
            </w:pPr>
            <w:r w:rsidRPr="00D077B3">
              <w:rPr>
                <w:lang w:val="en-US"/>
              </w:rPr>
              <w:t>External packages:</w:t>
            </w:r>
          </w:p>
          <w:p w14:paraId="10808879" w14:textId="77777777" w:rsidR="00D077B3" w:rsidRPr="00D077B3" w:rsidRDefault="00D077B3" w:rsidP="00245292">
            <w:pPr>
              <w:numPr>
                <w:ilvl w:val="0"/>
                <w:numId w:val="50"/>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6.5.</w:t>
            </w:r>
          </w:p>
          <w:p w14:paraId="2E00435B" w14:textId="77777777" w:rsidR="00D077B3" w:rsidRPr="00A73006" w:rsidRDefault="00D077B3" w:rsidP="00245292">
            <w:pPr>
              <w:numPr>
                <w:ilvl w:val="0"/>
                <w:numId w:val="49"/>
              </w:numPr>
              <w:jc w:val="left"/>
              <w:rPr>
                <w:lang w:val="en-US"/>
              </w:rPr>
            </w:pPr>
            <w:r w:rsidRPr="00D077B3">
              <w:rPr>
                <w:lang w:val="en-US"/>
              </w:rPr>
              <w:t xml:space="preserve">Updated </w:t>
            </w:r>
            <w:proofErr w:type="spellStart"/>
            <w:r w:rsidRPr="00D077B3">
              <w:rPr>
                <w:lang w:val="en-US"/>
              </w:rPr>
              <w:t>Img</w:t>
            </w:r>
            <w:proofErr w:type="spellEnd"/>
            <w:r w:rsidRPr="00D077B3">
              <w:rPr>
                <w:lang w:val="en-US"/>
              </w:rPr>
              <w:t xml:space="preserve"> to version 1.4.9.</w:t>
            </w:r>
          </w:p>
        </w:tc>
      </w:tr>
      <w:tr w:rsidR="00C71C60" w14:paraId="3349C877" w14:textId="77777777" w:rsidTr="00211760">
        <w:tc>
          <w:tcPr>
            <w:tcW w:w="1134" w:type="dxa"/>
          </w:tcPr>
          <w:p w14:paraId="29EB6964" w14:textId="77777777" w:rsidR="00C71C60" w:rsidRDefault="00C71C60" w:rsidP="00413BD4">
            <w:r>
              <w:t>2.4.5</w:t>
            </w:r>
          </w:p>
        </w:tc>
        <w:tc>
          <w:tcPr>
            <w:tcW w:w="1417" w:type="dxa"/>
          </w:tcPr>
          <w:p w14:paraId="4736E6C9" w14:textId="77777777" w:rsidR="00C71C60" w:rsidRDefault="00C71C60" w:rsidP="00204A49">
            <w:r>
              <w:t>2019-08-13</w:t>
            </w:r>
          </w:p>
        </w:tc>
        <w:tc>
          <w:tcPr>
            <w:tcW w:w="6805" w:type="dxa"/>
          </w:tcPr>
          <w:p w14:paraId="20409579" w14:textId="77777777" w:rsidR="00C71C60" w:rsidRPr="00C71C60" w:rsidRDefault="00C71C60" w:rsidP="00C71C60">
            <w:pPr>
              <w:jc w:val="left"/>
              <w:rPr>
                <w:lang w:val="en-US"/>
              </w:rPr>
            </w:pPr>
            <w:r w:rsidRPr="00C71C60">
              <w:rPr>
                <w:lang w:val="en-US"/>
              </w:rPr>
              <w:t>Enhanced functionality in Word module.</w:t>
            </w:r>
          </w:p>
          <w:p w14:paraId="68B2FE5F" w14:textId="77777777" w:rsidR="00C71C60" w:rsidRDefault="00C71C60" w:rsidP="00C71C60">
            <w:pPr>
              <w:jc w:val="left"/>
              <w:rPr>
                <w:lang w:val="en-US"/>
              </w:rPr>
            </w:pPr>
          </w:p>
          <w:p w14:paraId="35D5844A" w14:textId="77777777" w:rsidR="00C71C60" w:rsidRPr="00C71C60" w:rsidRDefault="00C71C60" w:rsidP="00C71C60">
            <w:pPr>
              <w:jc w:val="left"/>
              <w:rPr>
                <w:lang w:val="en-US"/>
              </w:rPr>
            </w:pPr>
            <w:proofErr w:type="spellStart"/>
            <w:r w:rsidRPr="00C71C60">
              <w:rPr>
                <w:lang w:val="en-US"/>
              </w:rPr>
              <w:t>CawtWord</w:t>
            </w:r>
            <w:proofErr w:type="spellEnd"/>
            <w:r w:rsidRPr="00C71C60">
              <w:rPr>
                <w:lang w:val="en-US"/>
              </w:rPr>
              <w:t>:</w:t>
            </w:r>
          </w:p>
          <w:p w14:paraId="5B40D56F" w14:textId="77777777" w:rsidR="00C71C60" w:rsidRPr="00C71C60" w:rsidRDefault="00C71C60" w:rsidP="00C71C60">
            <w:pPr>
              <w:numPr>
                <w:ilvl w:val="0"/>
                <w:numId w:val="51"/>
              </w:numPr>
              <w:jc w:val="left"/>
              <w:rPr>
                <w:lang w:val="en-US"/>
              </w:rPr>
            </w:pPr>
            <w:r w:rsidRPr="00C71C60">
              <w:rPr>
                <w:lang w:val="en-US"/>
              </w:rPr>
              <w:t xml:space="preserve">Corrected procedures </w:t>
            </w:r>
            <w:proofErr w:type="spellStart"/>
            <w:r w:rsidRPr="00C71C60">
              <w:rPr>
                <w:lang w:val="en-US"/>
              </w:rPr>
              <w:t>FindString</w:t>
            </w:r>
            <w:proofErr w:type="spellEnd"/>
            <w:r w:rsidRPr="00C71C60">
              <w:rPr>
                <w:lang w:val="en-US"/>
              </w:rPr>
              <w:t xml:space="preserve"> and Search, when called</w:t>
            </w:r>
            <w:r>
              <w:rPr>
                <w:lang w:val="en-US"/>
              </w:rPr>
              <w:t xml:space="preserve"> </w:t>
            </w:r>
            <w:r w:rsidRPr="00C71C60">
              <w:rPr>
                <w:lang w:val="en-US"/>
              </w:rPr>
              <w:t xml:space="preserve">with a </w:t>
            </w:r>
            <w:proofErr w:type="spellStart"/>
            <w:r w:rsidRPr="00C71C60">
              <w:rPr>
                <w:lang w:val="en-US"/>
              </w:rPr>
              <w:t>docId</w:t>
            </w:r>
            <w:proofErr w:type="spellEnd"/>
            <w:r w:rsidRPr="00C71C60">
              <w:rPr>
                <w:lang w:val="en-US"/>
              </w:rPr>
              <w:t>.</w:t>
            </w:r>
          </w:p>
          <w:p w14:paraId="6148F942" w14:textId="77777777" w:rsidR="00C71C60" w:rsidRPr="00C71C60" w:rsidRDefault="00C71C60" w:rsidP="00C71C60">
            <w:pPr>
              <w:jc w:val="left"/>
              <w:rPr>
                <w:lang w:val="en-US"/>
              </w:rPr>
            </w:pPr>
          </w:p>
          <w:p w14:paraId="478F556F" w14:textId="77777777" w:rsidR="00C71C60" w:rsidRPr="00C71C60" w:rsidRDefault="00C71C60" w:rsidP="00C71C60">
            <w:pPr>
              <w:jc w:val="left"/>
              <w:rPr>
                <w:lang w:val="en-US"/>
              </w:rPr>
            </w:pPr>
            <w:r w:rsidRPr="00C71C60">
              <w:rPr>
                <w:lang w:val="en-US"/>
              </w:rPr>
              <w:t xml:space="preserve">New procedures in </w:t>
            </w:r>
            <w:proofErr w:type="spellStart"/>
            <w:r w:rsidRPr="00C71C60">
              <w:rPr>
                <w:lang w:val="en-US"/>
              </w:rPr>
              <w:t>CawtWord</w:t>
            </w:r>
            <w:proofErr w:type="spellEnd"/>
            <w:r w:rsidRPr="00C71C60">
              <w:rPr>
                <w:lang w:val="en-US"/>
              </w:rPr>
              <w:t>:</w:t>
            </w:r>
          </w:p>
          <w:p w14:paraId="60CD51D9" w14:textId="77777777" w:rsidR="00C71C60" w:rsidRPr="00C71C60" w:rsidRDefault="00C71C60" w:rsidP="00C71C60">
            <w:pPr>
              <w:numPr>
                <w:ilvl w:val="0"/>
                <w:numId w:val="51"/>
              </w:numPr>
              <w:jc w:val="left"/>
              <w:rPr>
                <w:lang w:val="en-US"/>
              </w:rPr>
            </w:pPr>
            <w:proofErr w:type="spellStart"/>
            <w:r w:rsidRPr="00C71C60">
              <w:rPr>
                <w:lang w:val="en-US"/>
              </w:rPr>
              <w:t>GetFooterText</w:t>
            </w:r>
            <w:proofErr w:type="spellEnd"/>
            <w:r w:rsidRPr="00C71C60">
              <w:rPr>
                <w:lang w:val="en-US"/>
              </w:rPr>
              <w:t xml:space="preserve">, </w:t>
            </w:r>
            <w:proofErr w:type="spellStart"/>
            <w:r w:rsidRPr="00C71C60">
              <w:rPr>
                <w:lang w:val="en-US"/>
              </w:rPr>
              <w:t>GetHeaderText</w:t>
            </w:r>
            <w:proofErr w:type="spellEnd"/>
            <w:r w:rsidRPr="00C71C60">
              <w:rPr>
                <w:lang w:val="en-US"/>
              </w:rPr>
              <w:t>,</w:t>
            </w:r>
          </w:p>
          <w:p w14:paraId="3FC9D975" w14:textId="77777777" w:rsidR="00C71C60" w:rsidRPr="00C71C60" w:rsidRDefault="00C71C60" w:rsidP="00C71C60">
            <w:pPr>
              <w:numPr>
                <w:ilvl w:val="0"/>
                <w:numId w:val="51"/>
              </w:numPr>
              <w:jc w:val="left"/>
              <w:rPr>
                <w:lang w:val="en-US"/>
              </w:rPr>
            </w:pPr>
            <w:proofErr w:type="spellStart"/>
            <w:r w:rsidRPr="00C71C60">
              <w:rPr>
                <w:lang w:val="en-US"/>
              </w:rPr>
              <w:t>DeleteSubdocumentLinks</w:t>
            </w:r>
            <w:proofErr w:type="spellEnd"/>
            <w:r w:rsidRPr="00C71C60">
              <w:rPr>
                <w:lang w:val="en-US"/>
              </w:rPr>
              <w:t xml:space="preserve">, </w:t>
            </w:r>
            <w:proofErr w:type="spellStart"/>
            <w:r w:rsidRPr="00C71C60">
              <w:rPr>
                <w:lang w:val="en-US"/>
              </w:rPr>
              <w:t>ExpandSubdocuments</w:t>
            </w:r>
            <w:proofErr w:type="spellEnd"/>
            <w:r w:rsidRPr="00C71C60">
              <w:rPr>
                <w:lang w:val="en-US"/>
              </w:rPr>
              <w:t xml:space="preserve">, </w:t>
            </w:r>
          </w:p>
          <w:p w14:paraId="3DA83F5C" w14:textId="77777777" w:rsidR="00C71C60" w:rsidRDefault="00C71C60" w:rsidP="00C71C60">
            <w:pPr>
              <w:numPr>
                <w:ilvl w:val="0"/>
                <w:numId w:val="51"/>
              </w:numPr>
              <w:jc w:val="left"/>
              <w:rPr>
                <w:lang w:val="en-US"/>
              </w:rPr>
            </w:pPr>
            <w:proofErr w:type="spellStart"/>
            <w:r w:rsidRPr="00C71C60">
              <w:rPr>
                <w:lang w:val="en-US"/>
              </w:rPr>
              <w:t>GetNumSubdocuments</w:t>
            </w:r>
            <w:proofErr w:type="spellEnd"/>
            <w:r w:rsidRPr="00C71C60">
              <w:rPr>
                <w:lang w:val="en-US"/>
              </w:rPr>
              <w:t xml:space="preserve">, </w:t>
            </w:r>
            <w:proofErr w:type="spellStart"/>
            <w:r w:rsidRPr="00C71C60">
              <w:rPr>
                <w:lang w:val="en-US"/>
              </w:rPr>
              <w:t>GetSubdocumentPath</w:t>
            </w:r>
            <w:proofErr w:type="spellEnd"/>
          </w:p>
          <w:p w14:paraId="7A938ECD" w14:textId="77777777" w:rsidR="00C71C60" w:rsidRDefault="00C71C60" w:rsidP="00C71C60">
            <w:pPr>
              <w:jc w:val="left"/>
              <w:rPr>
                <w:lang w:val="en-US"/>
              </w:rPr>
            </w:pPr>
          </w:p>
          <w:p w14:paraId="09DA3B46" w14:textId="77777777" w:rsidR="00C71C60" w:rsidRPr="00D077B3" w:rsidRDefault="00C71C60" w:rsidP="00C71C60">
            <w:pPr>
              <w:jc w:val="left"/>
              <w:rPr>
                <w:lang w:val="en-US"/>
              </w:rPr>
            </w:pPr>
            <w:r w:rsidRPr="00D077B3">
              <w:rPr>
                <w:lang w:val="en-US"/>
              </w:rPr>
              <w:t>External packages:</w:t>
            </w:r>
          </w:p>
          <w:p w14:paraId="14209605" w14:textId="77777777" w:rsidR="00C71C60" w:rsidRDefault="00C71C60" w:rsidP="00C71C60">
            <w:pPr>
              <w:numPr>
                <w:ilvl w:val="0"/>
                <w:numId w:val="51"/>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w:t>
            </w:r>
            <w:r>
              <w:rPr>
                <w:lang w:val="en-US"/>
              </w:rPr>
              <w:t>6.</w:t>
            </w:r>
          </w:p>
          <w:p w14:paraId="4127EA06" w14:textId="77777777" w:rsidR="00C71C60" w:rsidRPr="00C71C60" w:rsidRDefault="00C71C60" w:rsidP="00C71C60">
            <w:pPr>
              <w:numPr>
                <w:ilvl w:val="0"/>
                <w:numId w:val="51"/>
              </w:numPr>
              <w:jc w:val="left"/>
              <w:rPr>
                <w:lang w:val="en-US"/>
              </w:rPr>
            </w:pPr>
            <w:r>
              <w:rPr>
                <w:lang w:val="en-US"/>
              </w:rPr>
              <w:t xml:space="preserve">Updated </w:t>
            </w:r>
            <w:proofErr w:type="spellStart"/>
            <w:r>
              <w:rPr>
                <w:lang w:val="en-US"/>
              </w:rPr>
              <w:t>Twapi</w:t>
            </w:r>
            <w:proofErr w:type="spellEnd"/>
            <w:r>
              <w:rPr>
                <w:lang w:val="en-US"/>
              </w:rPr>
              <w:t xml:space="preserve"> to version 4.3.7</w:t>
            </w:r>
            <w:r w:rsidRPr="00282314">
              <w:rPr>
                <w:lang w:val="en-US"/>
              </w:rPr>
              <w:t>.</w:t>
            </w:r>
          </w:p>
        </w:tc>
      </w:tr>
      <w:tr w:rsidR="00576314" w:rsidRPr="008554FC" w14:paraId="40409AC8" w14:textId="77777777" w:rsidTr="00211760">
        <w:tc>
          <w:tcPr>
            <w:tcW w:w="1134" w:type="dxa"/>
          </w:tcPr>
          <w:p w14:paraId="309C405E" w14:textId="77777777" w:rsidR="00576314" w:rsidRDefault="00576314" w:rsidP="00413BD4">
            <w:r>
              <w:t>2.4.6</w:t>
            </w:r>
          </w:p>
        </w:tc>
        <w:tc>
          <w:tcPr>
            <w:tcW w:w="1417" w:type="dxa"/>
          </w:tcPr>
          <w:p w14:paraId="755E2665" w14:textId="77777777" w:rsidR="00576314" w:rsidRDefault="00576314" w:rsidP="00204A49">
            <w:r>
              <w:t>2019-10-12</w:t>
            </w:r>
          </w:p>
        </w:tc>
        <w:tc>
          <w:tcPr>
            <w:tcW w:w="6805" w:type="dxa"/>
          </w:tcPr>
          <w:p w14:paraId="37F3DF23" w14:textId="77777777" w:rsidR="00576314" w:rsidRPr="00576314" w:rsidRDefault="00576314" w:rsidP="00576314">
            <w:pPr>
              <w:jc w:val="left"/>
              <w:rPr>
                <w:lang w:val="en-US"/>
              </w:rPr>
            </w:pPr>
            <w:r w:rsidRPr="00576314">
              <w:rPr>
                <w:lang w:val="en-US"/>
              </w:rPr>
              <w:t>Enhanced reference documentation.</w:t>
            </w:r>
          </w:p>
          <w:p w14:paraId="21C411AA" w14:textId="77777777" w:rsidR="00576314" w:rsidRPr="00576314" w:rsidRDefault="00576314" w:rsidP="00576314">
            <w:pPr>
              <w:jc w:val="left"/>
              <w:rPr>
                <w:lang w:val="en-US"/>
              </w:rPr>
            </w:pPr>
          </w:p>
          <w:p w14:paraId="79E67953" w14:textId="77777777" w:rsidR="00576314" w:rsidRPr="00576314" w:rsidRDefault="00576314" w:rsidP="00576314">
            <w:pPr>
              <w:jc w:val="left"/>
              <w:rPr>
                <w:lang w:val="en-US"/>
              </w:rPr>
            </w:pPr>
            <w:proofErr w:type="spellStart"/>
            <w:r w:rsidRPr="00576314">
              <w:rPr>
                <w:lang w:val="en-US"/>
              </w:rPr>
              <w:t>CawtCore</w:t>
            </w:r>
            <w:proofErr w:type="spellEnd"/>
            <w:r w:rsidRPr="00576314">
              <w:rPr>
                <w:lang w:val="en-US"/>
              </w:rPr>
              <w:t>:</w:t>
            </w:r>
          </w:p>
          <w:p w14:paraId="19C96BCD" w14:textId="77777777" w:rsidR="00576314" w:rsidRPr="00576314" w:rsidRDefault="00576314" w:rsidP="00576314">
            <w:pPr>
              <w:numPr>
                <w:ilvl w:val="0"/>
                <w:numId w:val="52"/>
              </w:numPr>
              <w:jc w:val="left"/>
              <w:rPr>
                <w:lang w:val="en-US"/>
              </w:rPr>
            </w:pPr>
            <w:r w:rsidRPr="00576314">
              <w:rPr>
                <w:lang w:val="en-US"/>
              </w:rPr>
              <w:t>Extended test suite for complete test coverage.</w:t>
            </w:r>
          </w:p>
          <w:p w14:paraId="5F395AAF" w14:textId="77777777" w:rsidR="00576314" w:rsidRPr="00576314" w:rsidRDefault="00576314" w:rsidP="00576314">
            <w:pPr>
              <w:numPr>
                <w:ilvl w:val="0"/>
                <w:numId w:val="52"/>
              </w:numPr>
              <w:jc w:val="left"/>
              <w:rPr>
                <w:lang w:val="en-US"/>
              </w:rPr>
            </w:pPr>
            <w:r w:rsidRPr="00576314">
              <w:rPr>
                <w:lang w:val="en-US"/>
              </w:rPr>
              <w:t xml:space="preserve">Fixed bug in procedure </w:t>
            </w:r>
            <w:proofErr w:type="spellStart"/>
            <w:r w:rsidRPr="00576314">
              <w:rPr>
                <w:lang w:val="en-US"/>
              </w:rPr>
              <w:t>GetColorNames</w:t>
            </w:r>
            <w:proofErr w:type="spellEnd"/>
            <w:r w:rsidRPr="00576314">
              <w:rPr>
                <w:lang w:val="en-US"/>
              </w:rPr>
              <w:t>.</w:t>
            </w:r>
          </w:p>
          <w:p w14:paraId="3658C2CB" w14:textId="77777777" w:rsidR="00576314" w:rsidRPr="00576314" w:rsidRDefault="00576314" w:rsidP="00576314">
            <w:pPr>
              <w:jc w:val="left"/>
              <w:rPr>
                <w:lang w:val="en-US"/>
              </w:rPr>
            </w:pPr>
          </w:p>
          <w:p w14:paraId="0635A9B6" w14:textId="77777777" w:rsidR="00576314" w:rsidRPr="00576314" w:rsidRDefault="00576314" w:rsidP="00576314">
            <w:pPr>
              <w:jc w:val="left"/>
              <w:rPr>
                <w:lang w:val="en-US"/>
              </w:rPr>
            </w:pPr>
            <w:r w:rsidRPr="00576314">
              <w:rPr>
                <w:lang w:val="en-US"/>
              </w:rPr>
              <w:t>Office modules:</w:t>
            </w:r>
          </w:p>
          <w:p w14:paraId="53BC54ED" w14:textId="77777777" w:rsidR="00576314" w:rsidRPr="00576314" w:rsidRDefault="00576314" w:rsidP="00576314">
            <w:pPr>
              <w:numPr>
                <w:ilvl w:val="0"/>
                <w:numId w:val="53"/>
              </w:numPr>
              <w:jc w:val="left"/>
              <w:rPr>
                <w:lang w:val="en-US"/>
              </w:rPr>
            </w:pPr>
            <w:r w:rsidRPr="00576314">
              <w:rPr>
                <w:lang w:val="en-US"/>
              </w:rPr>
              <w:t>Added procedures for each enumeration type.</w:t>
            </w:r>
          </w:p>
          <w:p w14:paraId="7B12EF92" w14:textId="77777777" w:rsidR="00576314" w:rsidRPr="00576314" w:rsidRDefault="00576314" w:rsidP="00576314">
            <w:pPr>
              <w:jc w:val="left"/>
              <w:rPr>
                <w:lang w:val="en-US"/>
              </w:rPr>
            </w:pPr>
          </w:p>
          <w:p w14:paraId="207DAE53" w14:textId="77777777" w:rsidR="00576314" w:rsidRPr="00576314" w:rsidRDefault="00576314" w:rsidP="00576314">
            <w:pPr>
              <w:jc w:val="left"/>
              <w:rPr>
                <w:lang w:val="en-US"/>
              </w:rPr>
            </w:pPr>
            <w:proofErr w:type="spellStart"/>
            <w:r w:rsidRPr="00576314">
              <w:rPr>
                <w:lang w:val="en-US"/>
              </w:rPr>
              <w:t>CawtPpt</w:t>
            </w:r>
            <w:proofErr w:type="spellEnd"/>
            <w:r w:rsidRPr="00576314">
              <w:rPr>
                <w:lang w:val="en-US"/>
              </w:rPr>
              <w:t>:</w:t>
            </w:r>
          </w:p>
          <w:p w14:paraId="10956A6A" w14:textId="77777777" w:rsidR="00576314" w:rsidRPr="00576314" w:rsidRDefault="00576314" w:rsidP="00576314">
            <w:pPr>
              <w:numPr>
                <w:ilvl w:val="0"/>
                <w:numId w:val="53"/>
              </w:numPr>
              <w:jc w:val="left"/>
              <w:rPr>
                <w:lang w:val="en-US"/>
              </w:rPr>
            </w:pPr>
            <w:r w:rsidRPr="00576314">
              <w:rPr>
                <w:lang w:val="en-US"/>
              </w:rPr>
              <w:t xml:space="preserve">Added new option "-fit" to proc </w:t>
            </w:r>
            <w:proofErr w:type="spellStart"/>
            <w:r w:rsidRPr="00576314">
              <w:rPr>
                <w:lang w:val="en-US"/>
              </w:rPr>
              <w:t>InsertImage</w:t>
            </w:r>
            <w:proofErr w:type="spellEnd"/>
            <w:r w:rsidRPr="00576314">
              <w:rPr>
                <w:lang w:val="en-US"/>
              </w:rPr>
              <w:t>.</w:t>
            </w:r>
          </w:p>
          <w:p w14:paraId="4F202A31" w14:textId="77777777" w:rsidR="00576314" w:rsidRPr="00576314" w:rsidRDefault="00576314" w:rsidP="00576314">
            <w:pPr>
              <w:jc w:val="left"/>
              <w:rPr>
                <w:lang w:val="en-US"/>
              </w:rPr>
            </w:pPr>
          </w:p>
          <w:p w14:paraId="1FFF70CB" w14:textId="77777777" w:rsidR="00576314" w:rsidRPr="00576314" w:rsidRDefault="00576314" w:rsidP="00576314">
            <w:pPr>
              <w:jc w:val="left"/>
              <w:rPr>
                <w:lang w:val="en-US"/>
              </w:rPr>
            </w:pPr>
            <w:r w:rsidRPr="00576314">
              <w:rPr>
                <w:lang w:val="en-US"/>
              </w:rPr>
              <w:t xml:space="preserve">New procedures in </w:t>
            </w:r>
            <w:proofErr w:type="spellStart"/>
            <w:r w:rsidRPr="00576314">
              <w:rPr>
                <w:lang w:val="en-US"/>
              </w:rPr>
              <w:t>CawtPpt</w:t>
            </w:r>
            <w:proofErr w:type="spellEnd"/>
            <w:r w:rsidRPr="00576314">
              <w:rPr>
                <w:lang w:val="en-US"/>
              </w:rPr>
              <w:t>:</w:t>
            </w:r>
          </w:p>
          <w:p w14:paraId="2596F12B" w14:textId="77777777" w:rsidR="00576314" w:rsidRDefault="00576314" w:rsidP="00576314">
            <w:pPr>
              <w:numPr>
                <w:ilvl w:val="0"/>
                <w:numId w:val="53"/>
              </w:numPr>
              <w:jc w:val="left"/>
              <w:rPr>
                <w:lang w:val="en-US"/>
              </w:rPr>
            </w:pPr>
            <w:proofErr w:type="spellStart"/>
            <w:r w:rsidRPr="00576314">
              <w:rPr>
                <w:lang w:val="en-US"/>
              </w:rPr>
              <w:t>CheckCreateVideoStatus</w:t>
            </w:r>
            <w:proofErr w:type="spellEnd"/>
            <w:r w:rsidRPr="00576314">
              <w:rPr>
                <w:lang w:val="en-US"/>
              </w:rPr>
              <w:t xml:space="preserve">, </w:t>
            </w:r>
            <w:proofErr w:type="spellStart"/>
            <w:r w:rsidRPr="00576314">
              <w:rPr>
                <w:lang w:val="en-US"/>
              </w:rPr>
              <w:t>CreateVideo</w:t>
            </w:r>
            <w:proofErr w:type="spellEnd"/>
            <w:r w:rsidRPr="00576314">
              <w:rPr>
                <w:lang w:val="en-US"/>
              </w:rPr>
              <w:t>,</w:t>
            </w:r>
          </w:p>
          <w:p w14:paraId="2AAEB4CC" w14:textId="77777777" w:rsidR="00576314" w:rsidRDefault="00576314" w:rsidP="00576314">
            <w:pPr>
              <w:numPr>
                <w:ilvl w:val="0"/>
                <w:numId w:val="53"/>
              </w:numPr>
              <w:jc w:val="left"/>
              <w:rPr>
                <w:lang w:val="en-US"/>
              </w:rPr>
            </w:pPr>
            <w:proofErr w:type="spellStart"/>
            <w:r w:rsidRPr="00576314">
              <w:rPr>
                <w:lang w:val="en-US"/>
              </w:rPr>
              <w:t>SetSlideShowTransition</w:t>
            </w:r>
            <w:proofErr w:type="spellEnd"/>
            <w:r w:rsidRPr="00576314">
              <w:rPr>
                <w:lang w:val="en-US"/>
              </w:rPr>
              <w:t>,</w:t>
            </w:r>
          </w:p>
          <w:p w14:paraId="0B5AB61A" w14:textId="77777777" w:rsidR="00576314" w:rsidRPr="00576314" w:rsidRDefault="00576314" w:rsidP="00576314">
            <w:pPr>
              <w:numPr>
                <w:ilvl w:val="0"/>
                <w:numId w:val="53"/>
              </w:numPr>
              <w:jc w:val="left"/>
              <w:rPr>
                <w:lang w:val="en-US"/>
              </w:rPr>
            </w:pPr>
            <w:proofErr w:type="spellStart"/>
            <w:r w:rsidRPr="00576314">
              <w:rPr>
                <w:lang w:val="en-US"/>
              </w:rPr>
              <w:lastRenderedPageBreak/>
              <w:t>GetPresPageHeight</w:t>
            </w:r>
            <w:proofErr w:type="spellEnd"/>
            <w:r w:rsidRPr="00576314">
              <w:rPr>
                <w:lang w:val="en-US"/>
              </w:rPr>
              <w:t xml:space="preserve">, </w:t>
            </w:r>
            <w:proofErr w:type="spellStart"/>
            <w:r w:rsidRPr="00576314">
              <w:rPr>
                <w:lang w:val="en-US"/>
              </w:rPr>
              <w:t>GetPresPageWidth</w:t>
            </w:r>
            <w:proofErr w:type="spellEnd"/>
          </w:p>
          <w:p w14:paraId="3208BB91" w14:textId="77777777" w:rsidR="00576314" w:rsidRDefault="00576314" w:rsidP="00576314">
            <w:pPr>
              <w:jc w:val="left"/>
              <w:rPr>
                <w:lang w:val="en-US"/>
              </w:rPr>
            </w:pPr>
          </w:p>
          <w:p w14:paraId="14108564" w14:textId="77777777" w:rsidR="00576314" w:rsidRPr="00576314" w:rsidRDefault="00576314" w:rsidP="00576314">
            <w:pPr>
              <w:jc w:val="left"/>
              <w:rPr>
                <w:lang w:val="en-US"/>
              </w:rPr>
            </w:pPr>
            <w:r w:rsidRPr="00576314">
              <w:rPr>
                <w:lang w:val="en-US"/>
              </w:rPr>
              <w:t>External packages:</w:t>
            </w:r>
          </w:p>
          <w:p w14:paraId="58DA0D64" w14:textId="77777777" w:rsidR="00576314" w:rsidRPr="008554FC" w:rsidRDefault="00576314" w:rsidP="00576314">
            <w:pPr>
              <w:numPr>
                <w:ilvl w:val="0"/>
                <w:numId w:val="54"/>
              </w:numPr>
              <w:jc w:val="left"/>
            </w:pPr>
            <w:r w:rsidRPr="008554FC">
              <w:t>Updated Ruff! to version 1.0b3.</w:t>
            </w:r>
          </w:p>
        </w:tc>
      </w:tr>
      <w:tr w:rsidR="008554FC" w:rsidRPr="008554FC" w14:paraId="70F21829" w14:textId="77777777" w:rsidTr="00211760">
        <w:tc>
          <w:tcPr>
            <w:tcW w:w="1134" w:type="dxa"/>
          </w:tcPr>
          <w:p w14:paraId="097EC240" w14:textId="77777777" w:rsidR="008554FC" w:rsidRDefault="008554FC" w:rsidP="00413BD4">
            <w:r>
              <w:lastRenderedPageBreak/>
              <w:t>2.4.7</w:t>
            </w:r>
          </w:p>
        </w:tc>
        <w:tc>
          <w:tcPr>
            <w:tcW w:w="1417" w:type="dxa"/>
          </w:tcPr>
          <w:p w14:paraId="5EEED1B0" w14:textId="77777777" w:rsidR="008554FC" w:rsidRDefault="008554FC" w:rsidP="00204A49">
            <w:r>
              <w:t>2019-11-03</w:t>
            </w:r>
          </w:p>
        </w:tc>
        <w:tc>
          <w:tcPr>
            <w:tcW w:w="6805" w:type="dxa"/>
          </w:tcPr>
          <w:p w14:paraId="0AEF2EDF" w14:textId="77777777" w:rsidR="008554FC" w:rsidRPr="008554FC" w:rsidRDefault="008554FC" w:rsidP="008554FC">
            <w:pPr>
              <w:jc w:val="left"/>
              <w:rPr>
                <w:lang w:val="en-US"/>
              </w:rPr>
            </w:pPr>
            <w:r w:rsidRPr="008554FC">
              <w:rPr>
                <w:lang w:val="en-US"/>
              </w:rPr>
              <w:t>Enhanced functionality in Ppt and Word modules.</w:t>
            </w:r>
          </w:p>
          <w:p w14:paraId="14E5E400" w14:textId="77777777" w:rsidR="008554FC" w:rsidRPr="008554FC" w:rsidRDefault="008554FC" w:rsidP="008554FC">
            <w:pPr>
              <w:jc w:val="left"/>
              <w:rPr>
                <w:lang w:val="en-US"/>
              </w:rPr>
            </w:pPr>
          </w:p>
          <w:p w14:paraId="52689650" w14:textId="77777777" w:rsidR="008554FC" w:rsidRPr="008554FC" w:rsidRDefault="008554FC" w:rsidP="008554FC">
            <w:pPr>
              <w:jc w:val="left"/>
              <w:rPr>
                <w:lang w:val="en-US"/>
              </w:rPr>
            </w:pPr>
            <w:proofErr w:type="spellStart"/>
            <w:r w:rsidRPr="008554FC">
              <w:rPr>
                <w:lang w:val="en-US"/>
              </w:rPr>
              <w:t>CawtPpt</w:t>
            </w:r>
            <w:proofErr w:type="spellEnd"/>
            <w:r w:rsidRPr="008554FC">
              <w:rPr>
                <w:lang w:val="en-US"/>
              </w:rPr>
              <w:t>:</w:t>
            </w:r>
          </w:p>
          <w:p w14:paraId="115B4B64" w14:textId="77777777" w:rsidR="008554FC" w:rsidRPr="008554FC" w:rsidRDefault="008554FC" w:rsidP="008554FC">
            <w:pPr>
              <w:numPr>
                <w:ilvl w:val="0"/>
                <w:numId w:val="54"/>
              </w:numPr>
              <w:jc w:val="left"/>
              <w:rPr>
                <w:lang w:val="en-US"/>
              </w:rPr>
            </w:pPr>
            <w:r w:rsidRPr="008554FC">
              <w:rPr>
                <w:lang w:val="en-US"/>
              </w:rPr>
              <w:t xml:space="preserve">Extended </w:t>
            </w:r>
            <w:proofErr w:type="spellStart"/>
            <w:r w:rsidRPr="008554FC">
              <w:rPr>
                <w:lang w:val="en-US"/>
              </w:rPr>
              <w:t>InsertImage</w:t>
            </w:r>
            <w:proofErr w:type="spellEnd"/>
            <w:r w:rsidRPr="008554FC">
              <w:rPr>
                <w:lang w:val="en-US"/>
              </w:rPr>
              <w:t xml:space="preserve"> to support both image file names as well as photo images.</w:t>
            </w:r>
          </w:p>
          <w:p w14:paraId="7667E403" w14:textId="77777777" w:rsidR="008554FC" w:rsidRPr="008554FC" w:rsidRDefault="008554FC" w:rsidP="008554FC">
            <w:pPr>
              <w:numPr>
                <w:ilvl w:val="0"/>
                <w:numId w:val="54"/>
              </w:numPr>
              <w:jc w:val="left"/>
              <w:rPr>
                <w:lang w:val="en-US"/>
              </w:rPr>
            </w:pPr>
            <w:r w:rsidRPr="008554FC">
              <w:rPr>
                <w:lang w:val="en-US"/>
              </w:rPr>
              <w:t xml:space="preserve">Corrected procedure </w:t>
            </w:r>
            <w:proofErr w:type="spellStart"/>
            <w:r w:rsidRPr="008554FC">
              <w:rPr>
                <w:lang w:val="en-US"/>
              </w:rPr>
              <w:t>ExportPptFile</w:t>
            </w:r>
            <w:proofErr w:type="spellEnd"/>
            <w:r w:rsidRPr="008554FC">
              <w:rPr>
                <w:lang w:val="en-US"/>
              </w:rPr>
              <w:t>.</w:t>
            </w:r>
          </w:p>
          <w:p w14:paraId="0AA33922" w14:textId="77777777" w:rsidR="008554FC" w:rsidRPr="008554FC" w:rsidRDefault="008554FC" w:rsidP="008554FC">
            <w:pPr>
              <w:numPr>
                <w:ilvl w:val="0"/>
                <w:numId w:val="54"/>
              </w:numPr>
              <w:jc w:val="left"/>
              <w:rPr>
                <w:lang w:val="en-US"/>
              </w:rPr>
            </w:pPr>
            <w:r w:rsidRPr="008554FC">
              <w:rPr>
                <w:lang w:val="en-US"/>
              </w:rPr>
              <w:t xml:space="preserve">Added additional "-check" option to proc </w:t>
            </w:r>
            <w:proofErr w:type="spellStart"/>
            <w:r w:rsidRPr="008554FC">
              <w:rPr>
                <w:lang w:val="en-US"/>
              </w:rPr>
              <w:t>CreateVideo</w:t>
            </w:r>
            <w:proofErr w:type="spellEnd"/>
            <w:r w:rsidRPr="008554FC">
              <w:rPr>
                <w:lang w:val="en-US"/>
              </w:rPr>
              <w:t xml:space="preserve"> to specify the check interval.</w:t>
            </w:r>
          </w:p>
          <w:p w14:paraId="32D39283" w14:textId="77777777" w:rsidR="008554FC" w:rsidRPr="008554FC" w:rsidRDefault="008554FC" w:rsidP="008554FC">
            <w:pPr>
              <w:jc w:val="left"/>
              <w:rPr>
                <w:lang w:val="en-US"/>
              </w:rPr>
            </w:pPr>
          </w:p>
          <w:p w14:paraId="79A8782A"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CawtPpt</w:t>
            </w:r>
            <w:proofErr w:type="spellEnd"/>
            <w:r w:rsidRPr="008554FC">
              <w:rPr>
                <w:lang w:val="en-US"/>
              </w:rPr>
              <w:t>:</w:t>
            </w:r>
          </w:p>
          <w:p w14:paraId="4F16D586" w14:textId="77777777" w:rsidR="008554FC" w:rsidRPr="008554FC" w:rsidRDefault="008554FC" w:rsidP="008554FC">
            <w:pPr>
              <w:numPr>
                <w:ilvl w:val="0"/>
                <w:numId w:val="55"/>
              </w:numPr>
              <w:jc w:val="left"/>
              <w:rPr>
                <w:lang w:val="en-US"/>
              </w:rPr>
            </w:pPr>
            <w:proofErr w:type="spellStart"/>
            <w:r w:rsidRPr="008554FC">
              <w:rPr>
                <w:lang w:val="en-US"/>
              </w:rPr>
              <w:t>GetPptImageFormat</w:t>
            </w:r>
            <w:proofErr w:type="spellEnd"/>
            <w:r w:rsidRPr="008554FC">
              <w:rPr>
                <w:lang w:val="en-US"/>
              </w:rPr>
              <w:t xml:space="preserve">, </w:t>
            </w:r>
            <w:proofErr w:type="spellStart"/>
            <w:r w:rsidRPr="008554FC">
              <w:rPr>
                <w:lang w:val="en-US"/>
              </w:rPr>
              <w:t>GetSupportedImageFormats</w:t>
            </w:r>
            <w:proofErr w:type="spellEnd"/>
            <w:r w:rsidRPr="008554FC">
              <w:rPr>
                <w:lang w:val="en-US"/>
              </w:rPr>
              <w:t xml:space="preserve">, </w:t>
            </w:r>
          </w:p>
          <w:p w14:paraId="3A0A4FAB" w14:textId="77777777" w:rsidR="008554FC" w:rsidRPr="008554FC" w:rsidRDefault="008554FC" w:rsidP="008554FC">
            <w:pPr>
              <w:numPr>
                <w:ilvl w:val="0"/>
                <w:numId w:val="55"/>
              </w:numPr>
              <w:jc w:val="left"/>
              <w:rPr>
                <w:lang w:val="en-US"/>
              </w:rPr>
            </w:pPr>
            <w:proofErr w:type="spellStart"/>
            <w:r w:rsidRPr="008554FC">
              <w:rPr>
                <w:lang w:val="en-US"/>
              </w:rPr>
              <w:t>GetCreateVideoStatus</w:t>
            </w:r>
            <w:proofErr w:type="spellEnd"/>
            <w:r w:rsidRPr="008554FC">
              <w:rPr>
                <w:lang w:val="en-US"/>
              </w:rPr>
              <w:t xml:space="preserve">, </w:t>
            </w:r>
            <w:proofErr w:type="spellStart"/>
            <w:r w:rsidRPr="008554FC">
              <w:rPr>
                <w:lang w:val="en-US"/>
              </w:rPr>
              <w:t>IsImageFormatSupported</w:t>
            </w:r>
            <w:proofErr w:type="spellEnd"/>
          </w:p>
          <w:p w14:paraId="389F32BB" w14:textId="77777777" w:rsidR="008554FC" w:rsidRPr="008554FC" w:rsidRDefault="008554FC" w:rsidP="008554FC">
            <w:pPr>
              <w:jc w:val="left"/>
              <w:rPr>
                <w:lang w:val="en-US"/>
              </w:rPr>
            </w:pPr>
          </w:p>
          <w:p w14:paraId="4E6A0115"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CawtWord</w:t>
            </w:r>
            <w:proofErr w:type="spellEnd"/>
            <w:r w:rsidRPr="008554FC">
              <w:rPr>
                <w:lang w:val="en-US"/>
              </w:rPr>
              <w:t>:</w:t>
            </w:r>
          </w:p>
          <w:p w14:paraId="53B8519A" w14:textId="77777777" w:rsidR="008554FC" w:rsidRDefault="008554FC" w:rsidP="008554FC">
            <w:pPr>
              <w:numPr>
                <w:ilvl w:val="0"/>
                <w:numId w:val="56"/>
              </w:numPr>
              <w:jc w:val="left"/>
              <w:rPr>
                <w:lang w:val="en-US"/>
              </w:rPr>
            </w:pPr>
            <w:proofErr w:type="spellStart"/>
            <w:r>
              <w:rPr>
                <w:lang w:val="en-US"/>
              </w:rPr>
              <w:t>SetPageSetup</w:t>
            </w:r>
            <w:proofErr w:type="spellEnd"/>
            <w:r>
              <w:rPr>
                <w:lang w:val="en-US"/>
              </w:rPr>
              <w:t>,</w:t>
            </w:r>
          </w:p>
          <w:p w14:paraId="611F6C04" w14:textId="77777777" w:rsidR="008554FC" w:rsidRPr="008554FC" w:rsidRDefault="008554FC" w:rsidP="008554FC">
            <w:pPr>
              <w:numPr>
                <w:ilvl w:val="0"/>
                <w:numId w:val="56"/>
              </w:numPr>
              <w:jc w:val="left"/>
              <w:rPr>
                <w:lang w:val="en-US"/>
              </w:rPr>
            </w:pPr>
            <w:proofErr w:type="spellStart"/>
            <w:r w:rsidRPr="008554FC">
              <w:rPr>
                <w:lang w:val="en-US"/>
              </w:rPr>
              <w:t>GetCrossR</w:t>
            </w:r>
            <w:r>
              <w:rPr>
                <w:lang w:val="en-US"/>
              </w:rPr>
              <w:t>eferenceItems</w:t>
            </w:r>
            <w:proofErr w:type="spellEnd"/>
            <w:r>
              <w:rPr>
                <w:lang w:val="en-US"/>
              </w:rPr>
              <w:t xml:space="preserve">, </w:t>
            </w:r>
            <w:proofErr w:type="spellStart"/>
            <w:r>
              <w:rPr>
                <w:lang w:val="en-US"/>
              </w:rPr>
              <w:t>GetHeadingRanges</w:t>
            </w:r>
            <w:proofErr w:type="spellEnd"/>
            <w:r>
              <w:rPr>
                <w:lang w:val="en-US"/>
              </w:rPr>
              <w:t>,</w:t>
            </w:r>
          </w:p>
          <w:p w14:paraId="0D7FC4F3" w14:textId="77777777" w:rsidR="008554FC" w:rsidRDefault="008554FC" w:rsidP="008554FC">
            <w:pPr>
              <w:numPr>
                <w:ilvl w:val="0"/>
                <w:numId w:val="56"/>
              </w:numPr>
              <w:jc w:val="left"/>
              <w:rPr>
                <w:lang w:val="en-US"/>
              </w:rPr>
            </w:pPr>
            <w:proofErr w:type="spellStart"/>
            <w:r w:rsidRPr="008554FC">
              <w:rPr>
                <w:lang w:val="en-US"/>
              </w:rPr>
              <w:t>GetRangeText</w:t>
            </w:r>
            <w:proofErr w:type="spellEnd"/>
            <w:r w:rsidRPr="008554FC">
              <w:rPr>
                <w:lang w:val="en-US"/>
              </w:rPr>
              <w:t xml:space="preserve">, </w:t>
            </w:r>
            <w:proofErr w:type="spellStart"/>
            <w:r w:rsidRPr="008554FC">
              <w:rPr>
                <w:lang w:val="en-US"/>
              </w:rPr>
              <w:t>SetRangeFontColor</w:t>
            </w:r>
            <w:proofErr w:type="spellEnd"/>
            <w:r w:rsidRPr="008554FC">
              <w:rPr>
                <w:lang w:val="en-US"/>
              </w:rPr>
              <w:t xml:space="preserve">, </w:t>
            </w:r>
          </w:p>
          <w:p w14:paraId="79B35C8A" w14:textId="77777777" w:rsidR="008554FC" w:rsidRPr="00576314" w:rsidRDefault="008554FC" w:rsidP="008554FC">
            <w:pPr>
              <w:numPr>
                <w:ilvl w:val="0"/>
                <w:numId w:val="56"/>
              </w:numPr>
              <w:jc w:val="left"/>
              <w:rPr>
                <w:lang w:val="en-US"/>
              </w:rPr>
            </w:pPr>
            <w:proofErr w:type="spellStart"/>
            <w:r w:rsidRPr="008554FC">
              <w:rPr>
                <w:lang w:val="en-US"/>
              </w:rPr>
              <w:t>GetRangeFont</w:t>
            </w:r>
            <w:proofErr w:type="spellEnd"/>
            <w:r w:rsidRPr="008554FC">
              <w:rPr>
                <w:lang w:val="en-US"/>
              </w:rPr>
              <w:t xml:space="preserve">, </w:t>
            </w:r>
            <w:proofErr w:type="spellStart"/>
            <w:r w:rsidRPr="008554FC">
              <w:rPr>
                <w:lang w:val="en-US"/>
              </w:rPr>
              <w:t>SetRangeFont</w:t>
            </w:r>
            <w:proofErr w:type="spellEnd"/>
          </w:p>
        </w:tc>
      </w:tr>
      <w:tr w:rsidR="00F159FD" w:rsidRPr="008554FC" w14:paraId="4051873B" w14:textId="77777777" w:rsidTr="00211760">
        <w:tc>
          <w:tcPr>
            <w:tcW w:w="1134" w:type="dxa"/>
          </w:tcPr>
          <w:p w14:paraId="1295CAD1" w14:textId="77777777" w:rsidR="00F159FD" w:rsidRDefault="00F159FD" w:rsidP="00413BD4">
            <w:r>
              <w:t>2.4.8</w:t>
            </w:r>
          </w:p>
        </w:tc>
        <w:tc>
          <w:tcPr>
            <w:tcW w:w="1417" w:type="dxa"/>
          </w:tcPr>
          <w:p w14:paraId="17927963" w14:textId="77777777" w:rsidR="00F159FD" w:rsidRDefault="005B36C3" w:rsidP="00204A49">
            <w:r>
              <w:t>202</w:t>
            </w:r>
            <w:r w:rsidR="00F159FD">
              <w:t>0-03-08</w:t>
            </w:r>
          </w:p>
        </w:tc>
        <w:tc>
          <w:tcPr>
            <w:tcW w:w="6805" w:type="dxa"/>
          </w:tcPr>
          <w:p w14:paraId="69478D0D" w14:textId="77777777" w:rsidR="00F159FD" w:rsidRPr="00F159FD" w:rsidRDefault="00F159FD" w:rsidP="00F159FD">
            <w:pPr>
              <w:jc w:val="left"/>
              <w:rPr>
                <w:lang w:val="en-US"/>
              </w:rPr>
            </w:pPr>
            <w:r w:rsidRPr="00F159FD">
              <w:rPr>
                <w:lang w:val="en-US"/>
              </w:rPr>
              <w:t>Support for Office macro execution.</w:t>
            </w:r>
          </w:p>
          <w:p w14:paraId="78FB0D80" w14:textId="77777777" w:rsidR="00F159FD" w:rsidRDefault="00F159FD" w:rsidP="00F159FD">
            <w:pPr>
              <w:jc w:val="left"/>
              <w:rPr>
                <w:lang w:val="en-US"/>
              </w:rPr>
            </w:pPr>
          </w:p>
          <w:p w14:paraId="5241E946" w14:textId="77777777" w:rsidR="00F159FD" w:rsidRPr="00F159FD" w:rsidRDefault="00F159FD" w:rsidP="00F159FD">
            <w:pPr>
              <w:jc w:val="left"/>
              <w:rPr>
                <w:lang w:val="en-US"/>
              </w:rPr>
            </w:pPr>
            <w:proofErr w:type="spellStart"/>
            <w:r w:rsidRPr="00F159FD">
              <w:rPr>
                <w:lang w:val="en-US"/>
              </w:rPr>
              <w:t>CawtExcel</w:t>
            </w:r>
            <w:proofErr w:type="spellEnd"/>
            <w:r w:rsidRPr="00F159FD">
              <w:rPr>
                <w:lang w:val="en-US"/>
              </w:rPr>
              <w:t>:</w:t>
            </w:r>
          </w:p>
          <w:p w14:paraId="459F1359" w14:textId="77777777" w:rsidR="00F159FD" w:rsidRPr="00F159FD" w:rsidRDefault="00F159FD" w:rsidP="00F159FD">
            <w:pPr>
              <w:numPr>
                <w:ilvl w:val="0"/>
                <w:numId w:val="57"/>
              </w:numPr>
              <w:jc w:val="left"/>
              <w:rPr>
                <w:lang w:val="en-US"/>
              </w:rPr>
            </w:pPr>
            <w:r w:rsidRPr="00F159FD">
              <w:rPr>
                <w:lang w:val="en-US"/>
              </w:rPr>
              <w:t xml:space="preserve">Fixed bugs in </w:t>
            </w:r>
            <w:proofErr w:type="spellStart"/>
            <w:r w:rsidRPr="00F159FD">
              <w:rPr>
                <w:lang w:val="en-US"/>
              </w:rPr>
              <w:t>DiffExcelFiles</w:t>
            </w:r>
            <w:proofErr w:type="spellEnd"/>
            <w:r w:rsidRPr="00F159FD">
              <w:rPr>
                <w:lang w:val="en-US"/>
              </w:rPr>
              <w:t>.</w:t>
            </w:r>
          </w:p>
          <w:p w14:paraId="02B60CE9" w14:textId="77777777" w:rsidR="00F159FD" w:rsidRPr="00F159FD" w:rsidRDefault="00F159FD" w:rsidP="00F159FD">
            <w:pPr>
              <w:jc w:val="left"/>
              <w:rPr>
                <w:lang w:val="en-US"/>
              </w:rPr>
            </w:pPr>
          </w:p>
          <w:p w14:paraId="1D19F660" w14:textId="77777777" w:rsidR="00F159FD" w:rsidRPr="00F159FD" w:rsidRDefault="00F159FD" w:rsidP="00F159FD">
            <w:pPr>
              <w:jc w:val="left"/>
              <w:rPr>
                <w:lang w:val="en-US"/>
              </w:rPr>
            </w:pPr>
            <w:proofErr w:type="spellStart"/>
            <w:r w:rsidRPr="00F159FD">
              <w:rPr>
                <w:lang w:val="en-US"/>
              </w:rPr>
              <w:t>CawtWord</w:t>
            </w:r>
            <w:proofErr w:type="spellEnd"/>
            <w:r w:rsidRPr="00F159FD">
              <w:rPr>
                <w:lang w:val="en-US"/>
              </w:rPr>
              <w:t>:</w:t>
            </w:r>
          </w:p>
          <w:p w14:paraId="080D8F68" w14:textId="77777777" w:rsidR="00F159FD" w:rsidRPr="00F159FD" w:rsidRDefault="00F159FD" w:rsidP="00F159FD">
            <w:pPr>
              <w:numPr>
                <w:ilvl w:val="0"/>
                <w:numId w:val="57"/>
              </w:numPr>
              <w:jc w:val="left"/>
              <w:rPr>
                <w:lang w:val="en-US"/>
              </w:rPr>
            </w:pPr>
            <w:r w:rsidRPr="00F159FD">
              <w:rPr>
                <w:lang w:val="en-US"/>
              </w:rPr>
              <w:t xml:space="preserve">Fixed COM object leak in </w:t>
            </w:r>
            <w:proofErr w:type="spellStart"/>
            <w:r w:rsidRPr="00F159FD">
              <w:rPr>
                <w:lang w:val="en-US"/>
              </w:rPr>
              <w:t>IsValidCell</w:t>
            </w:r>
            <w:proofErr w:type="spellEnd"/>
            <w:r w:rsidRPr="00F159FD">
              <w:rPr>
                <w:lang w:val="en-US"/>
              </w:rPr>
              <w:t>.</w:t>
            </w:r>
          </w:p>
          <w:p w14:paraId="0B433AB0" w14:textId="77777777" w:rsidR="00F159FD" w:rsidRPr="00F159FD" w:rsidRDefault="00F159FD" w:rsidP="00F159FD">
            <w:pPr>
              <w:jc w:val="left"/>
              <w:rPr>
                <w:lang w:val="en-US"/>
              </w:rPr>
            </w:pPr>
          </w:p>
          <w:p w14:paraId="2D2F245E"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CawtCore</w:t>
            </w:r>
            <w:proofErr w:type="spellEnd"/>
            <w:r w:rsidRPr="00F159FD">
              <w:rPr>
                <w:lang w:val="en-US"/>
              </w:rPr>
              <w:t>:</w:t>
            </w:r>
          </w:p>
          <w:p w14:paraId="0492E6FF" w14:textId="77777777" w:rsidR="00F159FD" w:rsidRPr="00F159FD" w:rsidRDefault="00F159FD" w:rsidP="00F159FD">
            <w:pPr>
              <w:numPr>
                <w:ilvl w:val="0"/>
                <w:numId w:val="57"/>
              </w:numPr>
              <w:jc w:val="left"/>
              <w:rPr>
                <w:lang w:val="en-US"/>
              </w:rPr>
            </w:pPr>
            <w:proofErr w:type="spellStart"/>
            <w:r w:rsidRPr="00F159FD">
              <w:rPr>
                <w:lang w:val="en-US"/>
              </w:rPr>
              <w:t>GetTmpDir</w:t>
            </w:r>
            <w:proofErr w:type="spellEnd"/>
          </w:p>
          <w:p w14:paraId="12B464A2" w14:textId="77777777" w:rsidR="00F159FD" w:rsidRPr="00F159FD" w:rsidRDefault="00F159FD" w:rsidP="00F159FD">
            <w:pPr>
              <w:jc w:val="left"/>
              <w:rPr>
                <w:lang w:val="en-US"/>
              </w:rPr>
            </w:pPr>
          </w:p>
          <w:p w14:paraId="2D8563D5"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CawtOffice</w:t>
            </w:r>
            <w:proofErr w:type="spellEnd"/>
            <w:r w:rsidRPr="00F159FD">
              <w:rPr>
                <w:lang w:val="en-US"/>
              </w:rPr>
              <w:t>:</w:t>
            </w:r>
          </w:p>
          <w:p w14:paraId="7153B911" w14:textId="77777777" w:rsidR="00F159FD" w:rsidRPr="00F159FD" w:rsidRDefault="00F159FD" w:rsidP="00F159FD">
            <w:pPr>
              <w:numPr>
                <w:ilvl w:val="0"/>
                <w:numId w:val="57"/>
              </w:numPr>
              <w:jc w:val="left"/>
              <w:rPr>
                <w:lang w:val="en-US"/>
              </w:rPr>
            </w:pPr>
            <w:proofErr w:type="spellStart"/>
            <w:r w:rsidRPr="00F159FD">
              <w:rPr>
                <w:lang w:val="en-US"/>
              </w:rPr>
              <w:t>AddMacro</w:t>
            </w:r>
            <w:proofErr w:type="spellEnd"/>
            <w:r w:rsidRPr="00F159FD">
              <w:rPr>
                <w:lang w:val="en-US"/>
              </w:rPr>
              <w:t xml:space="preserve">, </w:t>
            </w:r>
            <w:proofErr w:type="spellStart"/>
            <w:r w:rsidRPr="00F159FD">
              <w:rPr>
                <w:lang w:val="en-US"/>
              </w:rPr>
              <w:t>RunMacro</w:t>
            </w:r>
            <w:proofErr w:type="spellEnd"/>
          </w:p>
          <w:p w14:paraId="33EFC773" w14:textId="77777777" w:rsidR="00F159FD" w:rsidRPr="00F159FD" w:rsidRDefault="00F159FD" w:rsidP="00F159FD">
            <w:pPr>
              <w:jc w:val="left"/>
              <w:rPr>
                <w:lang w:val="en-US"/>
              </w:rPr>
            </w:pPr>
          </w:p>
          <w:p w14:paraId="10C34D70"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CawtExcel</w:t>
            </w:r>
            <w:proofErr w:type="spellEnd"/>
            <w:r w:rsidRPr="00F159FD">
              <w:rPr>
                <w:lang w:val="en-US"/>
              </w:rPr>
              <w:t>:</w:t>
            </w:r>
          </w:p>
          <w:p w14:paraId="2F7E802E" w14:textId="77777777" w:rsidR="00F159FD" w:rsidRPr="00F159FD" w:rsidRDefault="00F159FD" w:rsidP="00F159FD">
            <w:pPr>
              <w:numPr>
                <w:ilvl w:val="0"/>
                <w:numId w:val="57"/>
              </w:numPr>
              <w:jc w:val="left"/>
              <w:rPr>
                <w:lang w:val="en-US"/>
              </w:rPr>
            </w:pPr>
            <w:r w:rsidRPr="00F159FD">
              <w:rPr>
                <w:lang w:val="en-US"/>
              </w:rPr>
              <w:t>GetCellValueA1</w:t>
            </w:r>
          </w:p>
          <w:p w14:paraId="23082AEC" w14:textId="77777777" w:rsidR="00F159FD" w:rsidRPr="00F159FD" w:rsidRDefault="00F159FD" w:rsidP="00F159FD">
            <w:pPr>
              <w:jc w:val="left"/>
              <w:rPr>
                <w:lang w:val="en-US"/>
              </w:rPr>
            </w:pPr>
          </w:p>
          <w:p w14:paraId="0B635AC8"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CawtWord</w:t>
            </w:r>
            <w:proofErr w:type="spellEnd"/>
            <w:r w:rsidRPr="00F159FD">
              <w:rPr>
                <w:lang w:val="en-US"/>
              </w:rPr>
              <w:t>:</w:t>
            </w:r>
          </w:p>
          <w:p w14:paraId="7D9E6339" w14:textId="77777777" w:rsidR="00F159FD" w:rsidRPr="008554FC" w:rsidRDefault="00F159FD" w:rsidP="00F159FD">
            <w:pPr>
              <w:numPr>
                <w:ilvl w:val="0"/>
                <w:numId w:val="57"/>
              </w:numPr>
              <w:jc w:val="left"/>
              <w:rPr>
                <w:lang w:val="en-US"/>
              </w:rPr>
            </w:pPr>
            <w:proofErr w:type="spellStart"/>
            <w:r w:rsidRPr="00F159FD">
              <w:rPr>
                <w:lang w:val="en-US"/>
              </w:rPr>
              <w:t>GetRangeScreenPos</w:t>
            </w:r>
            <w:proofErr w:type="spellEnd"/>
          </w:p>
        </w:tc>
      </w:tr>
      <w:tr w:rsidR="002964D1" w:rsidRPr="008554FC" w14:paraId="19C6454A" w14:textId="77777777" w:rsidTr="00211760">
        <w:tc>
          <w:tcPr>
            <w:tcW w:w="1134" w:type="dxa"/>
          </w:tcPr>
          <w:p w14:paraId="12BDB04A" w14:textId="77777777" w:rsidR="002964D1" w:rsidRDefault="002964D1" w:rsidP="00413BD4">
            <w:r>
              <w:t>2.4.9</w:t>
            </w:r>
          </w:p>
        </w:tc>
        <w:tc>
          <w:tcPr>
            <w:tcW w:w="1417" w:type="dxa"/>
          </w:tcPr>
          <w:p w14:paraId="1220AFCC" w14:textId="77777777" w:rsidR="002964D1" w:rsidRDefault="005B36C3" w:rsidP="00204A49">
            <w:r>
              <w:t>202</w:t>
            </w:r>
            <w:r w:rsidR="002964D1">
              <w:t>0-06-09</w:t>
            </w:r>
          </w:p>
        </w:tc>
        <w:tc>
          <w:tcPr>
            <w:tcW w:w="6805" w:type="dxa"/>
          </w:tcPr>
          <w:p w14:paraId="0B04DF55" w14:textId="77777777" w:rsidR="002964D1" w:rsidRPr="002964D1" w:rsidRDefault="002964D1" w:rsidP="002964D1">
            <w:pPr>
              <w:jc w:val="left"/>
              <w:rPr>
                <w:lang w:val="en-US"/>
              </w:rPr>
            </w:pPr>
            <w:r w:rsidRPr="002964D1">
              <w:rPr>
                <w:lang w:val="en-US"/>
              </w:rPr>
              <w:t>Enhanced functionality in Excel module</w:t>
            </w:r>
          </w:p>
          <w:p w14:paraId="54F87886" w14:textId="77777777" w:rsidR="002964D1" w:rsidRDefault="002964D1" w:rsidP="002964D1">
            <w:pPr>
              <w:jc w:val="left"/>
              <w:rPr>
                <w:lang w:val="en-US"/>
              </w:rPr>
            </w:pPr>
          </w:p>
          <w:p w14:paraId="5B3492CE" w14:textId="77777777" w:rsidR="002964D1" w:rsidRPr="002964D1" w:rsidRDefault="002964D1" w:rsidP="002964D1">
            <w:pPr>
              <w:jc w:val="left"/>
              <w:rPr>
                <w:lang w:val="en-US"/>
              </w:rPr>
            </w:pPr>
            <w:r w:rsidRPr="002964D1">
              <w:rPr>
                <w:lang w:val="en-US"/>
              </w:rPr>
              <w:t>All modules:</w:t>
            </w:r>
          </w:p>
          <w:p w14:paraId="0AF0D8C8" w14:textId="77777777" w:rsidR="002964D1" w:rsidRPr="002964D1" w:rsidRDefault="002964D1" w:rsidP="002964D1">
            <w:pPr>
              <w:numPr>
                <w:ilvl w:val="0"/>
                <w:numId w:val="57"/>
              </w:numPr>
              <w:jc w:val="left"/>
              <w:rPr>
                <w:lang w:val="en-US"/>
              </w:rPr>
            </w:pPr>
            <w:r w:rsidRPr="002964D1">
              <w:rPr>
                <w:lang w:val="en-US"/>
              </w:rPr>
              <w:t>Compare procedure options with -</w:t>
            </w:r>
            <w:proofErr w:type="spellStart"/>
            <w:r w:rsidRPr="002964D1">
              <w:rPr>
                <w:lang w:val="en-US"/>
              </w:rPr>
              <w:t>nocase</w:t>
            </w:r>
            <w:proofErr w:type="spellEnd"/>
            <w:r w:rsidRPr="002964D1">
              <w:rPr>
                <w:lang w:val="en-US"/>
              </w:rPr>
              <w:t>.</w:t>
            </w:r>
          </w:p>
          <w:p w14:paraId="54B9325E" w14:textId="77777777" w:rsidR="002964D1" w:rsidRPr="002964D1" w:rsidRDefault="002964D1" w:rsidP="002964D1">
            <w:pPr>
              <w:jc w:val="left"/>
              <w:rPr>
                <w:lang w:val="en-US"/>
              </w:rPr>
            </w:pPr>
          </w:p>
          <w:p w14:paraId="5FCE2573" w14:textId="77777777" w:rsidR="002964D1" w:rsidRPr="002964D1" w:rsidRDefault="002964D1" w:rsidP="002964D1">
            <w:pPr>
              <w:jc w:val="left"/>
              <w:rPr>
                <w:lang w:val="en-US"/>
              </w:rPr>
            </w:pPr>
            <w:proofErr w:type="spellStart"/>
            <w:r w:rsidRPr="002964D1">
              <w:rPr>
                <w:lang w:val="en-US"/>
              </w:rPr>
              <w:t>CawtExcel</w:t>
            </w:r>
            <w:proofErr w:type="spellEnd"/>
            <w:r w:rsidRPr="002964D1">
              <w:rPr>
                <w:lang w:val="en-US"/>
              </w:rPr>
              <w:t>:</w:t>
            </w:r>
          </w:p>
          <w:p w14:paraId="027F9CCD" w14:textId="77777777" w:rsidR="002964D1" w:rsidRPr="002964D1" w:rsidRDefault="002964D1" w:rsidP="002964D1">
            <w:pPr>
              <w:numPr>
                <w:ilvl w:val="0"/>
                <w:numId w:val="57"/>
              </w:numPr>
              <w:jc w:val="left"/>
              <w:rPr>
                <w:lang w:val="en-US"/>
              </w:rPr>
            </w:pPr>
            <w:r w:rsidRPr="002964D1">
              <w:rPr>
                <w:lang w:val="en-US"/>
              </w:rPr>
              <w:t>Fixed bug when reading CSV files with Unix line endings.</w:t>
            </w:r>
          </w:p>
          <w:p w14:paraId="74AF06C9" w14:textId="77777777" w:rsidR="002964D1" w:rsidRPr="002964D1" w:rsidRDefault="002964D1" w:rsidP="002964D1">
            <w:pPr>
              <w:jc w:val="left"/>
              <w:rPr>
                <w:lang w:val="en-US"/>
              </w:rPr>
            </w:pPr>
          </w:p>
          <w:p w14:paraId="79A45490" w14:textId="77777777" w:rsidR="002964D1" w:rsidRPr="002964D1" w:rsidRDefault="002964D1" w:rsidP="002964D1">
            <w:pPr>
              <w:jc w:val="left"/>
              <w:rPr>
                <w:lang w:val="en-US"/>
              </w:rPr>
            </w:pPr>
            <w:r w:rsidRPr="002964D1">
              <w:rPr>
                <w:lang w:val="en-US"/>
              </w:rPr>
              <w:t xml:space="preserve">New procedures in </w:t>
            </w:r>
            <w:proofErr w:type="spellStart"/>
            <w:r w:rsidRPr="002964D1">
              <w:rPr>
                <w:lang w:val="en-US"/>
              </w:rPr>
              <w:t>CawtExcel</w:t>
            </w:r>
            <w:proofErr w:type="spellEnd"/>
            <w:r w:rsidRPr="002964D1">
              <w:rPr>
                <w:lang w:val="en-US"/>
              </w:rPr>
              <w:t xml:space="preserve">:  </w:t>
            </w:r>
          </w:p>
          <w:p w14:paraId="304D1FB6" w14:textId="77777777" w:rsidR="002964D1" w:rsidRPr="00F159FD" w:rsidRDefault="002964D1" w:rsidP="002964D1">
            <w:pPr>
              <w:numPr>
                <w:ilvl w:val="0"/>
                <w:numId w:val="57"/>
              </w:numPr>
              <w:jc w:val="left"/>
              <w:rPr>
                <w:lang w:val="en-US"/>
              </w:rPr>
            </w:pPr>
            <w:proofErr w:type="spellStart"/>
            <w:r w:rsidRPr="002964D1">
              <w:rPr>
                <w:lang w:val="en-US"/>
              </w:rPr>
              <w:t>SetRangeFontAttributes</w:t>
            </w:r>
            <w:proofErr w:type="spellEnd"/>
            <w:r w:rsidRPr="002964D1">
              <w:rPr>
                <w:lang w:val="en-US"/>
              </w:rPr>
              <w:t xml:space="preserve">, </w:t>
            </w:r>
            <w:proofErr w:type="spellStart"/>
            <w:r w:rsidRPr="002964D1">
              <w:rPr>
                <w:lang w:val="en-US"/>
              </w:rPr>
              <w:t>GetRangeFontAttributes</w:t>
            </w:r>
            <w:proofErr w:type="spellEnd"/>
          </w:p>
        </w:tc>
      </w:tr>
      <w:tr w:rsidR="005B36C3" w:rsidRPr="008554FC" w14:paraId="14422B7D" w14:textId="77777777" w:rsidTr="00211760">
        <w:tc>
          <w:tcPr>
            <w:tcW w:w="1134" w:type="dxa"/>
          </w:tcPr>
          <w:p w14:paraId="665CD5E3" w14:textId="77777777" w:rsidR="005B36C3" w:rsidRDefault="005B36C3" w:rsidP="00413BD4">
            <w:r>
              <w:t>2.5.0</w:t>
            </w:r>
          </w:p>
        </w:tc>
        <w:tc>
          <w:tcPr>
            <w:tcW w:w="1417" w:type="dxa"/>
          </w:tcPr>
          <w:p w14:paraId="1286538A" w14:textId="77777777" w:rsidR="005B36C3" w:rsidRDefault="009413A7" w:rsidP="00204A49">
            <w:r>
              <w:t>2020-07-24</w:t>
            </w:r>
          </w:p>
        </w:tc>
        <w:tc>
          <w:tcPr>
            <w:tcW w:w="6805" w:type="dxa"/>
          </w:tcPr>
          <w:p w14:paraId="463F8217" w14:textId="77777777" w:rsidR="005B36C3" w:rsidRPr="005B36C3" w:rsidRDefault="005B36C3" w:rsidP="005B36C3">
            <w:pPr>
              <w:jc w:val="left"/>
              <w:rPr>
                <w:lang w:val="en-US"/>
              </w:rPr>
            </w:pPr>
            <w:r w:rsidRPr="005B36C3">
              <w:rPr>
                <w:lang w:val="en-US"/>
              </w:rPr>
              <w:t>Enhanced functionality for handling Office document properties.</w:t>
            </w:r>
          </w:p>
          <w:p w14:paraId="0D6E8599" w14:textId="77777777" w:rsidR="005B36C3" w:rsidRPr="005B36C3" w:rsidRDefault="005B36C3" w:rsidP="005B36C3">
            <w:pPr>
              <w:jc w:val="left"/>
              <w:rPr>
                <w:lang w:val="en-US"/>
              </w:rPr>
            </w:pPr>
          </w:p>
          <w:p w14:paraId="6407FEDE" w14:textId="77777777" w:rsidR="005B36C3" w:rsidRPr="005B36C3" w:rsidRDefault="005B36C3" w:rsidP="005B36C3">
            <w:pPr>
              <w:jc w:val="left"/>
              <w:rPr>
                <w:lang w:val="en-US"/>
              </w:rPr>
            </w:pPr>
            <w:proofErr w:type="spellStart"/>
            <w:r w:rsidRPr="005B36C3">
              <w:rPr>
                <w:lang w:val="en-US"/>
              </w:rPr>
              <w:t>CawtOffice</w:t>
            </w:r>
            <w:proofErr w:type="spellEnd"/>
            <w:r w:rsidRPr="005B36C3">
              <w:rPr>
                <w:lang w:val="en-US"/>
              </w:rPr>
              <w:t>:</w:t>
            </w:r>
          </w:p>
          <w:p w14:paraId="21C98502" w14:textId="77777777"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14:paraId="4B0068F4" w14:textId="77777777" w:rsidR="005B36C3" w:rsidRDefault="005B36C3" w:rsidP="005B36C3">
            <w:pPr>
              <w:jc w:val="left"/>
              <w:rPr>
                <w:lang w:val="en-US"/>
              </w:rPr>
            </w:pPr>
          </w:p>
          <w:p w14:paraId="69C74090" w14:textId="77777777" w:rsidR="005B36C3" w:rsidRPr="005B36C3" w:rsidRDefault="005B36C3" w:rsidP="005B36C3">
            <w:pPr>
              <w:jc w:val="left"/>
              <w:rPr>
                <w:lang w:val="en-US"/>
              </w:rPr>
            </w:pPr>
            <w:r w:rsidRPr="005B36C3">
              <w:rPr>
                <w:lang w:val="en-US"/>
              </w:rPr>
              <w:t xml:space="preserve">New procedures in </w:t>
            </w:r>
            <w:proofErr w:type="spellStart"/>
            <w:r w:rsidRPr="005B36C3">
              <w:rPr>
                <w:lang w:val="en-US"/>
              </w:rPr>
              <w:t>CawtOffice</w:t>
            </w:r>
            <w:proofErr w:type="spellEnd"/>
            <w:r w:rsidRPr="005B36C3">
              <w:rPr>
                <w:lang w:val="en-US"/>
              </w:rPr>
              <w:t xml:space="preserve">:  </w:t>
            </w:r>
          </w:p>
          <w:p w14:paraId="1C04D20B" w14:textId="77777777" w:rsidR="005B36C3" w:rsidRPr="005B36C3" w:rsidRDefault="005B36C3" w:rsidP="005B36C3">
            <w:pPr>
              <w:numPr>
                <w:ilvl w:val="0"/>
                <w:numId w:val="57"/>
              </w:numPr>
              <w:jc w:val="left"/>
              <w:rPr>
                <w:lang w:val="en-US"/>
              </w:rPr>
            </w:pPr>
            <w:proofErr w:type="spellStart"/>
            <w:r w:rsidRPr="005B36C3">
              <w:rPr>
                <w:lang w:val="en-US"/>
              </w:rPr>
              <w:t>AddProperty</w:t>
            </w:r>
            <w:proofErr w:type="spellEnd"/>
            <w:r w:rsidRPr="005B36C3">
              <w:rPr>
                <w:lang w:val="en-US"/>
              </w:rPr>
              <w:t xml:space="preserve">, </w:t>
            </w:r>
            <w:proofErr w:type="spellStart"/>
            <w:r w:rsidRPr="005B36C3">
              <w:rPr>
                <w:lang w:val="en-US"/>
              </w:rPr>
              <w:t>DeleteProperty</w:t>
            </w:r>
            <w:proofErr w:type="spellEnd"/>
            <w:r w:rsidRPr="005B36C3">
              <w:rPr>
                <w:lang w:val="en-US"/>
              </w:rPr>
              <w:t xml:space="preserve">, </w:t>
            </w:r>
            <w:proofErr w:type="spellStart"/>
            <w:r w:rsidRPr="005B36C3">
              <w:rPr>
                <w:lang w:val="en-US"/>
              </w:rPr>
              <w:t>GetProperty</w:t>
            </w:r>
            <w:proofErr w:type="spellEnd"/>
            <w:r w:rsidRPr="005B36C3">
              <w:rPr>
                <w:lang w:val="en-US"/>
              </w:rPr>
              <w:t>,</w:t>
            </w:r>
          </w:p>
          <w:p w14:paraId="7FFAC1E4" w14:textId="77777777" w:rsidR="005B36C3" w:rsidRPr="005B36C3" w:rsidRDefault="005B36C3" w:rsidP="005B36C3">
            <w:pPr>
              <w:numPr>
                <w:ilvl w:val="0"/>
                <w:numId w:val="57"/>
              </w:numPr>
              <w:jc w:val="left"/>
              <w:rPr>
                <w:lang w:val="en-US"/>
              </w:rPr>
            </w:pPr>
            <w:proofErr w:type="spellStart"/>
            <w:r w:rsidRPr="005B36C3">
              <w:rPr>
                <w:lang w:val="en-US"/>
              </w:rPr>
              <w:t>GetPropertyName</w:t>
            </w:r>
            <w:proofErr w:type="spellEnd"/>
            <w:r w:rsidRPr="005B36C3">
              <w:rPr>
                <w:lang w:val="en-US"/>
              </w:rPr>
              <w:t xml:space="preserve">, </w:t>
            </w:r>
            <w:proofErr w:type="spellStart"/>
            <w:r w:rsidRPr="005B36C3">
              <w:rPr>
                <w:lang w:val="en-US"/>
              </w:rPr>
              <w:t>GetPropertyType</w:t>
            </w:r>
            <w:proofErr w:type="spellEnd"/>
            <w:r w:rsidRPr="005B36C3">
              <w:rPr>
                <w:lang w:val="en-US"/>
              </w:rPr>
              <w:t xml:space="preserve">, </w:t>
            </w:r>
            <w:proofErr w:type="spellStart"/>
            <w:r w:rsidRPr="005B36C3">
              <w:rPr>
                <w:lang w:val="en-US"/>
              </w:rPr>
              <w:t>GetPropertyValue</w:t>
            </w:r>
            <w:proofErr w:type="spellEnd"/>
            <w:r w:rsidRPr="005B36C3">
              <w:rPr>
                <w:lang w:val="en-US"/>
              </w:rPr>
              <w:t>,</w:t>
            </w:r>
          </w:p>
          <w:p w14:paraId="51ED361F" w14:textId="77777777" w:rsidR="005B36C3" w:rsidRPr="002964D1" w:rsidRDefault="005B36C3" w:rsidP="005B36C3">
            <w:pPr>
              <w:numPr>
                <w:ilvl w:val="0"/>
                <w:numId w:val="57"/>
              </w:numPr>
              <w:jc w:val="left"/>
              <w:rPr>
                <w:lang w:val="en-US"/>
              </w:rPr>
            </w:pPr>
            <w:proofErr w:type="spellStart"/>
            <w:r w:rsidRPr="005B36C3">
              <w:rPr>
                <w:lang w:val="en-US"/>
              </w:rPr>
              <w:t>SetPropertyValue</w:t>
            </w:r>
            <w:proofErr w:type="spellEnd"/>
          </w:p>
        </w:tc>
      </w:tr>
      <w:tr w:rsidR="00283221" w:rsidRPr="008554FC" w14:paraId="43451A3B" w14:textId="77777777" w:rsidTr="00211760">
        <w:tc>
          <w:tcPr>
            <w:tcW w:w="1134" w:type="dxa"/>
          </w:tcPr>
          <w:p w14:paraId="498B2749" w14:textId="77777777" w:rsidR="00283221" w:rsidRDefault="00283221" w:rsidP="00413BD4">
            <w:r>
              <w:lastRenderedPageBreak/>
              <w:t>2.6.0</w:t>
            </w:r>
          </w:p>
        </w:tc>
        <w:tc>
          <w:tcPr>
            <w:tcW w:w="1417" w:type="dxa"/>
          </w:tcPr>
          <w:p w14:paraId="7A6F034B" w14:textId="77777777" w:rsidR="00283221" w:rsidRDefault="00283221" w:rsidP="00204A49">
            <w:r>
              <w:t>2021-01-06</w:t>
            </w:r>
          </w:p>
        </w:tc>
        <w:tc>
          <w:tcPr>
            <w:tcW w:w="6805" w:type="dxa"/>
          </w:tcPr>
          <w:p w14:paraId="0FDE440B" w14:textId="77777777" w:rsidR="00283221" w:rsidRPr="00283221" w:rsidRDefault="00283221" w:rsidP="00283221">
            <w:pPr>
              <w:jc w:val="left"/>
              <w:rPr>
                <w:lang w:val="en-US"/>
              </w:rPr>
            </w:pPr>
            <w:r w:rsidRPr="00283221">
              <w:rPr>
                <w:lang w:val="en-US"/>
              </w:rPr>
              <w:t xml:space="preserve">New module </w:t>
            </w:r>
            <w:proofErr w:type="spellStart"/>
            <w:r w:rsidRPr="00283221">
              <w:rPr>
                <w:lang w:val="en-US"/>
              </w:rPr>
              <w:t>CawtSapi</w:t>
            </w:r>
            <w:proofErr w:type="spellEnd"/>
            <w:r w:rsidRPr="00283221">
              <w:rPr>
                <w:lang w:val="en-US"/>
              </w:rPr>
              <w:t xml:space="preserve"> adding support for Microsoft Speech API.</w:t>
            </w:r>
          </w:p>
          <w:p w14:paraId="5CE50DC5" w14:textId="77777777" w:rsidR="00283221" w:rsidRPr="00283221" w:rsidRDefault="00283221" w:rsidP="00283221">
            <w:pPr>
              <w:jc w:val="left"/>
              <w:rPr>
                <w:lang w:val="en-US"/>
              </w:rPr>
            </w:pPr>
          </w:p>
          <w:p w14:paraId="5A4E2C1C" w14:textId="77777777" w:rsidR="00283221" w:rsidRPr="00283221" w:rsidRDefault="00283221" w:rsidP="00283221">
            <w:pPr>
              <w:jc w:val="left"/>
              <w:rPr>
                <w:lang w:val="en-US"/>
              </w:rPr>
            </w:pPr>
            <w:r w:rsidRPr="00283221">
              <w:rPr>
                <w:lang w:val="en-US"/>
              </w:rPr>
              <w:t xml:space="preserve">New procedures in </w:t>
            </w:r>
            <w:proofErr w:type="spellStart"/>
            <w:r w:rsidRPr="00283221">
              <w:rPr>
                <w:lang w:val="en-US"/>
              </w:rPr>
              <w:t>CawtCore</w:t>
            </w:r>
            <w:proofErr w:type="spellEnd"/>
            <w:r w:rsidRPr="00283221">
              <w:rPr>
                <w:lang w:val="en-US"/>
              </w:rPr>
              <w:t>:</w:t>
            </w:r>
          </w:p>
          <w:p w14:paraId="03FF1D72" w14:textId="77777777" w:rsidR="00283221" w:rsidRPr="00283221" w:rsidRDefault="00283221" w:rsidP="00283221">
            <w:pPr>
              <w:pStyle w:val="Listenabsatz"/>
              <w:numPr>
                <w:ilvl w:val="0"/>
                <w:numId w:val="58"/>
              </w:numPr>
              <w:jc w:val="left"/>
              <w:rPr>
                <w:lang w:val="en-US"/>
              </w:rPr>
            </w:pPr>
            <w:proofErr w:type="spellStart"/>
            <w:r w:rsidRPr="00283221">
              <w:rPr>
                <w:lang w:val="en-US"/>
              </w:rPr>
              <w:t>SetEventCallback</w:t>
            </w:r>
            <w:proofErr w:type="spellEnd"/>
          </w:p>
          <w:p w14:paraId="6D1947C6" w14:textId="77777777" w:rsidR="00283221" w:rsidRDefault="00283221" w:rsidP="00283221">
            <w:pPr>
              <w:jc w:val="left"/>
              <w:rPr>
                <w:lang w:val="en-US"/>
              </w:rPr>
            </w:pPr>
          </w:p>
          <w:p w14:paraId="7DE35AF5" w14:textId="77777777" w:rsidR="00283221" w:rsidRPr="00283221" w:rsidRDefault="00283221" w:rsidP="00283221">
            <w:pPr>
              <w:jc w:val="left"/>
              <w:rPr>
                <w:lang w:val="en-US"/>
              </w:rPr>
            </w:pPr>
            <w:r w:rsidRPr="00283221">
              <w:rPr>
                <w:lang w:val="en-US"/>
              </w:rPr>
              <w:t>External packages:</w:t>
            </w:r>
          </w:p>
          <w:p w14:paraId="162555BA"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Twapi</w:t>
            </w:r>
            <w:proofErr w:type="spellEnd"/>
            <w:r w:rsidRPr="00283221">
              <w:rPr>
                <w:lang w:val="en-US"/>
              </w:rPr>
              <w:t xml:space="preserve"> to version 4.5.2.</w:t>
            </w:r>
          </w:p>
          <w:p w14:paraId="315689A0"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Tablelist</w:t>
            </w:r>
            <w:proofErr w:type="spellEnd"/>
            <w:r w:rsidRPr="00283221">
              <w:rPr>
                <w:lang w:val="en-US"/>
              </w:rPr>
              <w:t xml:space="preserve"> to version 6.11.</w:t>
            </w:r>
          </w:p>
          <w:p w14:paraId="5FEA9CC9"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tDOM</w:t>
            </w:r>
            <w:proofErr w:type="spellEnd"/>
            <w:r w:rsidRPr="00283221">
              <w:rPr>
                <w:lang w:val="en-US"/>
              </w:rPr>
              <w:t xml:space="preserve"> to version 0.9.2.</w:t>
            </w:r>
          </w:p>
          <w:p w14:paraId="468DA6CE"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Img</w:t>
            </w:r>
            <w:proofErr w:type="spellEnd"/>
            <w:r w:rsidRPr="00283221">
              <w:rPr>
                <w:lang w:val="en-US"/>
              </w:rPr>
              <w:t xml:space="preserve"> to version 1.4.12.</w:t>
            </w:r>
          </w:p>
        </w:tc>
      </w:tr>
      <w:tr w:rsidR="00B7298D" w:rsidRPr="008554FC" w14:paraId="53B05F59" w14:textId="77777777" w:rsidTr="00211760">
        <w:tc>
          <w:tcPr>
            <w:tcW w:w="1134" w:type="dxa"/>
          </w:tcPr>
          <w:p w14:paraId="4D0C2AC4" w14:textId="77777777" w:rsidR="00B7298D" w:rsidRDefault="00B7298D" w:rsidP="00413BD4">
            <w:r>
              <w:t>2.7.0</w:t>
            </w:r>
          </w:p>
        </w:tc>
        <w:tc>
          <w:tcPr>
            <w:tcW w:w="1417" w:type="dxa"/>
          </w:tcPr>
          <w:p w14:paraId="66D1792B" w14:textId="77777777" w:rsidR="00B7298D" w:rsidRDefault="00B7298D" w:rsidP="00204A49">
            <w:r>
              <w:t>2021-02-27</w:t>
            </w:r>
          </w:p>
        </w:tc>
        <w:tc>
          <w:tcPr>
            <w:tcW w:w="6805" w:type="dxa"/>
          </w:tcPr>
          <w:p w14:paraId="0D2249E8" w14:textId="77777777" w:rsidR="00B7298D" w:rsidRPr="00B7298D" w:rsidRDefault="00B7298D" w:rsidP="00B7298D">
            <w:pPr>
              <w:jc w:val="left"/>
              <w:rPr>
                <w:lang w:val="en-US"/>
              </w:rPr>
            </w:pPr>
            <w:r w:rsidRPr="00B7298D">
              <w:rPr>
                <w:lang w:val="en-US"/>
              </w:rPr>
              <w:t>Enhanced functionality for handling Outlook contacts.</w:t>
            </w:r>
          </w:p>
          <w:p w14:paraId="7779F03E" w14:textId="77777777" w:rsidR="00B7298D" w:rsidRPr="00B7298D" w:rsidRDefault="00B7298D" w:rsidP="00B7298D">
            <w:pPr>
              <w:jc w:val="left"/>
              <w:rPr>
                <w:lang w:val="en-US"/>
              </w:rPr>
            </w:pPr>
          </w:p>
          <w:p w14:paraId="1C0265C0" w14:textId="77777777" w:rsidR="00B7298D" w:rsidRPr="00B7298D" w:rsidRDefault="00B7298D" w:rsidP="00B7298D">
            <w:pPr>
              <w:jc w:val="left"/>
              <w:rPr>
                <w:lang w:val="en-US"/>
              </w:rPr>
            </w:pPr>
            <w:proofErr w:type="spellStart"/>
            <w:r w:rsidRPr="00B7298D">
              <w:rPr>
                <w:lang w:val="en-US"/>
              </w:rPr>
              <w:t>CawtCore</w:t>
            </w:r>
            <w:proofErr w:type="spellEnd"/>
            <w:r w:rsidRPr="00B7298D">
              <w:rPr>
                <w:lang w:val="en-US"/>
              </w:rPr>
              <w:t>:</w:t>
            </w:r>
          </w:p>
          <w:p w14:paraId="23062788" w14:textId="77777777" w:rsidR="00B7298D" w:rsidRPr="00B7298D" w:rsidRDefault="00B7298D" w:rsidP="00B7298D">
            <w:pPr>
              <w:pStyle w:val="Listenabsatz"/>
              <w:numPr>
                <w:ilvl w:val="0"/>
                <w:numId w:val="59"/>
              </w:numPr>
              <w:jc w:val="left"/>
              <w:rPr>
                <w:lang w:val="en-US"/>
              </w:rPr>
            </w:pPr>
            <w:r w:rsidRPr="00B7298D">
              <w:rPr>
                <w:lang w:val="en-US"/>
              </w:rPr>
              <w:t xml:space="preserve">Extended procedure </w:t>
            </w:r>
            <w:proofErr w:type="spellStart"/>
            <w:r w:rsidRPr="00B7298D">
              <w:rPr>
                <w:lang w:val="en-US"/>
              </w:rPr>
              <w:t>CountWords</w:t>
            </w:r>
            <w:proofErr w:type="spellEnd"/>
            <w:r w:rsidRPr="00B7298D">
              <w:rPr>
                <w:lang w:val="en-US"/>
              </w:rPr>
              <w:t xml:space="preserve"> to additionally sort by increasing or decreasing counts.</w:t>
            </w:r>
          </w:p>
          <w:p w14:paraId="3E274966" w14:textId="77777777" w:rsidR="00B7298D" w:rsidRDefault="00B7298D" w:rsidP="00B7298D">
            <w:pPr>
              <w:jc w:val="left"/>
              <w:rPr>
                <w:lang w:val="en-US"/>
              </w:rPr>
            </w:pPr>
          </w:p>
          <w:p w14:paraId="0437A25A" w14:textId="77777777" w:rsidR="00B7298D" w:rsidRPr="00B7298D" w:rsidRDefault="00B7298D" w:rsidP="00B7298D">
            <w:pPr>
              <w:jc w:val="left"/>
              <w:rPr>
                <w:lang w:val="en-US"/>
              </w:rPr>
            </w:pPr>
            <w:proofErr w:type="spellStart"/>
            <w:r w:rsidRPr="00B7298D">
              <w:rPr>
                <w:lang w:val="en-US"/>
              </w:rPr>
              <w:t>CawtExcel</w:t>
            </w:r>
            <w:proofErr w:type="spellEnd"/>
            <w:r w:rsidRPr="00B7298D">
              <w:rPr>
                <w:lang w:val="en-US"/>
              </w:rPr>
              <w:t>:</w:t>
            </w:r>
          </w:p>
          <w:p w14:paraId="655C176E" w14:textId="77777777" w:rsidR="00B7298D" w:rsidRPr="00B7298D" w:rsidRDefault="00B7298D" w:rsidP="00B7298D">
            <w:pPr>
              <w:pStyle w:val="Listenabsatz"/>
              <w:numPr>
                <w:ilvl w:val="0"/>
                <w:numId w:val="59"/>
              </w:numPr>
              <w:jc w:val="left"/>
              <w:rPr>
                <w:lang w:val="en-US"/>
              </w:rPr>
            </w:pPr>
            <w:r w:rsidRPr="00B7298D">
              <w:rPr>
                <w:lang w:val="en-US"/>
              </w:rPr>
              <w:t xml:space="preserve">Changes in procedure </w:t>
            </w:r>
            <w:proofErr w:type="spellStart"/>
            <w:r w:rsidRPr="00B7298D">
              <w:rPr>
                <w:lang w:val="en-US"/>
              </w:rPr>
              <w:t>WorksheetToTablelist</w:t>
            </w:r>
            <w:proofErr w:type="spellEnd"/>
            <w:r w:rsidRPr="00B7298D">
              <w:rPr>
                <w:lang w:val="en-US"/>
              </w:rPr>
              <w:t>:</w:t>
            </w:r>
          </w:p>
          <w:p w14:paraId="18FBD4C5" w14:textId="77777777" w:rsidR="00B7298D" w:rsidRPr="00B7298D" w:rsidRDefault="00B7298D" w:rsidP="00B7298D">
            <w:pPr>
              <w:ind w:left="709"/>
              <w:jc w:val="left"/>
              <w:rPr>
                <w:lang w:val="en-US"/>
              </w:rPr>
            </w:pPr>
            <w:r w:rsidRPr="00B7298D">
              <w:rPr>
                <w:lang w:val="en-US"/>
              </w:rPr>
              <w:t>Improved speed when handling worksheets with large number of columns.</w:t>
            </w:r>
          </w:p>
          <w:p w14:paraId="101E3C12" w14:textId="77777777" w:rsidR="00B7298D" w:rsidRDefault="00B7298D" w:rsidP="00B7298D">
            <w:pPr>
              <w:ind w:left="709"/>
              <w:jc w:val="left"/>
              <w:rPr>
                <w:lang w:val="en-US"/>
              </w:rPr>
            </w:pPr>
            <w:proofErr w:type="spellStart"/>
            <w:r w:rsidRPr="00B7298D">
              <w:rPr>
                <w:lang w:val="en-US"/>
              </w:rPr>
              <w:t>Tablelist</w:t>
            </w:r>
            <w:proofErr w:type="spellEnd"/>
            <w:r w:rsidRPr="00B7298D">
              <w:rPr>
                <w:lang w:val="en-US"/>
              </w:rPr>
              <w:t xml:space="preserve"> column headers are l</w:t>
            </w:r>
            <w:r>
              <w:rPr>
                <w:lang w:val="en-US"/>
              </w:rPr>
              <w:t>abeled like in Excel: A, B, C.</w:t>
            </w:r>
          </w:p>
          <w:p w14:paraId="72F34259" w14:textId="77777777" w:rsidR="00E43E79" w:rsidRPr="00B7298D" w:rsidRDefault="00E43E79" w:rsidP="00B7298D">
            <w:pPr>
              <w:ind w:left="709"/>
              <w:jc w:val="left"/>
              <w:rPr>
                <w:lang w:val="en-US"/>
              </w:rPr>
            </w:pPr>
            <w:r w:rsidRPr="00E43E79">
              <w:rPr>
                <w:lang w:val="en-US"/>
              </w:rPr>
              <w:t>Added options -header, -</w:t>
            </w:r>
            <w:proofErr w:type="spellStart"/>
            <w:r w:rsidRPr="00E43E79">
              <w:rPr>
                <w:lang w:val="en-US"/>
              </w:rPr>
              <w:t>rownumber</w:t>
            </w:r>
            <w:proofErr w:type="spellEnd"/>
            <w:r w:rsidRPr="00E43E79">
              <w:rPr>
                <w:lang w:val="en-US"/>
              </w:rPr>
              <w:t xml:space="preserve">, </w:t>
            </w:r>
            <w:r w:rsidR="00955F5A">
              <w:rPr>
                <w:lang w:val="en-US"/>
              </w:rPr>
              <w:t>-</w:t>
            </w:r>
            <w:proofErr w:type="spellStart"/>
            <w:r w:rsidRPr="00E43E79">
              <w:rPr>
                <w:lang w:val="en-US"/>
              </w:rPr>
              <w:t>maxrows</w:t>
            </w:r>
            <w:proofErr w:type="spellEnd"/>
            <w:r w:rsidRPr="00E43E79">
              <w:rPr>
                <w:lang w:val="en-US"/>
              </w:rPr>
              <w:t>, -</w:t>
            </w:r>
            <w:proofErr w:type="spellStart"/>
            <w:r w:rsidRPr="00E43E79">
              <w:rPr>
                <w:lang w:val="en-US"/>
              </w:rPr>
              <w:t>maxcols</w:t>
            </w:r>
            <w:proofErr w:type="spellEnd"/>
            <w:r w:rsidRPr="00E43E79">
              <w:rPr>
                <w:lang w:val="en-US"/>
              </w:rPr>
              <w:t>.</w:t>
            </w:r>
          </w:p>
          <w:p w14:paraId="794538EE" w14:textId="77777777" w:rsidR="00B7298D" w:rsidRPr="00B7298D" w:rsidRDefault="00B7298D" w:rsidP="00B7298D">
            <w:pPr>
              <w:jc w:val="left"/>
              <w:rPr>
                <w:lang w:val="en-US"/>
              </w:rPr>
            </w:pPr>
          </w:p>
          <w:p w14:paraId="6FA5F22D" w14:textId="77777777" w:rsidR="00B7298D" w:rsidRPr="00B7298D" w:rsidRDefault="00B7298D" w:rsidP="00B7298D">
            <w:pPr>
              <w:jc w:val="left"/>
              <w:rPr>
                <w:lang w:val="en-US"/>
              </w:rPr>
            </w:pPr>
            <w:proofErr w:type="spellStart"/>
            <w:r w:rsidRPr="00B7298D">
              <w:rPr>
                <w:lang w:val="en-US"/>
              </w:rPr>
              <w:t>CawtWord</w:t>
            </w:r>
            <w:proofErr w:type="spellEnd"/>
            <w:r w:rsidRPr="00B7298D">
              <w:rPr>
                <w:lang w:val="en-US"/>
              </w:rPr>
              <w:t>:</w:t>
            </w:r>
          </w:p>
          <w:p w14:paraId="4C48A1F5" w14:textId="77777777" w:rsidR="00B7298D" w:rsidRPr="00B7298D" w:rsidRDefault="00B7298D" w:rsidP="00B7298D">
            <w:pPr>
              <w:pStyle w:val="Listenabsatz"/>
              <w:numPr>
                <w:ilvl w:val="0"/>
                <w:numId w:val="59"/>
              </w:numPr>
              <w:jc w:val="left"/>
              <w:rPr>
                <w:lang w:val="en-US"/>
              </w:rPr>
            </w:pPr>
            <w:r w:rsidRPr="00B7298D">
              <w:rPr>
                <w:lang w:val="en-US"/>
              </w:rPr>
              <w:t xml:space="preserve">Extended </w:t>
            </w:r>
            <w:proofErr w:type="spellStart"/>
            <w:r w:rsidRPr="00B7298D">
              <w:rPr>
                <w:lang w:val="en-US"/>
              </w:rPr>
              <w:t>GetHyperlinksAsDict</w:t>
            </w:r>
            <w:proofErr w:type="spellEnd"/>
            <w:r w:rsidRPr="00B7298D">
              <w:rPr>
                <w:lang w:val="en-US"/>
              </w:rPr>
              <w:t xml:space="preserve"> to be used as a coroutine.</w:t>
            </w:r>
          </w:p>
          <w:p w14:paraId="197A065A" w14:textId="77777777" w:rsidR="00B7298D" w:rsidRPr="00B7298D" w:rsidRDefault="00B7298D" w:rsidP="00B7298D">
            <w:pPr>
              <w:jc w:val="left"/>
              <w:rPr>
                <w:lang w:val="en-US"/>
              </w:rPr>
            </w:pPr>
          </w:p>
          <w:p w14:paraId="79527612"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CawtOutlook</w:t>
            </w:r>
            <w:proofErr w:type="spellEnd"/>
            <w:r w:rsidRPr="00B7298D">
              <w:rPr>
                <w:lang w:val="en-US"/>
              </w:rPr>
              <w:t xml:space="preserve">:  </w:t>
            </w:r>
          </w:p>
          <w:p w14:paraId="6B888666" w14:textId="77777777" w:rsidR="00B7298D" w:rsidRPr="00B7298D" w:rsidRDefault="00B7298D" w:rsidP="00B7298D">
            <w:pPr>
              <w:pStyle w:val="Listenabsatz"/>
              <w:numPr>
                <w:ilvl w:val="0"/>
                <w:numId w:val="59"/>
              </w:numPr>
              <w:jc w:val="left"/>
              <w:rPr>
                <w:lang w:val="en-US"/>
              </w:rPr>
            </w:pPr>
            <w:proofErr w:type="spellStart"/>
            <w:r w:rsidRPr="00B7298D">
              <w:rPr>
                <w:lang w:val="en-US"/>
              </w:rPr>
              <w:t>AddContact</w:t>
            </w:r>
            <w:proofErr w:type="spellEnd"/>
            <w:r w:rsidRPr="00B7298D">
              <w:rPr>
                <w:lang w:val="en-US"/>
              </w:rPr>
              <w:t xml:space="preserve">, </w:t>
            </w:r>
            <w:proofErr w:type="spellStart"/>
            <w:r w:rsidRPr="00B7298D">
              <w:rPr>
                <w:lang w:val="en-US"/>
              </w:rPr>
              <w:t>AddContactFolder</w:t>
            </w:r>
            <w:proofErr w:type="spellEnd"/>
            <w:r w:rsidRPr="00B7298D">
              <w:rPr>
                <w:lang w:val="en-US"/>
              </w:rPr>
              <w:t xml:space="preserve">, </w:t>
            </w:r>
            <w:proofErr w:type="spellStart"/>
            <w:r w:rsidRPr="00B7298D">
              <w:rPr>
                <w:lang w:val="en-US"/>
              </w:rPr>
              <w:t>DeleteContactByIndex</w:t>
            </w:r>
            <w:proofErr w:type="spellEnd"/>
            <w:r w:rsidRPr="00B7298D">
              <w:rPr>
                <w:lang w:val="en-US"/>
              </w:rPr>
              <w:t>,</w:t>
            </w:r>
          </w:p>
          <w:p w14:paraId="6F98EC9D" w14:textId="77777777" w:rsidR="00B7298D" w:rsidRDefault="00B7298D" w:rsidP="00B7298D">
            <w:pPr>
              <w:pStyle w:val="Listenabsatz"/>
              <w:numPr>
                <w:ilvl w:val="0"/>
                <w:numId w:val="59"/>
              </w:numPr>
              <w:jc w:val="left"/>
              <w:rPr>
                <w:lang w:val="en-US"/>
              </w:rPr>
            </w:pPr>
            <w:proofErr w:type="spellStart"/>
            <w:r w:rsidRPr="00B7298D">
              <w:rPr>
                <w:lang w:val="en-US"/>
              </w:rPr>
              <w:t>DeleteContactFolder</w:t>
            </w:r>
            <w:proofErr w:type="spellEnd"/>
            <w:r w:rsidRPr="00B7298D">
              <w:rPr>
                <w:lang w:val="en-US"/>
              </w:rPr>
              <w:t xml:space="preserve">, </w:t>
            </w:r>
            <w:proofErr w:type="spellStart"/>
            <w:r w:rsidRPr="00B7298D">
              <w:rPr>
                <w:lang w:val="en-US"/>
              </w:rPr>
              <w:t>GetContactByIndex</w:t>
            </w:r>
            <w:proofErr w:type="spellEnd"/>
            <w:r w:rsidRPr="00B7298D">
              <w:rPr>
                <w:lang w:val="en-US"/>
              </w:rPr>
              <w:t xml:space="preserve">, </w:t>
            </w:r>
          </w:p>
          <w:p w14:paraId="58BA4316" w14:textId="77777777" w:rsidR="00B7298D" w:rsidRDefault="00B7298D" w:rsidP="00953D47">
            <w:pPr>
              <w:pStyle w:val="Listenabsatz"/>
              <w:numPr>
                <w:ilvl w:val="0"/>
                <w:numId w:val="59"/>
              </w:numPr>
              <w:jc w:val="left"/>
              <w:rPr>
                <w:lang w:val="en-US"/>
              </w:rPr>
            </w:pPr>
            <w:proofErr w:type="spellStart"/>
            <w:r w:rsidRPr="00B7298D">
              <w:rPr>
                <w:lang w:val="en-US"/>
              </w:rPr>
              <w:t>GetContactFolderId</w:t>
            </w:r>
            <w:proofErr w:type="spellEnd"/>
            <w:r w:rsidRPr="00B7298D">
              <w:rPr>
                <w:lang w:val="en-US"/>
              </w:rPr>
              <w:t xml:space="preserve">, </w:t>
            </w:r>
            <w:proofErr w:type="spellStart"/>
            <w:r>
              <w:rPr>
                <w:lang w:val="en-US"/>
              </w:rPr>
              <w:t>GetContactFolderNames</w:t>
            </w:r>
            <w:proofErr w:type="spellEnd"/>
            <w:r>
              <w:rPr>
                <w:lang w:val="en-US"/>
              </w:rPr>
              <w:t>,</w:t>
            </w:r>
          </w:p>
          <w:p w14:paraId="7CAC8D2A" w14:textId="77777777" w:rsidR="00B7298D" w:rsidRDefault="00B7298D" w:rsidP="00B7298D">
            <w:pPr>
              <w:pStyle w:val="Listenabsatz"/>
              <w:numPr>
                <w:ilvl w:val="0"/>
                <w:numId w:val="59"/>
              </w:numPr>
              <w:jc w:val="left"/>
              <w:rPr>
                <w:lang w:val="en-US"/>
              </w:rPr>
            </w:pPr>
            <w:proofErr w:type="spellStart"/>
            <w:r w:rsidRPr="00B7298D">
              <w:rPr>
                <w:lang w:val="en-US"/>
              </w:rPr>
              <w:t>GetContactProperties</w:t>
            </w:r>
            <w:proofErr w:type="spellEnd"/>
            <w:r w:rsidRPr="00B7298D">
              <w:rPr>
                <w:lang w:val="en-US"/>
              </w:rPr>
              <w:t xml:space="preserve">, </w:t>
            </w:r>
            <w:proofErr w:type="spellStart"/>
            <w:r w:rsidRPr="00B7298D">
              <w:rPr>
                <w:lang w:val="en-US"/>
              </w:rPr>
              <w:t>GetNumContactFolders</w:t>
            </w:r>
            <w:proofErr w:type="spellEnd"/>
            <w:r w:rsidRPr="00B7298D">
              <w:rPr>
                <w:lang w:val="en-US"/>
              </w:rPr>
              <w:t>,</w:t>
            </w:r>
          </w:p>
          <w:p w14:paraId="02B06CDD" w14:textId="77777777" w:rsidR="00B7298D" w:rsidRDefault="00B7298D" w:rsidP="00B7298D">
            <w:pPr>
              <w:pStyle w:val="Listenabsatz"/>
              <w:numPr>
                <w:ilvl w:val="0"/>
                <w:numId w:val="59"/>
              </w:numPr>
              <w:jc w:val="left"/>
              <w:rPr>
                <w:lang w:val="en-US"/>
              </w:rPr>
            </w:pPr>
            <w:proofErr w:type="spellStart"/>
            <w:r w:rsidRPr="00B7298D">
              <w:rPr>
                <w:lang w:val="en-US"/>
              </w:rPr>
              <w:t>G</w:t>
            </w:r>
            <w:r>
              <w:rPr>
                <w:lang w:val="en-US"/>
              </w:rPr>
              <w:t>etContactReadOnlyPropertyNames</w:t>
            </w:r>
            <w:proofErr w:type="spellEnd"/>
            <w:r>
              <w:rPr>
                <w:lang w:val="en-US"/>
              </w:rPr>
              <w:t xml:space="preserve">, </w:t>
            </w:r>
          </w:p>
          <w:p w14:paraId="454CFD47" w14:textId="77777777" w:rsidR="00B7298D" w:rsidRDefault="00B7298D" w:rsidP="00B7298D">
            <w:pPr>
              <w:pStyle w:val="Listenabsatz"/>
              <w:numPr>
                <w:ilvl w:val="0"/>
                <w:numId w:val="59"/>
              </w:numPr>
              <w:jc w:val="left"/>
              <w:rPr>
                <w:lang w:val="en-US"/>
              </w:rPr>
            </w:pPr>
            <w:proofErr w:type="spellStart"/>
            <w:r w:rsidRPr="00B7298D">
              <w:rPr>
                <w:lang w:val="en-US"/>
              </w:rPr>
              <w:t>GetContactReadWritePropertyNames</w:t>
            </w:r>
            <w:proofErr w:type="spellEnd"/>
            <w:r w:rsidRPr="00B7298D">
              <w:rPr>
                <w:lang w:val="en-US"/>
              </w:rPr>
              <w:t>,</w:t>
            </w:r>
          </w:p>
          <w:p w14:paraId="359D5FF7" w14:textId="77777777" w:rsidR="00B7298D" w:rsidRDefault="00B7298D" w:rsidP="00B7298D">
            <w:pPr>
              <w:pStyle w:val="Listenabsatz"/>
              <w:numPr>
                <w:ilvl w:val="0"/>
                <w:numId w:val="59"/>
              </w:numPr>
              <w:jc w:val="left"/>
              <w:rPr>
                <w:lang w:val="en-US"/>
              </w:rPr>
            </w:pPr>
            <w:proofErr w:type="spellStart"/>
            <w:r w:rsidRPr="00B7298D">
              <w:rPr>
                <w:lang w:val="en-US"/>
              </w:rPr>
              <w:t>Get</w:t>
            </w:r>
            <w:r>
              <w:rPr>
                <w:lang w:val="en-US"/>
              </w:rPr>
              <w:t>NumContacts</w:t>
            </w:r>
            <w:proofErr w:type="spellEnd"/>
            <w:r>
              <w:rPr>
                <w:lang w:val="en-US"/>
              </w:rPr>
              <w:t xml:space="preserve">, </w:t>
            </w:r>
            <w:proofErr w:type="spellStart"/>
            <w:r>
              <w:rPr>
                <w:lang w:val="en-US"/>
              </w:rPr>
              <w:t>HaveContactFolder</w:t>
            </w:r>
            <w:proofErr w:type="spellEnd"/>
            <w:r>
              <w:rPr>
                <w:lang w:val="en-US"/>
              </w:rPr>
              <w:t>,</w:t>
            </w:r>
          </w:p>
          <w:p w14:paraId="71776909" w14:textId="77777777" w:rsidR="00B7298D" w:rsidRPr="00B7298D" w:rsidRDefault="00B7298D" w:rsidP="00B7298D">
            <w:pPr>
              <w:pStyle w:val="Listenabsatz"/>
              <w:numPr>
                <w:ilvl w:val="0"/>
                <w:numId w:val="59"/>
              </w:numPr>
              <w:jc w:val="left"/>
              <w:rPr>
                <w:lang w:val="en-US"/>
              </w:rPr>
            </w:pPr>
            <w:proofErr w:type="spellStart"/>
            <w:r w:rsidRPr="00B7298D">
              <w:rPr>
                <w:lang w:val="en-US"/>
              </w:rPr>
              <w:t>SetContactProperties</w:t>
            </w:r>
            <w:proofErr w:type="spellEnd"/>
          </w:p>
          <w:p w14:paraId="0D05641A" w14:textId="77777777" w:rsidR="00B7298D" w:rsidRDefault="00B7298D" w:rsidP="00B7298D">
            <w:pPr>
              <w:jc w:val="left"/>
              <w:rPr>
                <w:lang w:val="en-US"/>
              </w:rPr>
            </w:pPr>
          </w:p>
          <w:p w14:paraId="22DDE73B" w14:textId="77777777" w:rsidR="004C5C16" w:rsidRPr="004C5C16" w:rsidRDefault="004C5C16" w:rsidP="004C5C16">
            <w:pPr>
              <w:jc w:val="left"/>
              <w:rPr>
                <w:lang w:val="en-US"/>
              </w:rPr>
            </w:pPr>
            <w:r w:rsidRPr="004C5C16">
              <w:rPr>
                <w:lang w:val="en-US"/>
              </w:rPr>
              <w:t xml:space="preserve">New procedures in </w:t>
            </w:r>
            <w:proofErr w:type="spellStart"/>
            <w:r w:rsidRPr="004C5C16">
              <w:rPr>
                <w:lang w:val="en-US"/>
              </w:rPr>
              <w:t>CawtPpt</w:t>
            </w:r>
            <w:proofErr w:type="spellEnd"/>
            <w:r w:rsidRPr="004C5C16">
              <w:rPr>
                <w:lang w:val="en-US"/>
              </w:rPr>
              <w:t xml:space="preserve">:  </w:t>
            </w:r>
          </w:p>
          <w:p w14:paraId="35FC753C" w14:textId="77777777" w:rsidR="004C5C16" w:rsidRDefault="004C5C16" w:rsidP="004C5C16">
            <w:pPr>
              <w:pStyle w:val="Listenabsatz"/>
              <w:numPr>
                <w:ilvl w:val="0"/>
                <w:numId w:val="62"/>
              </w:numPr>
              <w:jc w:val="left"/>
              <w:rPr>
                <w:lang w:val="en-US"/>
              </w:rPr>
            </w:pPr>
            <w:proofErr w:type="spellStart"/>
            <w:r w:rsidRPr="004C5C16">
              <w:rPr>
                <w:lang w:val="en-US"/>
              </w:rPr>
              <w:t>GetNumSlideImages</w:t>
            </w:r>
            <w:proofErr w:type="spellEnd"/>
            <w:r w:rsidRPr="004C5C16">
              <w:rPr>
                <w:lang w:val="en-US"/>
              </w:rPr>
              <w:t xml:space="preserve">, </w:t>
            </w:r>
            <w:proofErr w:type="spellStart"/>
            <w:r w:rsidRPr="004C5C16">
              <w:rPr>
                <w:lang w:val="en-US"/>
              </w:rPr>
              <w:t>GetNumSlideVideos</w:t>
            </w:r>
            <w:proofErr w:type="spellEnd"/>
            <w:r w:rsidRPr="004C5C16">
              <w:rPr>
                <w:lang w:val="en-US"/>
              </w:rPr>
              <w:t xml:space="preserve">, </w:t>
            </w:r>
          </w:p>
          <w:p w14:paraId="312A5E7B" w14:textId="77777777" w:rsidR="004C5C16" w:rsidRDefault="004C5C16" w:rsidP="00953D47">
            <w:pPr>
              <w:pStyle w:val="Listenabsatz"/>
              <w:numPr>
                <w:ilvl w:val="0"/>
                <w:numId w:val="62"/>
              </w:numPr>
              <w:jc w:val="left"/>
              <w:rPr>
                <w:lang w:val="en-US"/>
              </w:rPr>
            </w:pPr>
            <w:proofErr w:type="spellStart"/>
            <w:r w:rsidRPr="004C5C16">
              <w:rPr>
                <w:lang w:val="en-US"/>
              </w:rPr>
              <w:t>GetSlideIdByName</w:t>
            </w:r>
            <w:proofErr w:type="spellEnd"/>
            <w:r w:rsidRPr="004C5C16">
              <w:rPr>
                <w:lang w:val="en-US"/>
              </w:rPr>
              <w:t xml:space="preserve">, </w:t>
            </w:r>
            <w:proofErr w:type="spellStart"/>
            <w:r w:rsidRPr="004C5C16">
              <w:rPr>
                <w:lang w:val="en-US"/>
              </w:rPr>
              <w:t>GetSlideImages</w:t>
            </w:r>
            <w:proofErr w:type="spellEnd"/>
            <w:r w:rsidRPr="004C5C16">
              <w:rPr>
                <w:lang w:val="en-US"/>
              </w:rPr>
              <w:t xml:space="preserve">, </w:t>
            </w:r>
            <w:proofErr w:type="spellStart"/>
            <w:r w:rsidRPr="004C5C16">
              <w:rPr>
                <w:lang w:val="en-US"/>
              </w:rPr>
              <w:t>GetSlideName</w:t>
            </w:r>
            <w:proofErr w:type="spellEnd"/>
            <w:r w:rsidRPr="004C5C16">
              <w:rPr>
                <w:lang w:val="en-US"/>
              </w:rPr>
              <w:t>,</w:t>
            </w:r>
          </w:p>
          <w:p w14:paraId="41776CCD" w14:textId="77777777" w:rsidR="004C5C16" w:rsidRPr="004C5C16" w:rsidRDefault="004C5C16" w:rsidP="00953D47">
            <w:pPr>
              <w:pStyle w:val="Listenabsatz"/>
              <w:numPr>
                <w:ilvl w:val="0"/>
                <w:numId w:val="62"/>
              </w:numPr>
              <w:jc w:val="left"/>
              <w:rPr>
                <w:lang w:val="en-US"/>
              </w:rPr>
            </w:pPr>
            <w:proofErr w:type="spellStart"/>
            <w:r w:rsidRPr="004C5C16">
              <w:rPr>
                <w:lang w:val="en-US"/>
              </w:rPr>
              <w:t>GetSlideVideos</w:t>
            </w:r>
            <w:proofErr w:type="spellEnd"/>
            <w:r w:rsidRPr="004C5C16">
              <w:rPr>
                <w:lang w:val="en-US"/>
              </w:rPr>
              <w:t xml:space="preserve">, </w:t>
            </w:r>
            <w:proofErr w:type="spellStart"/>
            <w:r w:rsidRPr="004C5C16">
              <w:rPr>
                <w:lang w:val="en-US"/>
              </w:rPr>
              <w:t>SetSlideName</w:t>
            </w:r>
            <w:proofErr w:type="spellEnd"/>
          </w:p>
          <w:p w14:paraId="1D95BF54" w14:textId="77777777" w:rsidR="004C5C16" w:rsidRPr="00B7298D" w:rsidRDefault="004C5C16" w:rsidP="004C5C16">
            <w:pPr>
              <w:jc w:val="left"/>
              <w:rPr>
                <w:lang w:val="en-US"/>
              </w:rPr>
            </w:pPr>
          </w:p>
          <w:p w14:paraId="14D9BE9A"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CawtWord</w:t>
            </w:r>
            <w:proofErr w:type="spellEnd"/>
            <w:r w:rsidRPr="00B7298D">
              <w:rPr>
                <w:lang w:val="en-US"/>
              </w:rPr>
              <w:t xml:space="preserve">:  </w:t>
            </w:r>
          </w:p>
          <w:p w14:paraId="0071DF8F" w14:textId="77777777" w:rsidR="00B7298D" w:rsidRDefault="00B7298D" w:rsidP="00B7298D">
            <w:pPr>
              <w:pStyle w:val="Listenabsatz"/>
              <w:numPr>
                <w:ilvl w:val="0"/>
                <w:numId w:val="60"/>
              </w:numPr>
              <w:jc w:val="left"/>
              <w:rPr>
                <w:lang w:val="en-US"/>
              </w:rPr>
            </w:pPr>
            <w:proofErr w:type="spellStart"/>
            <w:r w:rsidRPr="00B7298D">
              <w:rPr>
                <w:lang w:val="en-US"/>
              </w:rPr>
              <w:t>GetBook</w:t>
            </w:r>
            <w:r>
              <w:rPr>
                <w:lang w:val="en-US"/>
              </w:rPr>
              <w:t>markNames</w:t>
            </w:r>
            <w:proofErr w:type="spellEnd"/>
            <w:r>
              <w:rPr>
                <w:lang w:val="en-US"/>
              </w:rPr>
              <w:t xml:space="preserve">, </w:t>
            </w:r>
            <w:proofErr w:type="spellStart"/>
            <w:r>
              <w:rPr>
                <w:lang w:val="en-US"/>
              </w:rPr>
              <w:t>GetHyperlinksAsDict</w:t>
            </w:r>
            <w:proofErr w:type="spellEnd"/>
            <w:r>
              <w:rPr>
                <w:lang w:val="en-US"/>
              </w:rPr>
              <w:t>,</w:t>
            </w:r>
          </w:p>
          <w:p w14:paraId="2B9A1A9C" w14:textId="77777777" w:rsidR="00B7298D" w:rsidRPr="00B7298D" w:rsidRDefault="00B7298D" w:rsidP="00B7298D">
            <w:pPr>
              <w:pStyle w:val="Listenabsatz"/>
              <w:numPr>
                <w:ilvl w:val="0"/>
                <w:numId w:val="60"/>
              </w:numPr>
              <w:jc w:val="left"/>
              <w:rPr>
                <w:lang w:val="en-US"/>
              </w:rPr>
            </w:pPr>
            <w:proofErr w:type="spellStart"/>
            <w:r w:rsidRPr="00B7298D">
              <w:rPr>
                <w:lang w:val="en-US"/>
              </w:rPr>
              <w:t>PrintHyperlinkDict</w:t>
            </w:r>
            <w:proofErr w:type="spellEnd"/>
            <w:r w:rsidRPr="00B7298D">
              <w:rPr>
                <w:lang w:val="en-US"/>
              </w:rPr>
              <w:t>,</w:t>
            </w:r>
            <w:r>
              <w:rPr>
                <w:lang w:val="en-US"/>
              </w:rPr>
              <w:t xml:space="preserve"> </w:t>
            </w:r>
            <w:proofErr w:type="spellStart"/>
            <w:r w:rsidRPr="00B7298D">
              <w:rPr>
                <w:lang w:val="en-US"/>
              </w:rPr>
              <w:t>GetNumHyperlinks</w:t>
            </w:r>
            <w:proofErr w:type="spellEnd"/>
          </w:p>
          <w:p w14:paraId="51FBAC36" w14:textId="77777777" w:rsidR="00B7298D" w:rsidRDefault="00B7298D" w:rsidP="00B7298D">
            <w:pPr>
              <w:jc w:val="left"/>
              <w:rPr>
                <w:lang w:val="en-US"/>
              </w:rPr>
            </w:pPr>
          </w:p>
          <w:p w14:paraId="3F0A7B48" w14:textId="77777777" w:rsidR="00B7298D" w:rsidRPr="00B7298D" w:rsidRDefault="00B7298D" w:rsidP="00B7298D">
            <w:pPr>
              <w:jc w:val="left"/>
              <w:rPr>
                <w:lang w:val="en-US"/>
              </w:rPr>
            </w:pPr>
            <w:r w:rsidRPr="00B7298D">
              <w:rPr>
                <w:lang w:val="en-US"/>
              </w:rPr>
              <w:t>External packages:</w:t>
            </w:r>
          </w:p>
          <w:p w14:paraId="10284B48" w14:textId="77777777" w:rsidR="00B7298D" w:rsidRPr="00B7298D" w:rsidRDefault="00B7298D" w:rsidP="00B7298D">
            <w:pPr>
              <w:pStyle w:val="Listenabsatz"/>
              <w:numPr>
                <w:ilvl w:val="0"/>
                <w:numId w:val="61"/>
              </w:numPr>
              <w:jc w:val="left"/>
              <w:rPr>
                <w:lang w:val="en-US"/>
              </w:rPr>
            </w:pPr>
            <w:r w:rsidRPr="00B7298D">
              <w:rPr>
                <w:lang w:val="en-US"/>
              </w:rPr>
              <w:t xml:space="preserve">Updated </w:t>
            </w:r>
            <w:proofErr w:type="spellStart"/>
            <w:r w:rsidRPr="00B7298D">
              <w:rPr>
                <w:lang w:val="en-US"/>
              </w:rPr>
              <w:t>Tablelist</w:t>
            </w:r>
            <w:proofErr w:type="spellEnd"/>
            <w:r w:rsidRPr="00B7298D">
              <w:rPr>
                <w:lang w:val="en-US"/>
              </w:rPr>
              <w:t xml:space="preserve"> to version 6.12.</w:t>
            </w:r>
          </w:p>
          <w:p w14:paraId="74DCBFA0" w14:textId="77777777"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14:paraId="50D2FDA8" w14:textId="77777777" w:rsidTr="00211760">
        <w:tc>
          <w:tcPr>
            <w:tcW w:w="1134" w:type="dxa"/>
          </w:tcPr>
          <w:p w14:paraId="3046CDD9" w14:textId="77777777" w:rsidR="00D379B8" w:rsidRDefault="00D379B8" w:rsidP="00413BD4">
            <w:r>
              <w:t>2.8.0</w:t>
            </w:r>
          </w:p>
        </w:tc>
        <w:tc>
          <w:tcPr>
            <w:tcW w:w="1417" w:type="dxa"/>
          </w:tcPr>
          <w:p w14:paraId="2753C29E" w14:textId="77777777" w:rsidR="00D379B8" w:rsidRDefault="00D379B8" w:rsidP="00204A49">
            <w:r w:rsidRPr="00D379B8">
              <w:t>2021-06-27</w:t>
            </w:r>
          </w:p>
        </w:tc>
        <w:tc>
          <w:tcPr>
            <w:tcW w:w="6805" w:type="dxa"/>
          </w:tcPr>
          <w:p w14:paraId="535DF77F" w14:textId="77777777" w:rsidR="00D379B8" w:rsidRPr="00D379B8" w:rsidRDefault="00D379B8" w:rsidP="00D379B8">
            <w:pPr>
              <w:jc w:val="left"/>
              <w:rPr>
                <w:lang w:val="en-US"/>
              </w:rPr>
            </w:pPr>
            <w:r w:rsidRPr="00D379B8">
              <w:rPr>
                <w:lang w:val="en-US"/>
              </w:rPr>
              <w:t>Added functionality for embedding applications.</w:t>
            </w:r>
          </w:p>
          <w:p w14:paraId="56ECA3A5" w14:textId="77777777" w:rsidR="00D379B8" w:rsidRPr="00D379B8" w:rsidRDefault="00D379B8" w:rsidP="00D379B8">
            <w:pPr>
              <w:jc w:val="left"/>
              <w:rPr>
                <w:lang w:val="en-US"/>
              </w:rPr>
            </w:pPr>
          </w:p>
          <w:p w14:paraId="4F4EC8FB" w14:textId="77777777" w:rsidR="00D379B8" w:rsidRPr="00D379B8" w:rsidRDefault="00D379B8" w:rsidP="00D379B8">
            <w:pPr>
              <w:jc w:val="left"/>
              <w:rPr>
                <w:lang w:val="en-US"/>
              </w:rPr>
            </w:pPr>
            <w:proofErr w:type="spellStart"/>
            <w:r w:rsidRPr="00D379B8">
              <w:rPr>
                <w:lang w:val="en-US"/>
              </w:rPr>
              <w:lastRenderedPageBreak/>
              <w:t>CawtExcel</w:t>
            </w:r>
            <w:proofErr w:type="spellEnd"/>
            <w:r w:rsidRPr="00D379B8">
              <w:rPr>
                <w:lang w:val="en-US"/>
              </w:rPr>
              <w:t xml:space="preserve">:  </w:t>
            </w:r>
          </w:p>
          <w:p w14:paraId="1C812F6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OpenWorkbook</w:t>
            </w:r>
            <w:proofErr w:type="spellEnd"/>
            <w:r w:rsidRPr="00D379B8">
              <w:rPr>
                <w:lang w:val="en-US"/>
              </w:rPr>
              <w:t xml:space="preserve"> to embed the app</w:t>
            </w:r>
            <w:r>
              <w:rPr>
                <w:lang w:val="en-US"/>
              </w:rPr>
              <w:t>l</w:t>
            </w:r>
            <w:r w:rsidRPr="00D379B8">
              <w:rPr>
                <w:lang w:val="en-US"/>
              </w:rPr>
              <w:t>ication into a Tk frame.</w:t>
            </w:r>
          </w:p>
          <w:p w14:paraId="23057E88" w14:textId="77777777" w:rsidR="00D379B8" w:rsidRPr="00D379B8" w:rsidRDefault="00D379B8" w:rsidP="00D379B8">
            <w:pPr>
              <w:jc w:val="left"/>
              <w:rPr>
                <w:lang w:val="en-US"/>
              </w:rPr>
            </w:pPr>
          </w:p>
          <w:p w14:paraId="24D3ECA4" w14:textId="77777777" w:rsidR="00D379B8" w:rsidRPr="00D379B8" w:rsidRDefault="00D379B8" w:rsidP="00D379B8">
            <w:pPr>
              <w:jc w:val="left"/>
              <w:rPr>
                <w:lang w:val="en-US"/>
              </w:rPr>
            </w:pPr>
            <w:proofErr w:type="spellStart"/>
            <w:r w:rsidRPr="00D379B8">
              <w:rPr>
                <w:lang w:val="en-US"/>
              </w:rPr>
              <w:t>CawtPpt</w:t>
            </w:r>
            <w:proofErr w:type="spellEnd"/>
            <w:r w:rsidRPr="00D379B8">
              <w:rPr>
                <w:lang w:val="en-US"/>
              </w:rPr>
              <w:t xml:space="preserve">:  </w:t>
            </w:r>
          </w:p>
          <w:p w14:paraId="712A231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OpenPres</w:t>
            </w:r>
            <w:proofErr w:type="spellEnd"/>
            <w:r w:rsidRPr="00D379B8">
              <w:rPr>
                <w:lang w:val="en-US"/>
              </w:rPr>
              <w:t xml:space="preserve"> to embed the app</w:t>
            </w:r>
            <w:r>
              <w:rPr>
                <w:lang w:val="en-US"/>
              </w:rPr>
              <w:t>l</w:t>
            </w:r>
            <w:r w:rsidRPr="00D379B8">
              <w:rPr>
                <w:lang w:val="en-US"/>
              </w:rPr>
              <w:t>ication into a Tk frame.</w:t>
            </w:r>
          </w:p>
          <w:p w14:paraId="78924A67" w14:textId="77777777" w:rsidR="00D379B8" w:rsidRPr="00D379B8" w:rsidRDefault="00D379B8" w:rsidP="00D379B8">
            <w:pPr>
              <w:jc w:val="left"/>
              <w:rPr>
                <w:lang w:val="en-US"/>
              </w:rPr>
            </w:pPr>
          </w:p>
          <w:p w14:paraId="1F3D5239" w14:textId="77777777" w:rsidR="00D379B8" w:rsidRPr="00D379B8" w:rsidRDefault="00D379B8" w:rsidP="00D379B8">
            <w:pPr>
              <w:jc w:val="left"/>
              <w:rPr>
                <w:lang w:val="en-US"/>
              </w:rPr>
            </w:pPr>
            <w:proofErr w:type="spellStart"/>
            <w:r w:rsidRPr="00D379B8">
              <w:rPr>
                <w:lang w:val="en-US"/>
              </w:rPr>
              <w:t>CawtReader</w:t>
            </w:r>
            <w:proofErr w:type="spellEnd"/>
            <w:r w:rsidRPr="00D379B8">
              <w:rPr>
                <w:lang w:val="en-US"/>
              </w:rPr>
              <w:t xml:space="preserve">:  </w:t>
            </w:r>
          </w:p>
          <w:p w14:paraId="0E88117A" w14:textId="77777777"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14:paraId="151334B6" w14:textId="77777777" w:rsidR="00D379B8" w:rsidRPr="00D379B8" w:rsidRDefault="00D379B8" w:rsidP="00D379B8">
            <w:pPr>
              <w:jc w:val="left"/>
              <w:rPr>
                <w:lang w:val="en-US"/>
              </w:rPr>
            </w:pPr>
          </w:p>
          <w:p w14:paraId="1CD9F739" w14:textId="77777777" w:rsidR="00D379B8" w:rsidRPr="00D379B8" w:rsidRDefault="00D379B8" w:rsidP="00D379B8">
            <w:pPr>
              <w:jc w:val="left"/>
              <w:rPr>
                <w:lang w:val="en-US"/>
              </w:rPr>
            </w:pPr>
            <w:proofErr w:type="spellStart"/>
            <w:r w:rsidRPr="00D379B8">
              <w:rPr>
                <w:lang w:val="en-US"/>
              </w:rPr>
              <w:t>CawtWord</w:t>
            </w:r>
            <w:proofErr w:type="spellEnd"/>
            <w:r w:rsidRPr="00D379B8">
              <w:rPr>
                <w:lang w:val="en-US"/>
              </w:rPr>
              <w:t xml:space="preserve">:  </w:t>
            </w:r>
          </w:p>
          <w:p w14:paraId="70EDF5A9" w14:textId="77777777"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14:paraId="73F637D2" w14:textId="77777777" w:rsidR="00D379B8" w:rsidRPr="00D379B8" w:rsidRDefault="00D379B8" w:rsidP="00D379B8">
            <w:pPr>
              <w:jc w:val="left"/>
              <w:rPr>
                <w:lang w:val="en-US"/>
              </w:rPr>
            </w:pPr>
          </w:p>
          <w:p w14:paraId="47C874FD"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CawtCore</w:t>
            </w:r>
            <w:proofErr w:type="spellEnd"/>
            <w:r w:rsidRPr="00D379B8">
              <w:rPr>
                <w:lang w:val="en-US"/>
              </w:rPr>
              <w:t xml:space="preserve">:  </w:t>
            </w:r>
          </w:p>
          <w:p w14:paraId="703CF7EE" w14:textId="77777777" w:rsidR="00D379B8" w:rsidRPr="00D379B8" w:rsidRDefault="00D379B8" w:rsidP="00D379B8">
            <w:pPr>
              <w:pStyle w:val="Listenabsatz"/>
              <w:numPr>
                <w:ilvl w:val="0"/>
                <w:numId w:val="63"/>
              </w:numPr>
              <w:jc w:val="left"/>
              <w:rPr>
                <w:lang w:val="en-US"/>
              </w:rPr>
            </w:pPr>
            <w:proofErr w:type="spellStart"/>
            <w:r w:rsidRPr="00D379B8">
              <w:rPr>
                <w:lang w:val="en-US"/>
              </w:rPr>
              <w:t>EmbedApp</w:t>
            </w:r>
            <w:proofErr w:type="spellEnd"/>
          </w:p>
          <w:p w14:paraId="6E00667C" w14:textId="77777777" w:rsidR="00D379B8" w:rsidRDefault="00D379B8" w:rsidP="00D379B8">
            <w:pPr>
              <w:jc w:val="left"/>
              <w:rPr>
                <w:lang w:val="en-US"/>
              </w:rPr>
            </w:pPr>
          </w:p>
          <w:p w14:paraId="20689B29"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CawtExcel</w:t>
            </w:r>
            <w:proofErr w:type="spellEnd"/>
            <w:r w:rsidRPr="00D379B8">
              <w:rPr>
                <w:lang w:val="en-US"/>
              </w:rPr>
              <w:t xml:space="preserve">:  </w:t>
            </w:r>
          </w:p>
          <w:p w14:paraId="68152DF6" w14:textId="77777777" w:rsidR="00D379B8" w:rsidRPr="00D379B8" w:rsidRDefault="00D379B8" w:rsidP="00D379B8">
            <w:pPr>
              <w:pStyle w:val="Listenabsatz"/>
              <w:numPr>
                <w:ilvl w:val="0"/>
                <w:numId w:val="63"/>
              </w:numPr>
              <w:jc w:val="left"/>
              <w:rPr>
                <w:lang w:val="en-US"/>
              </w:rPr>
            </w:pPr>
            <w:proofErr w:type="spellStart"/>
            <w:r w:rsidRPr="00D379B8">
              <w:rPr>
                <w:lang w:val="en-US"/>
              </w:rPr>
              <w:t>GetNumStyles</w:t>
            </w:r>
            <w:proofErr w:type="spellEnd"/>
            <w:r w:rsidRPr="00D379B8">
              <w:rPr>
                <w:lang w:val="en-US"/>
              </w:rPr>
              <w:t xml:space="preserve">, </w:t>
            </w:r>
            <w:proofErr w:type="spellStart"/>
            <w:r w:rsidRPr="00D379B8">
              <w:rPr>
                <w:lang w:val="en-US"/>
              </w:rPr>
              <w:t>GetStyleId</w:t>
            </w:r>
            <w:proofErr w:type="spellEnd"/>
          </w:p>
          <w:p w14:paraId="0F912DCE" w14:textId="77777777" w:rsidR="00D379B8" w:rsidRDefault="00D379B8" w:rsidP="00D379B8">
            <w:pPr>
              <w:jc w:val="left"/>
              <w:rPr>
                <w:lang w:val="en-US"/>
              </w:rPr>
            </w:pPr>
          </w:p>
          <w:p w14:paraId="4F96FFD7"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CawtWord</w:t>
            </w:r>
            <w:proofErr w:type="spellEnd"/>
            <w:r w:rsidRPr="00D379B8">
              <w:rPr>
                <w:lang w:val="en-US"/>
              </w:rPr>
              <w:t xml:space="preserve">:  </w:t>
            </w:r>
          </w:p>
          <w:p w14:paraId="6EE1CA4C" w14:textId="77777777" w:rsidR="00D379B8" w:rsidRDefault="00D379B8" w:rsidP="00D379B8">
            <w:pPr>
              <w:pStyle w:val="Listenabsatz"/>
              <w:numPr>
                <w:ilvl w:val="0"/>
                <w:numId w:val="63"/>
              </w:numPr>
              <w:jc w:val="left"/>
              <w:rPr>
                <w:lang w:val="en-US"/>
              </w:rPr>
            </w:pPr>
            <w:proofErr w:type="spellStart"/>
            <w:r w:rsidRPr="00D379B8">
              <w:rPr>
                <w:lang w:val="en-US"/>
              </w:rPr>
              <w:t>GetNumPages</w:t>
            </w:r>
            <w:proofErr w:type="spellEnd"/>
            <w:r w:rsidRPr="00D379B8">
              <w:rPr>
                <w:lang w:val="en-US"/>
              </w:rPr>
              <w:t xml:space="preserve">, </w:t>
            </w:r>
            <w:proofErr w:type="spellStart"/>
            <w:r w:rsidRPr="00D379B8">
              <w:rPr>
                <w:lang w:val="en-US"/>
              </w:rPr>
              <w:t>SetViewParameters</w:t>
            </w:r>
            <w:proofErr w:type="spellEnd"/>
          </w:p>
          <w:p w14:paraId="671AB4BA" w14:textId="77777777" w:rsidR="00A33DAB" w:rsidRDefault="00A33DAB" w:rsidP="00A33DAB">
            <w:pPr>
              <w:jc w:val="left"/>
              <w:rPr>
                <w:lang w:val="en-US"/>
              </w:rPr>
            </w:pPr>
          </w:p>
          <w:p w14:paraId="06942BCD" w14:textId="77777777" w:rsidR="00A33DAB" w:rsidRPr="00A33DAB" w:rsidRDefault="00A33DAB" w:rsidP="00A33DAB">
            <w:pPr>
              <w:jc w:val="left"/>
              <w:rPr>
                <w:lang w:val="en-US"/>
              </w:rPr>
            </w:pPr>
            <w:r w:rsidRPr="00A33DAB">
              <w:rPr>
                <w:lang w:val="en-US"/>
              </w:rPr>
              <w:t>External packages:</w:t>
            </w:r>
          </w:p>
          <w:p w14:paraId="7D60FDFB" w14:textId="77777777" w:rsidR="00A33DAB" w:rsidRPr="00A33DAB" w:rsidRDefault="00A33DAB" w:rsidP="00A33DAB">
            <w:pPr>
              <w:pStyle w:val="Listenabsatz"/>
              <w:numPr>
                <w:ilvl w:val="0"/>
                <w:numId w:val="63"/>
              </w:numPr>
              <w:jc w:val="left"/>
              <w:rPr>
                <w:lang w:val="en-US"/>
              </w:rPr>
            </w:pPr>
            <w:r w:rsidRPr="00A33DAB">
              <w:rPr>
                <w:lang w:val="en-US"/>
              </w:rPr>
              <w:t xml:space="preserve">Updated </w:t>
            </w:r>
            <w:proofErr w:type="spellStart"/>
            <w:r w:rsidRPr="00A33DAB">
              <w:rPr>
                <w:lang w:val="en-US"/>
              </w:rPr>
              <w:t>Tablelist</w:t>
            </w:r>
            <w:proofErr w:type="spellEnd"/>
            <w:r w:rsidRPr="00A33DAB">
              <w:rPr>
                <w:lang w:val="en-US"/>
              </w:rPr>
              <w:t xml:space="preserve"> to version 6.14.</w:t>
            </w:r>
          </w:p>
          <w:p w14:paraId="0CFC9453" w14:textId="77777777" w:rsidR="00A33DAB" w:rsidRPr="00A33DAB" w:rsidRDefault="00A33DAB" w:rsidP="00A33DAB">
            <w:pPr>
              <w:pStyle w:val="Listenabsatz"/>
              <w:numPr>
                <w:ilvl w:val="0"/>
                <w:numId w:val="63"/>
              </w:numPr>
              <w:jc w:val="left"/>
              <w:rPr>
                <w:lang w:val="en-US"/>
              </w:rPr>
            </w:pPr>
            <w:r w:rsidRPr="00A33DAB">
              <w:rPr>
                <w:lang w:val="en-US"/>
              </w:rPr>
              <w:t>Updated Ruff! to version 1.2.</w:t>
            </w:r>
          </w:p>
        </w:tc>
      </w:tr>
      <w:tr w:rsidR="00BE03B6" w:rsidRPr="008554FC" w14:paraId="279970F4" w14:textId="77777777" w:rsidTr="00211760">
        <w:tc>
          <w:tcPr>
            <w:tcW w:w="1134" w:type="dxa"/>
          </w:tcPr>
          <w:p w14:paraId="4959F723" w14:textId="77777777" w:rsidR="00BE03B6" w:rsidRDefault="00BE03B6" w:rsidP="00413BD4">
            <w:r>
              <w:lastRenderedPageBreak/>
              <w:t>2.8.1</w:t>
            </w:r>
          </w:p>
        </w:tc>
        <w:tc>
          <w:tcPr>
            <w:tcW w:w="1417" w:type="dxa"/>
          </w:tcPr>
          <w:p w14:paraId="1B6AE324" w14:textId="77777777" w:rsidR="00BE03B6" w:rsidRPr="00D379B8" w:rsidRDefault="00BE03B6" w:rsidP="00204A49">
            <w:r>
              <w:t>2021-07-22</w:t>
            </w:r>
          </w:p>
        </w:tc>
        <w:tc>
          <w:tcPr>
            <w:tcW w:w="6805" w:type="dxa"/>
          </w:tcPr>
          <w:p w14:paraId="6E98A55B" w14:textId="77777777" w:rsidR="00BE03B6" w:rsidRPr="00BE03B6" w:rsidRDefault="008C3669" w:rsidP="00BE03B6">
            <w:pPr>
              <w:jc w:val="left"/>
              <w:rPr>
                <w:lang w:val="en-US"/>
              </w:rPr>
            </w:pPr>
            <w:r>
              <w:rPr>
                <w:lang w:val="en-US"/>
              </w:rPr>
              <w:t>Maintenance</w:t>
            </w:r>
            <w:r w:rsidR="00BE03B6" w:rsidRPr="00BE03B6">
              <w:rPr>
                <w:lang w:val="en-US"/>
              </w:rPr>
              <w:t xml:space="preserve"> release.</w:t>
            </w:r>
          </w:p>
          <w:p w14:paraId="710C869F" w14:textId="77777777" w:rsidR="00BE03B6" w:rsidRDefault="00BE03B6" w:rsidP="00BE03B6">
            <w:pPr>
              <w:jc w:val="left"/>
              <w:rPr>
                <w:lang w:val="en-US"/>
              </w:rPr>
            </w:pPr>
          </w:p>
          <w:p w14:paraId="089577A1" w14:textId="77777777" w:rsidR="00BE03B6" w:rsidRPr="00BE03B6" w:rsidRDefault="00BE03B6" w:rsidP="00BE03B6">
            <w:pPr>
              <w:jc w:val="left"/>
              <w:rPr>
                <w:lang w:val="en-US"/>
              </w:rPr>
            </w:pPr>
            <w:proofErr w:type="spellStart"/>
            <w:r w:rsidRPr="00BE03B6">
              <w:rPr>
                <w:lang w:val="en-US"/>
              </w:rPr>
              <w:t>CawtExcel</w:t>
            </w:r>
            <w:proofErr w:type="spellEnd"/>
            <w:r w:rsidRPr="00BE03B6">
              <w:rPr>
                <w:lang w:val="en-US"/>
              </w:rPr>
              <w:t xml:space="preserve">:  </w:t>
            </w:r>
          </w:p>
          <w:p w14:paraId="691B0452" w14:textId="77777777" w:rsidR="00BE03B6" w:rsidRPr="00BE03B6" w:rsidRDefault="00BE03B6" w:rsidP="00726160">
            <w:pPr>
              <w:pStyle w:val="Listenabsatz"/>
              <w:numPr>
                <w:ilvl w:val="0"/>
                <w:numId w:val="64"/>
              </w:numPr>
              <w:jc w:val="left"/>
              <w:rPr>
                <w:lang w:val="en-US"/>
              </w:rPr>
            </w:pPr>
            <w:r w:rsidRPr="00BE03B6">
              <w:rPr>
                <w:lang w:val="en-US"/>
              </w:rPr>
              <w:t>Added automatic mapping of worksheet names to Excel constraints regarding invalid characters and maximum length</w:t>
            </w:r>
            <w:r>
              <w:rPr>
                <w:lang w:val="en-US"/>
              </w:rPr>
              <w:t>.</w:t>
            </w:r>
          </w:p>
          <w:p w14:paraId="4C81BDC4" w14:textId="77777777" w:rsidR="00BE03B6" w:rsidRPr="00BE03B6" w:rsidRDefault="00BE03B6" w:rsidP="00BE03B6">
            <w:pPr>
              <w:jc w:val="left"/>
              <w:rPr>
                <w:lang w:val="en-US"/>
              </w:rPr>
            </w:pPr>
          </w:p>
          <w:p w14:paraId="2859EB56" w14:textId="77777777" w:rsidR="00BE03B6" w:rsidRPr="00BE03B6" w:rsidRDefault="00BE03B6" w:rsidP="00BE03B6">
            <w:pPr>
              <w:jc w:val="left"/>
              <w:rPr>
                <w:lang w:val="en-US"/>
              </w:rPr>
            </w:pPr>
            <w:proofErr w:type="spellStart"/>
            <w:r w:rsidRPr="00BE03B6">
              <w:rPr>
                <w:lang w:val="en-US"/>
              </w:rPr>
              <w:t>CawtWord</w:t>
            </w:r>
            <w:proofErr w:type="spellEnd"/>
            <w:r w:rsidRPr="00BE03B6">
              <w:rPr>
                <w:lang w:val="en-US"/>
              </w:rPr>
              <w:t xml:space="preserve">:  </w:t>
            </w:r>
          </w:p>
          <w:p w14:paraId="1CA601A2" w14:textId="77777777" w:rsidR="00BE03B6" w:rsidRPr="00BE03B6" w:rsidRDefault="00BE03B6" w:rsidP="00BE03B6">
            <w:pPr>
              <w:pStyle w:val="Listenabsatz"/>
              <w:numPr>
                <w:ilvl w:val="0"/>
                <w:numId w:val="64"/>
              </w:numPr>
              <w:jc w:val="left"/>
              <w:rPr>
                <w:lang w:val="en-US"/>
              </w:rPr>
            </w:pPr>
            <w:r w:rsidRPr="00BE03B6">
              <w:rPr>
                <w:lang w:val="en-US"/>
              </w:rPr>
              <w:t xml:space="preserve">Corrected </w:t>
            </w:r>
            <w:proofErr w:type="spellStart"/>
            <w:r w:rsidRPr="00BE03B6">
              <w:rPr>
                <w:lang w:val="en-US"/>
              </w:rPr>
              <w:t>behaviour</w:t>
            </w:r>
            <w:proofErr w:type="spellEnd"/>
            <w:r w:rsidRPr="00BE03B6">
              <w:rPr>
                <w:lang w:val="en-US"/>
              </w:rPr>
              <w:t xml:space="preserve"> of </w:t>
            </w:r>
            <w:proofErr w:type="spellStart"/>
            <w:r w:rsidRPr="00BE03B6">
              <w:rPr>
                <w:lang w:val="en-US"/>
              </w:rPr>
              <w:t>GetHyperlinksAsDict</w:t>
            </w:r>
            <w:proofErr w:type="spellEnd"/>
            <w:r w:rsidRPr="00BE03B6">
              <w:rPr>
                <w:lang w:val="en-US"/>
              </w:rPr>
              <w:t>, if link points to an invalid domain.</w:t>
            </w:r>
          </w:p>
        </w:tc>
      </w:tr>
      <w:tr w:rsidR="00C43813" w:rsidRPr="008554FC" w14:paraId="6B170348" w14:textId="77777777" w:rsidTr="00211760">
        <w:tc>
          <w:tcPr>
            <w:tcW w:w="1134" w:type="dxa"/>
          </w:tcPr>
          <w:p w14:paraId="448F16F5" w14:textId="77777777" w:rsidR="00C43813" w:rsidRDefault="00C43813" w:rsidP="00413BD4">
            <w:r>
              <w:t>2.8.2</w:t>
            </w:r>
          </w:p>
        </w:tc>
        <w:tc>
          <w:tcPr>
            <w:tcW w:w="1417" w:type="dxa"/>
          </w:tcPr>
          <w:p w14:paraId="4070986F" w14:textId="77777777" w:rsidR="00C43813" w:rsidRDefault="00C43813" w:rsidP="00204A49">
            <w:r>
              <w:t>2021-08-20</w:t>
            </w:r>
          </w:p>
        </w:tc>
        <w:tc>
          <w:tcPr>
            <w:tcW w:w="6805" w:type="dxa"/>
          </w:tcPr>
          <w:p w14:paraId="3A94B596" w14:textId="77777777" w:rsidR="00C43813" w:rsidRPr="00C43813" w:rsidRDefault="00C43813" w:rsidP="00C43813">
            <w:pPr>
              <w:jc w:val="left"/>
              <w:rPr>
                <w:lang w:val="en-US"/>
              </w:rPr>
            </w:pPr>
            <w:r w:rsidRPr="00C43813">
              <w:rPr>
                <w:lang w:val="en-US"/>
              </w:rPr>
              <w:t>Maintenance release.</w:t>
            </w:r>
          </w:p>
          <w:p w14:paraId="76071E78" w14:textId="77777777" w:rsidR="00C43813" w:rsidRPr="00C43813" w:rsidRDefault="00C43813" w:rsidP="00C43813">
            <w:pPr>
              <w:jc w:val="left"/>
              <w:rPr>
                <w:lang w:val="en-US"/>
              </w:rPr>
            </w:pPr>
          </w:p>
          <w:p w14:paraId="0A28DFC7" w14:textId="77777777" w:rsidR="00C43813" w:rsidRPr="00C43813" w:rsidRDefault="00C43813" w:rsidP="00C43813">
            <w:pPr>
              <w:jc w:val="left"/>
              <w:rPr>
                <w:lang w:val="en-US"/>
              </w:rPr>
            </w:pPr>
            <w:proofErr w:type="spellStart"/>
            <w:r w:rsidRPr="00C43813">
              <w:rPr>
                <w:lang w:val="en-US"/>
              </w:rPr>
              <w:t>CawtWord</w:t>
            </w:r>
            <w:proofErr w:type="spellEnd"/>
            <w:r w:rsidRPr="00C43813">
              <w:rPr>
                <w:lang w:val="en-US"/>
              </w:rPr>
              <w:t xml:space="preserve">:  </w:t>
            </w:r>
          </w:p>
          <w:p w14:paraId="5D1D8446" w14:textId="77777777" w:rsidR="00C43813" w:rsidRPr="00C43813" w:rsidRDefault="00C43813" w:rsidP="00C43813">
            <w:pPr>
              <w:pStyle w:val="Listenabsatz"/>
              <w:numPr>
                <w:ilvl w:val="0"/>
                <w:numId w:val="64"/>
              </w:numPr>
              <w:jc w:val="left"/>
              <w:rPr>
                <w:lang w:val="en-US"/>
              </w:rPr>
            </w:pPr>
            <w:r w:rsidRPr="00C43813">
              <w:rPr>
                <w:lang w:val="en-US"/>
              </w:rPr>
              <w:t xml:space="preserve">Corrected </w:t>
            </w:r>
            <w:proofErr w:type="spellStart"/>
            <w:r w:rsidRPr="00C43813">
              <w:rPr>
                <w:lang w:val="en-US"/>
              </w:rPr>
              <w:t>behaviour</w:t>
            </w:r>
            <w:proofErr w:type="spellEnd"/>
            <w:r w:rsidRPr="00C43813">
              <w:rPr>
                <w:lang w:val="en-US"/>
              </w:rPr>
              <w:t xml:space="preserve"> of </w:t>
            </w:r>
            <w:proofErr w:type="spellStart"/>
            <w:r w:rsidRPr="00C43813">
              <w:rPr>
                <w:lang w:val="en-US"/>
              </w:rPr>
              <w:t>GetHyperlinksAsDict</w:t>
            </w:r>
            <w:proofErr w:type="spellEnd"/>
            <w:r w:rsidRPr="00C43813">
              <w:rPr>
                <w:lang w:val="en-US"/>
              </w:rPr>
              <w:t>, if link points to an URL with spaces.</w:t>
            </w:r>
          </w:p>
          <w:p w14:paraId="506846FF"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SetTableOptions</w:t>
            </w:r>
            <w:proofErr w:type="spellEnd"/>
            <w:r w:rsidRPr="00C43813">
              <w:rPr>
                <w:lang w:val="en-US"/>
              </w:rPr>
              <w:t xml:space="preserve"> with new option -width.</w:t>
            </w:r>
          </w:p>
          <w:p w14:paraId="4B788F1C"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SetColumnWidth</w:t>
            </w:r>
            <w:proofErr w:type="spellEnd"/>
            <w:r w:rsidRPr="00C43813">
              <w:rPr>
                <w:lang w:val="en-US"/>
              </w:rPr>
              <w:t xml:space="preserve"> to specify width in percent.</w:t>
            </w:r>
          </w:p>
        </w:tc>
      </w:tr>
      <w:tr w:rsidR="000D13F1" w:rsidRPr="008554FC" w14:paraId="4FCE7D64" w14:textId="77777777" w:rsidTr="00211760">
        <w:tc>
          <w:tcPr>
            <w:tcW w:w="1134" w:type="dxa"/>
          </w:tcPr>
          <w:p w14:paraId="6CE5C063" w14:textId="77777777" w:rsidR="000D13F1" w:rsidRDefault="000D13F1" w:rsidP="00413BD4">
            <w:r>
              <w:t>2.9.0</w:t>
            </w:r>
          </w:p>
        </w:tc>
        <w:tc>
          <w:tcPr>
            <w:tcW w:w="1417" w:type="dxa"/>
          </w:tcPr>
          <w:p w14:paraId="45129112" w14:textId="77777777" w:rsidR="000D13F1" w:rsidRDefault="000D13F1" w:rsidP="00204A49">
            <w:r>
              <w:t>2021-12-1</w:t>
            </w:r>
            <w:r w:rsidR="00EA0055">
              <w:t>9</w:t>
            </w:r>
          </w:p>
        </w:tc>
        <w:tc>
          <w:tcPr>
            <w:tcW w:w="6805" w:type="dxa"/>
          </w:tcPr>
          <w:p w14:paraId="74544A29" w14:textId="77777777" w:rsidR="000D13F1" w:rsidRPr="000D13F1" w:rsidRDefault="000D13F1" w:rsidP="000D13F1">
            <w:pPr>
              <w:jc w:val="left"/>
              <w:rPr>
                <w:lang w:val="en-US"/>
              </w:rPr>
            </w:pPr>
            <w:r w:rsidRPr="000D13F1">
              <w:rPr>
                <w:lang w:val="en-US"/>
              </w:rPr>
              <w:t>Added functionality for interpolation curves.</w:t>
            </w:r>
          </w:p>
          <w:p w14:paraId="60ADF2F1" w14:textId="77777777" w:rsidR="000D13F1" w:rsidRPr="000D13F1" w:rsidRDefault="000D13F1" w:rsidP="000D13F1">
            <w:pPr>
              <w:jc w:val="left"/>
              <w:rPr>
                <w:lang w:val="en-US"/>
              </w:rPr>
            </w:pPr>
          </w:p>
          <w:p w14:paraId="0C4DDEB2" w14:textId="77777777" w:rsidR="000D13F1" w:rsidRPr="000D13F1" w:rsidRDefault="000D13F1" w:rsidP="000D13F1">
            <w:pPr>
              <w:jc w:val="left"/>
              <w:rPr>
                <w:lang w:val="en-US"/>
              </w:rPr>
            </w:pPr>
            <w:proofErr w:type="spellStart"/>
            <w:r w:rsidRPr="000D13F1">
              <w:rPr>
                <w:lang w:val="en-US"/>
              </w:rPr>
              <w:t>CawtCore</w:t>
            </w:r>
            <w:proofErr w:type="spellEnd"/>
            <w:r w:rsidRPr="000D13F1">
              <w:rPr>
                <w:lang w:val="en-US"/>
              </w:rPr>
              <w:t xml:space="preserve">:  </w:t>
            </w:r>
          </w:p>
          <w:p w14:paraId="22650FA8" w14:textId="77777777" w:rsidR="000D13F1" w:rsidRPr="000D13F1" w:rsidRDefault="000D13F1" w:rsidP="000D13F1">
            <w:pPr>
              <w:pStyle w:val="Listenabsatz"/>
              <w:numPr>
                <w:ilvl w:val="0"/>
                <w:numId w:val="65"/>
              </w:numPr>
              <w:jc w:val="left"/>
              <w:rPr>
                <w:lang w:val="en-US"/>
              </w:rPr>
            </w:pPr>
            <w:r w:rsidRPr="000D13F1">
              <w:rPr>
                <w:lang w:val="en-US"/>
              </w:rPr>
              <w:t xml:space="preserve">Added </w:t>
            </w:r>
            <w:proofErr w:type="spellStart"/>
            <w:r w:rsidRPr="000D13F1">
              <w:rPr>
                <w:lang w:val="en-US"/>
              </w:rPr>
              <w:t>oo:class</w:t>
            </w:r>
            <w:proofErr w:type="spellEnd"/>
            <w:r w:rsidRPr="000D13F1">
              <w:rPr>
                <w:lang w:val="en-US"/>
              </w:rPr>
              <w:t xml:space="preserve"> to interpolate between control points.</w:t>
            </w:r>
          </w:p>
          <w:p w14:paraId="1A167454" w14:textId="77777777" w:rsidR="000D13F1" w:rsidRDefault="000D13F1" w:rsidP="000D13F1">
            <w:pPr>
              <w:jc w:val="left"/>
              <w:rPr>
                <w:lang w:val="en-US"/>
              </w:rPr>
            </w:pPr>
          </w:p>
          <w:p w14:paraId="6A797B40" w14:textId="77777777" w:rsidR="000D13F1" w:rsidRPr="000D13F1" w:rsidRDefault="000D13F1" w:rsidP="000D13F1">
            <w:pPr>
              <w:jc w:val="left"/>
              <w:rPr>
                <w:lang w:val="en-US"/>
              </w:rPr>
            </w:pPr>
            <w:proofErr w:type="spellStart"/>
            <w:r w:rsidRPr="000D13F1">
              <w:rPr>
                <w:lang w:val="en-US"/>
              </w:rPr>
              <w:t>CawtWord</w:t>
            </w:r>
            <w:proofErr w:type="spellEnd"/>
            <w:r w:rsidRPr="000D13F1">
              <w:rPr>
                <w:lang w:val="en-US"/>
              </w:rPr>
              <w:t xml:space="preserve">:  </w:t>
            </w:r>
          </w:p>
          <w:p w14:paraId="517A440E" w14:textId="77777777" w:rsidR="004E64D3" w:rsidRDefault="004E64D3" w:rsidP="000D13F1">
            <w:pPr>
              <w:pStyle w:val="Listenabsatz"/>
              <w:numPr>
                <w:ilvl w:val="0"/>
                <w:numId w:val="65"/>
              </w:numPr>
              <w:jc w:val="left"/>
              <w:rPr>
                <w:lang w:val="en-US"/>
              </w:rPr>
            </w:pPr>
            <w:proofErr w:type="spellStart"/>
            <w:r>
              <w:rPr>
                <w:lang w:val="en-US"/>
              </w:rPr>
              <w:t>GetHyperlinksAsDict</w:t>
            </w:r>
            <w:proofErr w:type="spellEnd"/>
            <w:r>
              <w:rPr>
                <w:lang w:val="en-US"/>
              </w:rPr>
              <w:t xml:space="preserve">: </w:t>
            </w:r>
          </w:p>
          <w:p w14:paraId="5A91A5F3" w14:textId="77777777" w:rsidR="000D13F1" w:rsidRDefault="000D13F1" w:rsidP="004E64D3">
            <w:pPr>
              <w:pStyle w:val="Listenabsatz"/>
              <w:numPr>
                <w:ilvl w:val="1"/>
                <w:numId w:val="65"/>
              </w:numPr>
              <w:jc w:val="left"/>
              <w:rPr>
                <w:lang w:val="en-US"/>
              </w:rPr>
            </w:pPr>
            <w:r w:rsidRPr="000D13F1">
              <w:rPr>
                <w:lang w:val="en-US"/>
              </w:rPr>
              <w:t>Improved speed of URL validity check.</w:t>
            </w:r>
          </w:p>
          <w:p w14:paraId="20984574" w14:textId="77777777" w:rsidR="004E64D3" w:rsidRPr="000D13F1" w:rsidRDefault="004E64D3" w:rsidP="004E64D3">
            <w:pPr>
              <w:pStyle w:val="Listenabsatz"/>
              <w:numPr>
                <w:ilvl w:val="1"/>
                <w:numId w:val="65"/>
              </w:numPr>
              <w:jc w:val="left"/>
              <w:rPr>
                <w:lang w:val="en-US"/>
              </w:rPr>
            </w:pPr>
            <w:r w:rsidRPr="004E64D3">
              <w:rPr>
                <w:lang w:val="en-US"/>
              </w:rPr>
              <w:t xml:space="preserve">Added support for URL's with </w:t>
            </w:r>
            <w:proofErr w:type="spellStart"/>
            <w:r w:rsidRPr="004E64D3">
              <w:rPr>
                <w:lang w:val="en-US"/>
              </w:rPr>
              <w:t>subaddress</w:t>
            </w:r>
            <w:proofErr w:type="spellEnd"/>
            <w:r w:rsidRPr="004E64D3">
              <w:rPr>
                <w:lang w:val="en-US"/>
              </w:rPr>
              <w:t xml:space="preserve"> (ex. www.tcl3d.org/doc.html#Index).</w:t>
            </w:r>
          </w:p>
          <w:p w14:paraId="0CAD3561" w14:textId="77777777" w:rsidR="000D13F1" w:rsidRDefault="000D13F1" w:rsidP="000D13F1">
            <w:pPr>
              <w:jc w:val="left"/>
              <w:rPr>
                <w:lang w:val="en-US"/>
              </w:rPr>
            </w:pPr>
          </w:p>
          <w:p w14:paraId="6BE59397" w14:textId="77777777" w:rsidR="000D13F1" w:rsidRPr="000D13F1" w:rsidRDefault="000D13F1" w:rsidP="000D13F1">
            <w:pPr>
              <w:jc w:val="left"/>
              <w:rPr>
                <w:lang w:val="en-US"/>
              </w:rPr>
            </w:pPr>
            <w:r w:rsidRPr="000D13F1">
              <w:rPr>
                <w:lang w:val="en-US"/>
              </w:rPr>
              <w:lastRenderedPageBreak/>
              <w:t xml:space="preserve">New procedures in </w:t>
            </w:r>
            <w:proofErr w:type="spellStart"/>
            <w:r w:rsidRPr="000D13F1">
              <w:rPr>
                <w:lang w:val="en-US"/>
              </w:rPr>
              <w:t>CawtCore</w:t>
            </w:r>
            <w:proofErr w:type="spellEnd"/>
            <w:r w:rsidRPr="000D13F1">
              <w:rPr>
                <w:lang w:val="en-US"/>
              </w:rPr>
              <w:t xml:space="preserve">:  </w:t>
            </w:r>
          </w:p>
          <w:p w14:paraId="615C0163" w14:textId="77777777" w:rsidR="004E64D3" w:rsidRDefault="004E64D3" w:rsidP="004E64D3">
            <w:pPr>
              <w:pStyle w:val="Listenabsatz"/>
              <w:numPr>
                <w:ilvl w:val="0"/>
                <w:numId w:val="65"/>
              </w:numPr>
              <w:jc w:val="left"/>
              <w:rPr>
                <w:lang w:val="en-US"/>
              </w:rPr>
            </w:pPr>
            <w:proofErr w:type="spellStart"/>
            <w:r w:rsidRPr="004E64D3">
              <w:rPr>
                <w:lang w:val="en-US"/>
              </w:rPr>
              <w:t>IsValidUrlAddress</w:t>
            </w:r>
            <w:proofErr w:type="spellEnd"/>
            <w:r w:rsidRPr="004E64D3">
              <w:rPr>
                <w:lang w:val="en-US"/>
              </w:rPr>
              <w:t xml:space="preserve">, </w:t>
            </w:r>
            <w:proofErr w:type="spellStart"/>
            <w:r w:rsidRPr="004E64D3">
              <w:rPr>
                <w:lang w:val="en-US"/>
              </w:rPr>
              <w:t>SetClipboardWaitTime</w:t>
            </w:r>
            <w:proofErr w:type="spellEnd"/>
            <w:r w:rsidRPr="004E64D3">
              <w:rPr>
                <w:lang w:val="en-US"/>
              </w:rPr>
              <w:t xml:space="preserve">, </w:t>
            </w:r>
          </w:p>
          <w:p w14:paraId="21AE24C8" w14:textId="77777777" w:rsidR="000D13F1" w:rsidRPr="000D13F1" w:rsidRDefault="004E64D3" w:rsidP="004E64D3">
            <w:pPr>
              <w:pStyle w:val="Listenabsatz"/>
              <w:numPr>
                <w:ilvl w:val="0"/>
                <w:numId w:val="65"/>
              </w:numPr>
              <w:jc w:val="left"/>
              <w:rPr>
                <w:lang w:val="en-US"/>
              </w:rPr>
            </w:pPr>
            <w:proofErr w:type="spellStart"/>
            <w:r w:rsidRPr="004E64D3">
              <w:rPr>
                <w:lang w:val="en-US"/>
              </w:rPr>
              <w:t>WaitClipboardReady</w:t>
            </w:r>
            <w:proofErr w:type="spellEnd"/>
          </w:p>
          <w:p w14:paraId="30C5E320" w14:textId="77777777" w:rsidR="000D13F1" w:rsidRPr="000D13F1" w:rsidRDefault="000D13F1" w:rsidP="000D13F1">
            <w:pPr>
              <w:jc w:val="left"/>
              <w:rPr>
                <w:lang w:val="en-US"/>
              </w:rPr>
            </w:pPr>
          </w:p>
          <w:p w14:paraId="32A70DA1" w14:textId="77777777" w:rsidR="000D13F1" w:rsidRPr="000D13F1" w:rsidRDefault="000D13F1" w:rsidP="000D13F1">
            <w:pPr>
              <w:jc w:val="left"/>
              <w:rPr>
                <w:lang w:val="en-US"/>
              </w:rPr>
            </w:pPr>
            <w:r w:rsidRPr="000D13F1">
              <w:rPr>
                <w:lang w:val="en-US"/>
              </w:rPr>
              <w:t xml:space="preserve">New procedures in </w:t>
            </w:r>
            <w:proofErr w:type="spellStart"/>
            <w:r w:rsidRPr="000D13F1">
              <w:rPr>
                <w:lang w:val="en-US"/>
              </w:rPr>
              <w:t>CawtPpt</w:t>
            </w:r>
            <w:proofErr w:type="spellEnd"/>
            <w:r w:rsidRPr="000D13F1">
              <w:rPr>
                <w:lang w:val="en-US"/>
              </w:rPr>
              <w:t xml:space="preserve">:  </w:t>
            </w:r>
          </w:p>
          <w:p w14:paraId="4DC2AC82" w14:textId="77777777" w:rsidR="000D13F1" w:rsidRPr="000D13F1" w:rsidRDefault="000D13F1" w:rsidP="000D13F1">
            <w:pPr>
              <w:pStyle w:val="Listenabsatz"/>
              <w:numPr>
                <w:ilvl w:val="0"/>
                <w:numId w:val="65"/>
              </w:numPr>
              <w:jc w:val="left"/>
              <w:rPr>
                <w:lang w:val="en-US"/>
              </w:rPr>
            </w:pPr>
            <w:proofErr w:type="spellStart"/>
            <w:r w:rsidRPr="000D13F1">
              <w:rPr>
                <w:lang w:val="en-US"/>
              </w:rPr>
              <w:t>IsValidPresId</w:t>
            </w:r>
            <w:proofErr w:type="spellEnd"/>
            <w:r w:rsidRPr="000D13F1">
              <w:rPr>
                <w:lang w:val="en-US"/>
              </w:rPr>
              <w:t xml:space="preserve">, </w:t>
            </w:r>
            <w:proofErr w:type="spellStart"/>
            <w:r w:rsidRPr="000D13F1">
              <w:rPr>
                <w:lang w:val="en-US"/>
              </w:rPr>
              <w:t>GetCurrentSlideIndex</w:t>
            </w:r>
            <w:proofErr w:type="spellEnd"/>
          </w:p>
          <w:p w14:paraId="4060DAF5" w14:textId="77777777" w:rsidR="000D13F1" w:rsidRPr="000D13F1" w:rsidRDefault="000D13F1" w:rsidP="000D13F1">
            <w:pPr>
              <w:jc w:val="left"/>
              <w:rPr>
                <w:lang w:val="en-US"/>
              </w:rPr>
            </w:pPr>
          </w:p>
          <w:p w14:paraId="5EBCB9C6" w14:textId="77777777" w:rsidR="000D13F1" w:rsidRPr="000D13F1" w:rsidRDefault="000D13F1" w:rsidP="000D13F1">
            <w:pPr>
              <w:jc w:val="left"/>
              <w:rPr>
                <w:lang w:val="en-US"/>
              </w:rPr>
            </w:pPr>
            <w:r w:rsidRPr="000D13F1">
              <w:rPr>
                <w:lang w:val="en-US"/>
              </w:rPr>
              <w:t>External packages:</w:t>
            </w:r>
          </w:p>
          <w:p w14:paraId="092FD9CB" w14:textId="77777777" w:rsidR="000D13F1" w:rsidRPr="000D13F1" w:rsidRDefault="000D13F1" w:rsidP="000D13F1">
            <w:pPr>
              <w:pStyle w:val="Listenabsatz"/>
              <w:numPr>
                <w:ilvl w:val="0"/>
                <w:numId w:val="65"/>
              </w:numPr>
              <w:jc w:val="left"/>
              <w:rPr>
                <w:lang w:val="en-US"/>
              </w:rPr>
            </w:pPr>
            <w:r w:rsidRPr="000D13F1">
              <w:rPr>
                <w:lang w:val="en-US"/>
              </w:rPr>
              <w:t>Updated Ruff! to version 2.0.</w:t>
            </w:r>
          </w:p>
          <w:p w14:paraId="0BC2F3B3"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Tablelist</w:t>
            </w:r>
            <w:proofErr w:type="spellEnd"/>
            <w:r w:rsidRPr="000D13F1">
              <w:rPr>
                <w:lang w:val="en-US"/>
              </w:rPr>
              <w:t xml:space="preserve"> to version 6.16.</w:t>
            </w:r>
          </w:p>
          <w:p w14:paraId="510BE149"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Twapi</w:t>
            </w:r>
            <w:proofErr w:type="spellEnd"/>
            <w:r w:rsidRPr="000D13F1">
              <w:rPr>
                <w:lang w:val="en-US"/>
              </w:rPr>
              <w:t xml:space="preserve"> to version 4.6.0.</w:t>
            </w:r>
          </w:p>
        </w:tc>
      </w:tr>
      <w:tr w:rsidR="003F3009" w:rsidRPr="008554FC" w14:paraId="3F131364" w14:textId="77777777" w:rsidTr="00211760">
        <w:tc>
          <w:tcPr>
            <w:tcW w:w="1134" w:type="dxa"/>
          </w:tcPr>
          <w:p w14:paraId="7E701C95" w14:textId="042F70C5" w:rsidR="003F3009" w:rsidRDefault="003F3009" w:rsidP="00413BD4">
            <w:r>
              <w:lastRenderedPageBreak/>
              <w:t>2.9.1</w:t>
            </w:r>
          </w:p>
        </w:tc>
        <w:tc>
          <w:tcPr>
            <w:tcW w:w="1417" w:type="dxa"/>
          </w:tcPr>
          <w:p w14:paraId="2E058115" w14:textId="0BC853E3" w:rsidR="003F3009" w:rsidRDefault="003F3009" w:rsidP="00204A49">
            <w:r>
              <w:t>2022-04-09</w:t>
            </w:r>
          </w:p>
        </w:tc>
        <w:tc>
          <w:tcPr>
            <w:tcW w:w="6805" w:type="dxa"/>
          </w:tcPr>
          <w:p w14:paraId="59BE3189" w14:textId="77777777" w:rsidR="003F3009" w:rsidRPr="003F3009" w:rsidRDefault="003F3009" w:rsidP="003F3009">
            <w:pPr>
              <w:jc w:val="left"/>
              <w:rPr>
                <w:lang w:val="en-US"/>
              </w:rPr>
            </w:pPr>
            <w:r w:rsidRPr="003F3009">
              <w:rPr>
                <w:lang w:val="en-US"/>
              </w:rPr>
              <w:t>Maintenance release.</w:t>
            </w:r>
          </w:p>
          <w:p w14:paraId="43952745" w14:textId="5EF44735" w:rsidR="003F3009" w:rsidRDefault="003F3009" w:rsidP="003F3009">
            <w:pPr>
              <w:jc w:val="left"/>
              <w:rPr>
                <w:lang w:val="en-US"/>
              </w:rPr>
            </w:pPr>
          </w:p>
          <w:p w14:paraId="0DB0424E" w14:textId="77777777" w:rsidR="00E325E3" w:rsidRPr="00E325E3" w:rsidRDefault="00E325E3" w:rsidP="00E325E3">
            <w:pPr>
              <w:jc w:val="left"/>
              <w:rPr>
                <w:lang w:val="en-US"/>
              </w:rPr>
            </w:pPr>
            <w:proofErr w:type="spellStart"/>
            <w:r w:rsidRPr="00E325E3">
              <w:rPr>
                <w:lang w:val="en-US"/>
              </w:rPr>
              <w:t>CawtExcel</w:t>
            </w:r>
            <w:proofErr w:type="spellEnd"/>
            <w:r w:rsidRPr="00E325E3">
              <w:rPr>
                <w:lang w:val="en-US"/>
              </w:rPr>
              <w:t xml:space="preserve">:  </w:t>
            </w:r>
          </w:p>
          <w:p w14:paraId="2E4E0374" w14:textId="3A0F385F" w:rsidR="00E325E3" w:rsidRPr="00E325E3" w:rsidRDefault="00E325E3" w:rsidP="00E325E3">
            <w:pPr>
              <w:pStyle w:val="Listenabsatz"/>
              <w:numPr>
                <w:ilvl w:val="0"/>
                <w:numId w:val="67"/>
              </w:numPr>
              <w:jc w:val="left"/>
              <w:rPr>
                <w:lang w:val="en-US"/>
              </w:rPr>
            </w:pPr>
            <w:r w:rsidRPr="00E325E3">
              <w:rPr>
                <w:lang w:val="en-US"/>
              </w:rPr>
              <w:t>Added option "-selection" to procedure</w:t>
            </w:r>
            <w:r>
              <w:rPr>
                <w:lang w:val="en-US"/>
              </w:rPr>
              <w:t xml:space="preserve"> </w:t>
            </w:r>
            <w:proofErr w:type="spellStart"/>
            <w:r w:rsidRPr="00E325E3">
              <w:rPr>
                <w:lang w:val="en-US"/>
              </w:rPr>
              <w:t>WorksheetToTablelist</w:t>
            </w:r>
            <w:proofErr w:type="spellEnd"/>
            <w:r w:rsidRPr="00E325E3">
              <w:rPr>
                <w:lang w:val="en-US"/>
              </w:rPr>
              <w:t xml:space="preserve"> to transfer</w:t>
            </w:r>
            <w:r w:rsidRPr="00E325E3">
              <w:rPr>
                <w:lang w:val="en-US"/>
              </w:rPr>
              <w:t xml:space="preserve"> </w:t>
            </w:r>
            <w:r w:rsidRPr="00E325E3">
              <w:rPr>
                <w:lang w:val="en-US"/>
              </w:rPr>
              <w:t>the selected Excel cell range.</w:t>
            </w:r>
          </w:p>
          <w:p w14:paraId="5C5C9C03" w14:textId="23D27A14" w:rsidR="00E325E3" w:rsidRPr="00E325E3" w:rsidRDefault="00E325E3" w:rsidP="00E325E3">
            <w:pPr>
              <w:pStyle w:val="Listenabsatz"/>
              <w:numPr>
                <w:ilvl w:val="0"/>
                <w:numId w:val="67"/>
              </w:numPr>
              <w:jc w:val="left"/>
              <w:rPr>
                <w:lang w:val="en-US"/>
              </w:rPr>
            </w:pPr>
            <w:r w:rsidRPr="00E325E3">
              <w:rPr>
                <w:lang w:val="en-US"/>
              </w:rPr>
              <w:t xml:space="preserve">Corrected </w:t>
            </w:r>
            <w:proofErr w:type="spellStart"/>
            <w:r w:rsidRPr="00E325E3">
              <w:rPr>
                <w:lang w:val="en-US"/>
              </w:rPr>
              <w:t>regexp</w:t>
            </w:r>
            <w:proofErr w:type="spellEnd"/>
            <w:r w:rsidRPr="00E325E3">
              <w:rPr>
                <w:lang w:val="en-US"/>
              </w:rPr>
              <w:t xml:space="preserve"> in procedures </w:t>
            </w:r>
            <w:proofErr w:type="spellStart"/>
            <w:r w:rsidRPr="00E325E3">
              <w:rPr>
                <w:lang w:val="en-US"/>
              </w:rPr>
              <w:t>GetRangeAsIndex</w:t>
            </w:r>
            <w:proofErr w:type="spellEnd"/>
            <w:r w:rsidRPr="00E325E3">
              <w:rPr>
                <w:lang w:val="en-US"/>
              </w:rPr>
              <w:t xml:space="preserve"> and GetCellValueA1.</w:t>
            </w:r>
          </w:p>
          <w:p w14:paraId="5CA210BA" w14:textId="77777777" w:rsidR="00E325E3" w:rsidRDefault="00E325E3" w:rsidP="00E325E3">
            <w:pPr>
              <w:jc w:val="left"/>
              <w:rPr>
                <w:lang w:val="en-US"/>
              </w:rPr>
            </w:pPr>
          </w:p>
          <w:p w14:paraId="5C315110" w14:textId="4D3D4BE3" w:rsidR="003F3009" w:rsidRPr="003F3009" w:rsidRDefault="003F3009" w:rsidP="003F3009">
            <w:pPr>
              <w:jc w:val="left"/>
              <w:rPr>
                <w:lang w:val="en-US"/>
              </w:rPr>
            </w:pPr>
            <w:proofErr w:type="spellStart"/>
            <w:r w:rsidRPr="003F3009">
              <w:rPr>
                <w:lang w:val="en-US"/>
              </w:rPr>
              <w:t>CawtOutlook</w:t>
            </w:r>
            <w:proofErr w:type="spellEnd"/>
            <w:r w:rsidRPr="003F3009">
              <w:rPr>
                <w:lang w:val="en-US"/>
              </w:rPr>
              <w:t xml:space="preserve">:  </w:t>
            </w:r>
          </w:p>
          <w:p w14:paraId="6AFFC5D3" w14:textId="6DB64115" w:rsidR="003F3009" w:rsidRPr="003F3009" w:rsidRDefault="003F3009" w:rsidP="003F3009">
            <w:pPr>
              <w:pStyle w:val="Listenabsatz"/>
              <w:numPr>
                <w:ilvl w:val="0"/>
                <w:numId w:val="66"/>
              </w:numPr>
              <w:jc w:val="left"/>
              <w:rPr>
                <w:lang w:val="en-US"/>
              </w:rPr>
            </w:pPr>
            <w:r w:rsidRPr="003F3009">
              <w:rPr>
                <w:lang w:val="en-US"/>
              </w:rPr>
              <w:t xml:space="preserve">Improved </w:t>
            </w:r>
            <w:proofErr w:type="spellStart"/>
            <w:r w:rsidRPr="003F3009">
              <w:rPr>
                <w:lang w:val="en-US"/>
              </w:rPr>
              <w:t>GetFoldersRecursive</w:t>
            </w:r>
            <w:proofErr w:type="spellEnd"/>
            <w:r w:rsidRPr="003F3009">
              <w:rPr>
                <w:lang w:val="en-US"/>
              </w:rPr>
              <w:t>.</w:t>
            </w:r>
          </w:p>
          <w:p w14:paraId="40801968" w14:textId="77777777" w:rsidR="003F3009" w:rsidRDefault="003F3009" w:rsidP="003F3009">
            <w:pPr>
              <w:jc w:val="left"/>
              <w:rPr>
                <w:lang w:val="en-US"/>
              </w:rPr>
            </w:pPr>
          </w:p>
          <w:p w14:paraId="6B0E6268" w14:textId="461220C6" w:rsidR="003F3009" w:rsidRPr="003F3009" w:rsidRDefault="003F3009" w:rsidP="003F3009">
            <w:pPr>
              <w:jc w:val="left"/>
              <w:rPr>
                <w:lang w:val="en-US"/>
              </w:rPr>
            </w:pPr>
            <w:r w:rsidRPr="003F3009">
              <w:rPr>
                <w:lang w:val="en-US"/>
              </w:rPr>
              <w:t xml:space="preserve">New procedures in </w:t>
            </w:r>
            <w:proofErr w:type="spellStart"/>
            <w:r w:rsidRPr="003F3009">
              <w:rPr>
                <w:lang w:val="en-US"/>
              </w:rPr>
              <w:t>CawtWord</w:t>
            </w:r>
            <w:proofErr w:type="spellEnd"/>
            <w:r w:rsidRPr="003F3009">
              <w:rPr>
                <w:lang w:val="en-US"/>
              </w:rPr>
              <w:t xml:space="preserve">:  </w:t>
            </w:r>
          </w:p>
          <w:p w14:paraId="2435CD56" w14:textId="3E57D7EE" w:rsidR="003F3009" w:rsidRPr="003F3009" w:rsidRDefault="003F3009" w:rsidP="003F3009">
            <w:pPr>
              <w:pStyle w:val="Listenabsatz"/>
              <w:numPr>
                <w:ilvl w:val="0"/>
                <w:numId w:val="66"/>
              </w:numPr>
              <w:jc w:val="left"/>
              <w:rPr>
                <w:lang w:val="en-US"/>
              </w:rPr>
            </w:pPr>
            <w:proofErr w:type="spellStart"/>
            <w:r w:rsidRPr="003F3009">
              <w:rPr>
                <w:lang w:val="en-US"/>
              </w:rPr>
              <w:t>GetHeadingsAsDict</w:t>
            </w:r>
            <w:proofErr w:type="spellEnd"/>
            <w:r>
              <w:rPr>
                <w:lang w:val="en-US"/>
              </w:rPr>
              <w:t>,</w:t>
            </w:r>
            <w:r w:rsidRPr="003F3009">
              <w:rPr>
                <w:lang w:val="en-US"/>
              </w:rPr>
              <w:t xml:space="preserve"> </w:t>
            </w:r>
            <w:proofErr w:type="spellStart"/>
            <w:r w:rsidRPr="003F3009">
              <w:rPr>
                <w:lang w:val="en-US"/>
              </w:rPr>
              <w:t>PrintHeadingDict</w:t>
            </w:r>
            <w:proofErr w:type="spellEnd"/>
          </w:p>
        </w:tc>
      </w:tr>
    </w:tbl>
    <w:p w14:paraId="3FAD574B" w14:textId="77777777" w:rsidR="00A17B20" w:rsidRDefault="00A17B20" w:rsidP="00B04828"/>
    <w:p w14:paraId="77FABCA6" w14:textId="77777777" w:rsidR="00324939" w:rsidRDefault="00324939" w:rsidP="00324939">
      <w:pPr>
        <w:pStyle w:val="berschrift1"/>
      </w:pPr>
      <w:bookmarkStart w:id="118" w:name="_Toc76763737"/>
      <w:r>
        <w:lastRenderedPageBreak/>
        <w:t>Tables</w:t>
      </w:r>
      <w:bookmarkEnd w:id="118"/>
    </w:p>
    <w:p w14:paraId="6924156D" w14:textId="77777777" w:rsidR="00324939" w:rsidRDefault="00334A2D" w:rsidP="00B04828">
      <w:r>
        <w:t>This chapter contains lists of figures, tables and terms and abbreviations.</w:t>
      </w:r>
    </w:p>
    <w:p w14:paraId="2856F0CF" w14:textId="77777777" w:rsidR="00324939" w:rsidRDefault="00334A2D" w:rsidP="00B04828">
      <w:pPr>
        <w:pStyle w:val="berschrift2"/>
      </w:pPr>
      <w:bookmarkStart w:id="119" w:name="_Toc76763738"/>
      <w:r>
        <w:t>Table</w:t>
      </w:r>
      <w:r w:rsidR="00324939">
        <w:t xml:space="preserve"> of Figures</w:t>
      </w:r>
      <w:bookmarkEnd w:id="119"/>
    </w:p>
    <w:p w14:paraId="2A60F27E" w14:textId="77777777" w:rsidR="009657DC"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76762387" w:history="1">
        <w:r w:rsidR="009657DC" w:rsidRPr="008B075D">
          <w:rPr>
            <w:rStyle w:val="Hyperlink"/>
            <w:noProof/>
          </w:rPr>
          <w:t>Figure 1: Overview of CAWT packages</w:t>
        </w:r>
        <w:r w:rsidR="009657DC">
          <w:rPr>
            <w:noProof/>
            <w:webHidden/>
          </w:rPr>
          <w:tab/>
        </w:r>
        <w:r w:rsidR="009657DC">
          <w:rPr>
            <w:noProof/>
            <w:webHidden/>
          </w:rPr>
          <w:fldChar w:fldCharType="begin"/>
        </w:r>
        <w:r w:rsidR="009657DC">
          <w:rPr>
            <w:noProof/>
            <w:webHidden/>
          </w:rPr>
          <w:instrText xml:space="preserve"> PAGEREF _Toc76762387 \h </w:instrText>
        </w:r>
        <w:r w:rsidR="009657DC">
          <w:rPr>
            <w:noProof/>
            <w:webHidden/>
          </w:rPr>
        </w:r>
        <w:r w:rsidR="009657DC">
          <w:rPr>
            <w:noProof/>
            <w:webHidden/>
          </w:rPr>
          <w:fldChar w:fldCharType="separate"/>
        </w:r>
        <w:r w:rsidR="009657DC">
          <w:rPr>
            <w:noProof/>
            <w:webHidden/>
          </w:rPr>
          <w:t>2</w:t>
        </w:r>
        <w:r w:rsidR="009657DC">
          <w:rPr>
            <w:noProof/>
            <w:webHidden/>
          </w:rPr>
          <w:fldChar w:fldCharType="end"/>
        </w:r>
      </w:hyperlink>
    </w:p>
    <w:p w14:paraId="64439593"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88" w:history="1">
        <w:r w:rsidR="009657DC" w:rsidRPr="008B075D">
          <w:rPr>
            <w:rStyle w:val="Hyperlink"/>
            <w:noProof/>
          </w:rPr>
          <w:t>Figure 2: Module excelCsv</w:t>
        </w:r>
        <w:r w:rsidR="009657DC">
          <w:rPr>
            <w:noProof/>
            <w:webHidden/>
          </w:rPr>
          <w:tab/>
        </w:r>
        <w:r w:rsidR="009657DC">
          <w:rPr>
            <w:noProof/>
            <w:webHidden/>
          </w:rPr>
          <w:fldChar w:fldCharType="begin"/>
        </w:r>
        <w:r w:rsidR="009657DC">
          <w:rPr>
            <w:noProof/>
            <w:webHidden/>
          </w:rPr>
          <w:instrText xml:space="preserve"> PAGEREF _Toc76762388 \h </w:instrText>
        </w:r>
        <w:r w:rsidR="009657DC">
          <w:rPr>
            <w:noProof/>
            <w:webHidden/>
          </w:rPr>
        </w:r>
        <w:r w:rsidR="009657DC">
          <w:rPr>
            <w:noProof/>
            <w:webHidden/>
          </w:rPr>
          <w:fldChar w:fldCharType="separate"/>
        </w:r>
        <w:r w:rsidR="009657DC">
          <w:rPr>
            <w:noProof/>
            <w:webHidden/>
          </w:rPr>
          <w:t>7</w:t>
        </w:r>
        <w:r w:rsidR="009657DC">
          <w:rPr>
            <w:noProof/>
            <w:webHidden/>
          </w:rPr>
          <w:fldChar w:fldCharType="end"/>
        </w:r>
      </w:hyperlink>
    </w:p>
    <w:p w14:paraId="0FCE2563"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89" w:history="1">
        <w:r w:rsidR="009657DC" w:rsidRPr="008B075D">
          <w:rPr>
            <w:rStyle w:val="Hyperlink"/>
            <w:noProof/>
          </w:rPr>
          <w:t>Figure 3: Module excelTablelist</w:t>
        </w:r>
        <w:r w:rsidR="009657DC">
          <w:rPr>
            <w:noProof/>
            <w:webHidden/>
          </w:rPr>
          <w:tab/>
        </w:r>
        <w:r w:rsidR="009657DC">
          <w:rPr>
            <w:noProof/>
            <w:webHidden/>
          </w:rPr>
          <w:fldChar w:fldCharType="begin"/>
        </w:r>
        <w:r w:rsidR="009657DC">
          <w:rPr>
            <w:noProof/>
            <w:webHidden/>
          </w:rPr>
          <w:instrText xml:space="preserve"> PAGEREF _Toc76762389 \h </w:instrText>
        </w:r>
        <w:r w:rsidR="009657DC">
          <w:rPr>
            <w:noProof/>
            <w:webHidden/>
          </w:rPr>
        </w:r>
        <w:r w:rsidR="009657DC">
          <w:rPr>
            <w:noProof/>
            <w:webHidden/>
          </w:rPr>
          <w:fldChar w:fldCharType="separate"/>
        </w:r>
        <w:r w:rsidR="009657DC">
          <w:rPr>
            <w:noProof/>
            <w:webHidden/>
          </w:rPr>
          <w:t>7</w:t>
        </w:r>
        <w:r w:rsidR="009657DC">
          <w:rPr>
            <w:noProof/>
            <w:webHidden/>
          </w:rPr>
          <w:fldChar w:fldCharType="end"/>
        </w:r>
      </w:hyperlink>
    </w:p>
    <w:p w14:paraId="727CF98A"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0" w:history="1">
        <w:r w:rsidR="009657DC" w:rsidRPr="008B075D">
          <w:rPr>
            <w:rStyle w:val="Hyperlink"/>
            <w:noProof/>
          </w:rPr>
          <w:t>Figure 4: Module excelMatlabFile</w:t>
        </w:r>
        <w:r w:rsidR="009657DC">
          <w:rPr>
            <w:noProof/>
            <w:webHidden/>
          </w:rPr>
          <w:tab/>
        </w:r>
        <w:r w:rsidR="009657DC">
          <w:rPr>
            <w:noProof/>
            <w:webHidden/>
          </w:rPr>
          <w:fldChar w:fldCharType="begin"/>
        </w:r>
        <w:r w:rsidR="009657DC">
          <w:rPr>
            <w:noProof/>
            <w:webHidden/>
          </w:rPr>
          <w:instrText xml:space="preserve"> PAGEREF _Toc76762390 \h </w:instrText>
        </w:r>
        <w:r w:rsidR="009657DC">
          <w:rPr>
            <w:noProof/>
            <w:webHidden/>
          </w:rPr>
        </w:r>
        <w:r w:rsidR="009657DC">
          <w:rPr>
            <w:noProof/>
            <w:webHidden/>
          </w:rPr>
          <w:fldChar w:fldCharType="separate"/>
        </w:r>
        <w:r w:rsidR="009657DC">
          <w:rPr>
            <w:noProof/>
            <w:webHidden/>
          </w:rPr>
          <w:t>7</w:t>
        </w:r>
        <w:r w:rsidR="009657DC">
          <w:rPr>
            <w:noProof/>
            <w:webHidden/>
          </w:rPr>
          <w:fldChar w:fldCharType="end"/>
        </w:r>
      </w:hyperlink>
    </w:p>
    <w:p w14:paraId="3F7E1446"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1" w:history="1">
        <w:r w:rsidR="009657DC" w:rsidRPr="008B075D">
          <w:rPr>
            <w:rStyle w:val="Hyperlink"/>
            <w:noProof/>
          </w:rPr>
          <w:t>Figure 5: Module excelWord</w:t>
        </w:r>
        <w:r w:rsidR="009657DC">
          <w:rPr>
            <w:noProof/>
            <w:webHidden/>
          </w:rPr>
          <w:tab/>
        </w:r>
        <w:r w:rsidR="009657DC">
          <w:rPr>
            <w:noProof/>
            <w:webHidden/>
          </w:rPr>
          <w:fldChar w:fldCharType="begin"/>
        </w:r>
        <w:r w:rsidR="009657DC">
          <w:rPr>
            <w:noProof/>
            <w:webHidden/>
          </w:rPr>
          <w:instrText xml:space="preserve"> PAGEREF _Toc76762391 \h </w:instrText>
        </w:r>
        <w:r w:rsidR="009657DC">
          <w:rPr>
            <w:noProof/>
            <w:webHidden/>
          </w:rPr>
        </w:r>
        <w:r w:rsidR="009657DC">
          <w:rPr>
            <w:noProof/>
            <w:webHidden/>
          </w:rPr>
          <w:fldChar w:fldCharType="separate"/>
        </w:r>
        <w:r w:rsidR="009657DC">
          <w:rPr>
            <w:noProof/>
            <w:webHidden/>
          </w:rPr>
          <w:t>7</w:t>
        </w:r>
        <w:r w:rsidR="009657DC">
          <w:rPr>
            <w:noProof/>
            <w:webHidden/>
          </w:rPr>
          <w:fldChar w:fldCharType="end"/>
        </w:r>
      </w:hyperlink>
    </w:p>
    <w:p w14:paraId="62DCA60E"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2" w:history="1">
        <w:r w:rsidR="009657DC" w:rsidRPr="008B075D">
          <w:rPr>
            <w:rStyle w:val="Hyperlink"/>
            <w:noProof/>
          </w:rPr>
          <w:t>Figure 6: Module excelImgRaw</w:t>
        </w:r>
        <w:r w:rsidR="009657DC">
          <w:rPr>
            <w:noProof/>
            <w:webHidden/>
          </w:rPr>
          <w:tab/>
        </w:r>
        <w:r w:rsidR="009657DC">
          <w:rPr>
            <w:noProof/>
            <w:webHidden/>
          </w:rPr>
          <w:fldChar w:fldCharType="begin"/>
        </w:r>
        <w:r w:rsidR="009657DC">
          <w:rPr>
            <w:noProof/>
            <w:webHidden/>
          </w:rPr>
          <w:instrText xml:space="preserve"> PAGEREF _Toc76762392 \h </w:instrText>
        </w:r>
        <w:r w:rsidR="009657DC">
          <w:rPr>
            <w:noProof/>
            <w:webHidden/>
          </w:rPr>
        </w:r>
        <w:r w:rsidR="009657DC">
          <w:rPr>
            <w:noProof/>
            <w:webHidden/>
          </w:rPr>
          <w:fldChar w:fldCharType="separate"/>
        </w:r>
        <w:r w:rsidR="009657DC">
          <w:rPr>
            <w:noProof/>
            <w:webHidden/>
          </w:rPr>
          <w:t>8</w:t>
        </w:r>
        <w:r w:rsidR="009657DC">
          <w:rPr>
            <w:noProof/>
            <w:webHidden/>
          </w:rPr>
          <w:fldChar w:fldCharType="end"/>
        </w:r>
      </w:hyperlink>
    </w:p>
    <w:p w14:paraId="45DB651E"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3" w:history="1">
        <w:r w:rsidR="009657DC" w:rsidRPr="008B075D">
          <w:rPr>
            <w:rStyle w:val="Hyperlink"/>
            <w:noProof/>
          </w:rPr>
          <w:t>Figure 7: Module excelMediaWiki</w:t>
        </w:r>
        <w:r w:rsidR="009657DC">
          <w:rPr>
            <w:noProof/>
            <w:webHidden/>
          </w:rPr>
          <w:tab/>
        </w:r>
        <w:r w:rsidR="009657DC">
          <w:rPr>
            <w:noProof/>
            <w:webHidden/>
          </w:rPr>
          <w:fldChar w:fldCharType="begin"/>
        </w:r>
        <w:r w:rsidR="009657DC">
          <w:rPr>
            <w:noProof/>
            <w:webHidden/>
          </w:rPr>
          <w:instrText xml:space="preserve"> PAGEREF _Toc76762393 \h </w:instrText>
        </w:r>
        <w:r w:rsidR="009657DC">
          <w:rPr>
            <w:noProof/>
            <w:webHidden/>
          </w:rPr>
        </w:r>
        <w:r w:rsidR="009657DC">
          <w:rPr>
            <w:noProof/>
            <w:webHidden/>
          </w:rPr>
          <w:fldChar w:fldCharType="separate"/>
        </w:r>
        <w:r w:rsidR="009657DC">
          <w:rPr>
            <w:noProof/>
            <w:webHidden/>
          </w:rPr>
          <w:t>8</w:t>
        </w:r>
        <w:r w:rsidR="009657DC">
          <w:rPr>
            <w:noProof/>
            <w:webHidden/>
          </w:rPr>
          <w:fldChar w:fldCharType="end"/>
        </w:r>
      </w:hyperlink>
    </w:p>
    <w:p w14:paraId="0CC2F74F"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4" w:history="1">
        <w:r w:rsidR="009657DC" w:rsidRPr="008B075D">
          <w:rPr>
            <w:rStyle w:val="Hyperlink"/>
            <w:noProof/>
          </w:rPr>
          <w:t>Figure 8: Module excelWikit</w:t>
        </w:r>
        <w:r w:rsidR="009657DC">
          <w:rPr>
            <w:noProof/>
            <w:webHidden/>
          </w:rPr>
          <w:tab/>
        </w:r>
        <w:r w:rsidR="009657DC">
          <w:rPr>
            <w:noProof/>
            <w:webHidden/>
          </w:rPr>
          <w:fldChar w:fldCharType="begin"/>
        </w:r>
        <w:r w:rsidR="009657DC">
          <w:rPr>
            <w:noProof/>
            <w:webHidden/>
          </w:rPr>
          <w:instrText xml:space="preserve"> PAGEREF _Toc76762394 \h </w:instrText>
        </w:r>
        <w:r w:rsidR="009657DC">
          <w:rPr>
            <w:noProof/>
            <w:webHidden/>
          </w:rPr>
        </w:r>
        <w:r w:rsidR="009657DC">
          <w:rPr>
            <w:noProof/>
            <w:webHidden/>
          </w:rPr>
          <w:fldChar w:fldCharType="separate"/>
        </w:r>
        <w:r w:rsidR="009657DC">
          <w:rPr>
            <w:noProof/>
            <w:webHidden/>
          </w:rPr>
          <w:t>8</w:t>
        </w:r>
        <w:r w:rsidR="009657DC">
          <w:rPr>
            <w:noProof/>
            <w:webHidden/>
          </w:rPr>
          <w:fldChar w:fldCharType="end"/>
        </w:r>
      </w:hyperlink>
    </w:p>
    <w:p w14:paraId="2E964926"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5" w:history="1">
        <w:r w:rsidR="009657DC" w:rsidRPr="008B075D">
          <w:rPr>
            <w:rStyle w:val="Hyperlink"/>
            <w:noProof/>
          </w:rPr>
          <w:t>Figure 9: Module excelHtml</w:t>
        </w:r>
        <w:r w:rsidR="009657DC">
          <w:rPr>
            <w:noProof/>
            <w:webHidden/>
          </w:rPr>
          <w:tab/>
        </w:r>
        <w:r w:rsidR="009657DC">
          <w:rPr>
            <w:noProof/>
            <w:webHidden/>
          </w:rPr>
          <w:fldChar w:fldCharType="begin"/>
        </w:r>
        <w:r w:rsidR="009657DC">
          <w:rPr>
            <w:noProof/>
            <w:webHidden/>
          </w:rPr>
          <w:instrText xml:space="preserve"> PAGEREF _Toc76762395 \h </w:instrText>
        </w:r>
        <w:r w:rsidR="009657DC">
          <w:rPr>
            <w:noProof/>
            <w:webHidden/>
          </w:rPr>
        </w:r>
        <w:r w:rsidR="009657DC">
          <w:rPr>
            <w:noProof/>
            <w:webHidden/>
          </w:rPr>
          <w:fldChar w:fldCharType="separate"/>
        </w:r>
        <w:r w:rsidR="009657DC">
          <w:rPr>
            <w:noProof/>
            <w:webHidden/>
          </w:rPr>
          <w:t>8</w:t>
        </w:r>
        <w:r w:rsidR="009657DC">
          <w:rPr>
            <w:noProof/>
            <w:webHidden/>
          </w:rPr>
          <w:fldChar w:fldCharType="end"/>
        </w:r>
      </w:hyperlink>
    </w:p>
    <w:p w14:paraId="5680FA2A"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6" w:history="1">
        <w:r w:rsidR="009657DC" w:rsidRPr="008B075D">
          <w:rPr>
            <w:rStyle w:val="Hyperlink"/>
            <w:noProof/>
          </w:rPr>
          <w:t>Figure 10: Screenshot of EnumExplorer.tcl</w:t>
        </w:r>
        <w:r w:rsidR="009657DC">
          <w:rPr>
            <w:noProof/>
            <w:webHidden/>
          </w:rPr>
          <w:tab/>
        </w:r>
        <w:r w:rsidR="009657DC">
          <w:rPr>
            <w:noProof/>
            <w:webHidden/>
          </w:rPr>
          <w:fldChar w:fldCharType="begin"/>
        </w:r>
        <w:r w:rsidR="009657DC">
          <w:rPr>
            <w:noProof/>
            <w:webHidden/>
          </w:rPr>
          <w:instrText xml:space="preserve"> PAGEREF _Toc76762396 \h </w:instrText>
        </w:r>
        <w:r w:rsidR="009657DC">
          <w:rPr>
            <w:noProof/>
            <w:webHidden/>
          </w:rPr>
        </w:r>
        <w:r w:rsidR="009657DC">
          <w:rPr>
            <w:noProof/>
            <w:webHidden/>
          </w:rPr>
          <w:fldChar w:fldCharType="separate"/>
        </w:r>
        <w:r w:rsidR="009657DC">
          <w:rPr>
            <w:noProof/>
            <w:webHidden/>
          </w:rPr>
          <w:t>15</w:t>
        </w:r>
        <w:r w:rsidR="009657DC">
          <w:rPr>
            <w:noProof/>
            <w:webHidden/>
          </w:rPr>
          <w:fldChar w:fldCharType="end"/>
        </w:r>
      </w:hyperlink>
    </w:p>
    <w:p w14:paraId="2D0A026A"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7" w:history="1">
        <w:r w:rsidR="009657DC" w:rsidRPr="008B075D">
          <w:rPr>
            <w:rStyle w:val="Hyperlink"/>
            <w:noProof/>
          </w:rPr>
          <w:t>Figure 11: Auto-generated Outlook mail from OneNoteInfo.tcl</w:t>
        </w:r>
        <w:r w:rsidR="009657DC">
          <w:rPr>
            <w:noProof/>
            <w:webHidden/>
          </w:rPr>
          <w:tab/>
        </w:r>
        <w:r w:rsidR="009657DC">
          <w:rPr>
            <w:noProof/>
            <w:webHidden/>
          </w:rPr>
          <w:fldChar w:fldCharType="begin"/>
        </w:r>
        <w:r w:rsidR="009657DC">
          <w:rPr>
            <w:noProof/>
            <w:webHidden/>
          </w:rPr>
          <w:instrText xml:space="preserve"> PAGEREF _Toc76762397 \h </w:instrText>
        </w:r>
        <w:r w:rsidR="009657DC">
          <w:rPr>
            <w:noProof/>
            <w:webHidden/>
          </w:rPr>
        </w:r>
        <w:r w:rsidR="009657DC">
          <w:rPr>
            <w:noProof/>
            <w:webHidden/>
          </w:rPr>
          <w:fldChar w:fldCharType="separate"/>
        </w:r>
        <w:r w:rsidR="009657DC">
          <w:rPr>
            <w:noProof/>
            <w:webHidden/>
          </w:rPr>
          <w:t>16</w:t>
        </w:r>
        <w:r w:rsidR="009657DC">
          <w:rPr>
            <w:noProof/>
            <w:webHidden/>
          </w:rPr>
          <w:fldChar w:fldCharType="end"/>
        </w:r>
      </w:hyperlink>
    </w:p>
    <w:p w14:paraId="740B5839"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398" w:history="1">
        <w:r w:rsidR="009657DC" w:rsidRPr="008B075D">
          <w:rPr>
            <w:rStyle w:val="Hyperlink"/>
            <w:noProof/>
          </w:rPr>
          <w:t>Figure 12: Documentation generation workflow</w:t>
        </w:r>
        <w:r w:rsidR="009657DC">
          <w:rPr>
            <w:noProof/>
            <w:webHidden/>
          </w:rPr>
          <w:tab/>
        </w:r>
        <w:r w:rsidR="009657DC">
          <w:rPr>
            <w:noProof/>
            <w:webHidden/>
          </w:rPr>
          <w:fldChar w:fldCharType="begin"/>
        </w:r>
        <w:r w:rsidR="009657DC">
          <w:rPr>
            <w:noProof/>
            <w:webHidden/>
          </w:rPr>
          <w:instrText xml:space="preserve"> PAGEREF _Toc76762398 \h </w:instrText>
        </w:r>
        <w:r w:rsidR="009657DC">
          <w:rPr>
            <w:noProof/>
            <w:webHidden/>
          </w:rPr>
        </w:r>
        <w:r w:rsidR="009657DC">
          <w:rPr>
            <w:noProof/>
            <w:webHidden/>
          </w:rPr>
          <w:fldChar w:fldCharType="separate"/>
        </w:r>
        <w:r w:rsidR="009657DC">
          <w:rPr>
            <w:noProof/>
            <w:webHidden/>
          </w:rPr>
          <w:t>20</w:t>
        </w:r>
        <w:r w:rsidR="009657DC">
          <w:rPr>
            <w:noProof/>
            <w:webHidden/>
          </w:rPr>
          <w:fldChar w:fldCharType="end"/>
        </w:r>
      </w:hyperlink>
    </w:p>
    <w:p w14:paraId="724479FD" w14:textId="77777777" w:rsidR="00E6660E" w:rsidRPr="00E6660E" w:rsidRDefault="00E6660E" w:rsidP="00E6660E">
      <w:pPr>
        <w:rPr>
          <w:lang w:val="de-DE"/>
        </w:rPr>
      </w:pPr>
      <w:r>
        <w:fldChar w:fldCharType="end"/>
      </w:r>
    </w:p>
    <w:p w14:paraId="4808E5B5" w14:textId="77777777" w:rsidR="00324939" w:rsidRDefault="00334A2D" w:rsidP="00324939">
      <w:pPr>
        <w:pStyle w:val="berschrift2"/>
      </w:pPr>
      <w:bookmarkStart w:id="120" w:name="_Toc76763739"/>
      <w:r>
        <w:t>Table</w:t>
      </w:r>
      <w:r w:rsidR="00324939">
        <w:t xml:space="preserve"> of Tables</w:t>
      </w:r>
      <w:bookmarkEnd w:id="120"/>
    </w:p>
    <w:p w14:paraId="186121E7" w14:textId="77777777" w:rsidR="009657DC"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76762399" w:history="1">
        <w:r w:rsidR="009657DC" w:rsidRPr="0020213D">
          <w:rPr>
            <w:rStyle w:val="Hyperlink"/>
            <w:noProof/>
          </w:rPr>
          <w:t>Table 1: CawtCore Reference</w:t>
        </w:r>
        <w:r w:rsidR="009657DC">
          <w:rPr>
            <w:noProof/>
            <w:webHidden/>
          </w:rPr>
          <w:tab/>
        </w:r>
        <w:r w:rsidR="009657DC">
          <w:rPr>
            <w:noProof/>
            <w:webHidden/>
          </w:rPr>
          <w:fldChar w:fldCharType="begin"/>
        </w:r>
        <w:r w:rsidR="009657DC">
          <w:rPr>
            <w:noProof/>
            <w:webHidden/>
          </w:rPr>
          <w:instrText xml:space="preserve"> PAGEREF _Toc76762399 \h </w:instrText>
        </w:r>
        <w:r w:rsidR="009657DC">
          <w:rPr>
            <w:noProof/>
            <w:webHidden/>
          </w:rPr>
        </w:r>
        <w:r w:rsidR="009657DC">
          <w:rPr>
            <w:noProof/>
            <w:webHidden/>
          </w:rPr>
          <w:fldChar w:fldCharType="separate"/>
        </w:r>
        <w:r w:rsidR="009657DC">
          <w:rPr>
            <w:noProof/>
            <w:webHidden/>
          </w:rPr>
          <w:t>5</w:t>
        </w:r>
        <w:r w:rsidR="009657DC">
          <w:rPr>
            <w:noProof/>
            <w:webHidden/>
          </w:rPr>
          <w:fldChar w:fldCharType="end"/>
        </w:r>
      </w:hyperlink>
    </w:p>
    <w:p w14:paraId="615E69E4"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0" w:history="1">
        <w:r w:rsidR="009657DC" w:rsidRPr="0020213D">
          <w:rPr>
            <w:rStyle w:val="Hyperlink"/>
            <w:noProof/>
          </w:rPr>
          <w:t>Table 2: CawtOffice Reference</w:t>
        </w:r>
        <w:r w:rsidR="009657DC">
          <w:rPr>
            <w:noProof/>
            <w:webHidden/>
          </w:rPr>
          <w:tab/>
        </w:r>
        <w:r w:rsidR="009657DC">
          <w:rPr>
            <w:noProof/>
            <w:webHidden/>
          </w:rPr>
          <w:fldChar w:fldCharType="begin"/>
        </w:r>
        <w:r w:rsidR="009657DC">
          <w:rPr>
            <w:noProof/>
            <w:webHidden/>
          </w:rPr>
          <w:instrText xml:space="preserve"> PAGEREF _Toc76762400 \h </w:instrText>
        </w:r>
        <w:r w:rsidR="009657DC">
          <w:rPr>
            <w:noProof/>
            <w:webHidden/>
          </w:rPr>
        </w:r>
        <w:r w:rsidR="009657DC">
          <w:rPr>
            <w:noProof/>
            <w:webHidden/>
          </w:rPr>
          <w:fldChar w:fldCharType="separate"/>
        </w:r>
        <w:r w:rsidR="009657DC">
          <w:rPr>
            <w:noProof/>
            <w:webHidden/>
          </w:rPr>
          <w:t>6</w:t>
        </w:r>
        <w:r w:rsidR="009657DC">
          <w:rPr>
            <w:noProof/>
            <w:webHidden/>
          </w:rPr>
          <w:fldChar w:fldCharType="end"/>
        </w:r>
      </w:hyperlink>
    </w:p>
    <w:p w14:paraId="7E113AE6"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1" w:history="1">
        <w:r w:rsidR="009657DC" w:rsidRPr="0020213D">
          <w:rPr>
            <w:rStyle w:val="Hyperlink"/>
            <w:noProof/>
          </w:rPr>
          <w:t>Table 3: CawtEarth Reference</w:t>
        </w:r>
        <w:r w:rsidR="009657DC">
          <w:rPr>
            <w:noProof/>
            <w:webHidden/>
          </w:rPr>
          <w:tab/>
        </w:r>
        <w:r w:rsidR="009657DC">
          <w:rPr>
            <w:noProof/>
            <w:webHidden/>
          </w:rPr>
          <w:fldChar w:fldCharType="begin"/>
        </w:r>
        <w:r w:rsidR="009657DC">
          <w:rPr>
            <w:noProof/>
            <w:webHidden/>
          </w:rPr>
          <w:instrText xml:space="preserve"> PAGEREF _Toc76762401 \h </w:instrText>
        </w:r>
        <w:r w:rsidR="009657DC">
          <w:rPr>
            <w:noProof/>
            <w:webHidden/>
          </w:rPr>
        </w:r>
        <w:r w:rsidR="009657DC">
          <w:rPr>
            <w:noProof/>
            <w:webHidden/>
          </w:rPr>
          <w:fldChar w:fldCharType="separate"/>
        </w:r>
        <w:r w:rsidR="009657DC">
          <w:rPr>
            <w:noProof/>
            <w:webHidden/>
          </w:rPr>
          <w:t>6</w:t>
        </w:r>
        <w:r w:rsidR="009657DC">
          <w:rPr>
            <w:noProof/>
            <w:webHidden/>
          </w:rPr>
          <w:fldChar w:fldCharType="end"/>
        </w:r>
      </w:hyperlink>
    </w:p>
    <w:p w14:paraId="760D790C"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2" w:history="1">
        <w:r w:rsidR="009657DC" w:rsidRPr="0020213D">
          <w:rPr>
            <w:rStyle w:val="Hyperlink"/>
            <w:noProof/>
          </w:rPr>
          <w:t>Table 4: CawtExcel Reference</w:t>
        </w:r>
        <w:r w:rsidR="009657DC">
          <w:rPr>
            <w:noProof/>
            <w:webHidden/>
          </w:rPr>
          <w:tab/>
        </w:r>
        <w:r w:rsidR="009657DC">
          <w:rPr>
            <w:noProof/>
            <w:webHidden/>
          </w:rPr>
          <w:fldChar w:fldCharType="begin"/>
        </w:r>
        <w:r w:rsidR="009657DC">
          <w:rPr>
            <w:noProof/>
            <w:webHidden/>
          </w:rPr>
          <w:instrText xml:space="preserve"> PAGEREF _Toc76762402 \h </w:instrText>
        </w:r>
        <w:r w:rsidR="009657DC">
          <w:rPr>
            <w:noProof/>
            <w:webHidden/>
          </w:rPr>
        </w:r>
        <w:r w:rsidR="009657DC">
          <w:rPr>
            <w:noProof/>
            <w:webHidden/>
          </w:rPr>
          <w:fldChar w:fldCharType="separate"/>
        </w:r>
        <w:r w:rsidR="009657DC">
          <w:rPr>
            <w:noProof/>
            <w:webHidden/>
          </w:rPr>
          <w:t>8</w:t>
        </w:r>
        <w:r w:rsidR="009657DC">
          <w:rPr>
            <w:noProof/>
            <w:webHidden/>
          </w:rPr>
          <w:fldChar w:fldCharType="end"/>
        </w:r>
      </w:hyperlink>
    </w:p>
    <w:p w14:paraId="7DE9A5FC"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3" w:history="1">
        <w:r w:rsidR="009657DC" w:rsidRPr="0020213D">
          <w:rPr>
            <w:rStyle w:val="Hyperlink"/>
            <w:noProof/>
          </w:rPr>
          <w:t>Table 5: CawtExplorer Reference</w:t>
        </w:r>
        <w:r w:rsidR="009657DC">
          <w:rPr>
            <w:noProof/>
            <w:webHidden/>
          </w:rPr>
          <w:tab/>
        </w:r>
        <w:r w:rsidR="009657DC">
          <w:rPr>
            <w:noProof/>
            <w:webHidden/>
          </w:rPr>
          <w:fldChar w:fldCharType="begin"/>
        </w:r>
        <w:r w:rsidR="009657DC">
          <w:rPr>
            <w:noProof/>
            <w:webHidden/>
          </w:rPr>
          <w:instrText xml:space="preserve"> PAGEREF _Toc76762403 \h </w:instrText>
        </w:r>
        <w:r w:rsidR="009657DC">
          <w:rPr>
            <w:noProof/>
            <w:webHidden/>
          </w:rPr>
        </w:r>
        <w:r w:rsidR="009657DC">
          <w:rPr>
            <w:noProof/>
            <w:webHidden/>
          </w:rPr>
          <w:fldChar w:fldCharType="separate"/>
        </w:r>
        <w:r w:rsidR="009657DC">
          <w:rPr>
            <w:noProof/>
            <w:webHidden/>
          </w:rPr>
          <w:t>9</w:t>
        </w:r>
        <w:r w:rsidR="009657DC">
          <w:rPr>
            <w:noProof/>
            <w:webHidden/>
          </w:rPr>
          <w:fldChar w:fldCharType="end"/>
        </w:r>
      </w:hyperlink>
    </w:p>
    <w:p w14:paraId="0791B2A8"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4" w:history="1">
        <w:r w:rsidR="009657DC" w:rsidRPr="0020213D">
          <w:rPr>
            <w:rStyle w:val="Hyperlink"/>
            <w:noProof/>
          </w:rPr>
          <w:t>Table 6: CawtMatlab Reference</w:t>
        </w:r>
        <w:r w:rsidR="009657DC">
          <w:rPr>
            <w:noProof/>
            <w:webHidden/>
          </w:rPr>
          <w:tab/>
        </w:r>
        <w:r w:rsidR="009657DC">
          <w:rPr>
            <w:noProof/>
            <w:webHidden/>
          </w:rPr>
          <w:fldChar w:fldCharType="begin"/>
        </w:r>
        <w:r w:rsidR="009657DC">
          <w:rPr>
            <w:noProof/>
            <w:webHidden/>
          </w:rPr>
          <w:instrText xml:space="preserve"> PAGEREF _Toc76762404 \h </w:instrText>
        </w:r>
        <w:r w:rsidR="009657DC">
          <w:rPr>
            <w:noProof/>
            <w:webHidden/>
          </w:rPr>
        </w:r>
        <w:r w:rsidR="009657DC">
          <w:rPr>
            <w:noProof/>
            <w:webHidden/>
          </w:rPr>
          <w:fldChar w:fldCharType="separate"/>
        </w:r>
        <w:r w:rsidR="009657DC">
          <w:rPr>
            <w:noProof/>
            <w:webHidden/>
          </w:rPr>
          <w:t>9</w:t>
        </w:r>
        <w:r w:rsidR="009657DC">
          <w:rPr>
            <w:noProof/>
            <w:webHidden/>
          </w:rPr>
          <w:fldChar w:fldCharType="end"/>
        </w:r>
      </w:hyperlink>
    </w:p>
    <w:p w14:paraId="7B7F7F1D"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5" w:history="1">
        <w:r w:rsidR="009657DC" w:rsidRPr="0020213D">
          <w:rPr>
            <w:rStyle w:val="Hyperlink"/>
            <w:noProof/>
          </w:rPr>
          <w:t>Table 7: CawtOcr Reference</w:t>
        </w:r>
        <w:r w:rsidR="009657DC">
          <w:rPr>
            <w:noProof/>
            <w:webHidden/>
          </w:rPr>
          <w:tab/>
        </w:r>
        <w:r w:rsidR="009657DC">
          <w:rPr>
            <w:noProof/>
            <w:webHidden/>
          </w:rPr>
          <w:fldChar w:fldCharType="begin"/>
        </w:r>
        <w:r w:rsidR="009657DC">
          <w:rPr>
            <w:noProof/>
            <w:webHidden/>
          </w:rPr>
          <w:instrText xml:space="preserve"> PAGEREF _Toc76762405 \h </w:instrText>
        </w:r>
        <w:r w:rsidR="009657DC">
          <w:rPr>
            <w:noProof/>
            <w:webHidden/>
          </w:rPr>
        </w:r>
        <w:r w:rsidR="009657DC">
          <w:rPr>
            <w:noProof/>
            <w:webHidden/>
          </w:rPr>
          <w:fldChar w:fldCharType="separate"/>
        </w:r>
        <w:r w:rsidR="009657DC">
          <w:rPr>
            <w:noProof/>
            <w:webHidden/>
          </w:rPr>
          <w:t>9</w:t>
        </w:r>
        <w:r w:rsidR="009657DC">
          <w:rPr>
            <w:noProof/>
            <w:webHidden/>
          </w:rPr>
          <w:fldChar w:fldCharType="end"/>
        </w:r>
      </w:hyperlink>
    </w:p>
    <w:p w14:paraId="653C828E"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6" w:history="1">
        <w:r w:rsidR="009657DC" w:rsidRPr="0020213D">
          <w:rPr>
            <w:rStyle w:val="Hyperlink"/>
            <w:noProof/>
          </w:rPr>
          <w:t>Table 8: CawtOneNote Reference</w:t>
        </w:r>
        <w:r w:rsidR="009657DC">
          <w:rPr>
            <w:noProof/>
            <w:webHidden/>
          </w:rPr>
          <w:tab/>
        </w:r>
        <w:r w:rsidR="009657DC">
          <w:rPr>
            <w:noProof/>
            <w:webHidden/>
          </w:rPr>
          <w:fldChar w:fldCharType="begin"/>
        </w:r>
        <w:r w:rsidR="009657DC">
          <w:rPr>
            <w:noProof/>
            <w:webHidden/>
          </w:rPr>
          <w:instrText xml:space="preserve"> PAGEREF _Toc76762406 \h </w:instrText>
        </w:r>
        <w:r w:rsidR="009657DC">
          <w:rPr>
            <w:noProof/>
            <w:webHidden/>
          </w:rPr>
        </w:r>
        <w:r w:rsidR="009657DC">
          <w:rPr>
            <w:noProof/>
            <w:webHidden/>
          </w:rPr>
          <w:fldChar w:fldCharType="separate"/>
        </w:r>
        <w:r w:rsidR="009657DC">
          <w:rPr>
            <w:noProof/>
            <w:webHidden/>
          </w:rPr>
          <w:t>10</w:t>
        </w:r>
        <w:r w:rsidR="009657DC">
          <w:rPr>
            <w:noProof/>
            <w:webHidden/>
          </w:rPr>
          <w:fldChar w:fldCharType="end"/>
        </w:r>
      </w:hyperlink>
    </w:p>
    <w:p w14:paraId="5D6967B6"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7" w:history="1">
        <w:r w:rsidR="009657DC" w:rsidRPr="0020213D">
          <w:rPr>
            <w:rStyle w:val="Hyperlink"/>
            <w:noProof/>
          </w:rPr>
          <w:t>Table 8: CawtOutlook Reference</w:t>
        </w:r>
        <w:r w:rsidR="009657DC">
          <w:rPr>
            <w:noProof/>
            <w:webHidden/>
          </w:rPr>
          <w:tab/>
        </w:r>
        <w:r w:rsidR="009657DC">
          <w:rPr>
            <w:noProof/>
            <w:webHidden/>
          </w:rPr>
          <w:fldChar w:fldCharType="begin"/>
        </w:r>
        <w:r w:rsidR="009657DC">
          <w:rPr>
            <w:noProof/>
            <w:webHidden/>
          </w:rPr>
          <w:instrText xml:space="preserve"> PAGEREF _Toc76762407 \h </w:instrText>
        </w:r>
        <w:r w:rsidR="009657DC">
          <w:rPr>
            <w:noProof/>
            <w:webHidden/>
          </w:rPr>
        </w:r>
        <w:r w:rsidR="009657DC">
          <w:rPr>
            <w:noProof/>
            <w:webHidden/>
          </w:rPr>
          <w:fldChar w:fldCharType="separate"/>
        </w:r>
        <w:r w:rsidR="009657DC">
          <w:rPr>
            <w:noProof/>
            <w:webHidden/>
          </w:rPr>
          <w:t>11</w:t>
        </w:r>
        <w:r w:rsidR="009657DC">
          <w:rPr>
            <w:noProof/>
            <w:webHidden/>
          </w:rPr>
          <w:fldChar w:fldCharType="end"/>
        </w:r>
      </w:hyperlink>
    </w:p>
    <w:p w14:paraId="2FBCA110"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8" w:history="1">
        <w:r w:rsidR="009657DC" w:rsidRPr="0020213D">
          <w:rPr>
            <w:rStyle w:val="Hyperlink"/>
            <w:noProof/>
          </w:rPr>
          <w:t>Table 9: CawtPpt Reference</w:t>
        </w:r>
        <w:r w:rsidR="009657DC">
          <w:rPr>
            <w:noProof/>
            <w:webHidden/>
          </w:rPr>
          <w:tab/>
        </w:r>
        <w:r w:rsidR="009657DC">
          <w:rPr>
            <w:noProof/>
            <w:webHidden/>
          </w:rPr>
          <w:fldChar w:fldCharType="begin"/>
        </w:r>
        <w:r w:rsidR="009657DC">
          <w:rPr>
            <w:noProof/>
            <w:webHidden/>
          </w:rPr>
          <w:instrText xml:space="preserve"> PAGEREF _Toc76762408 \h </w:instrText>
        </w:r>
        <w:r w:rsidR="009657DC">
          <w:rPr>
            <w:noProof/>
            <w:webHidden/>
          </w:rPr>
        </w:r>
        <w:r w:rsidR="009657DC">
          <w:rPr>
            <w:noProof/>
            <w:webHidden/>
          </w:rPr>
          <w:fldChar w:fldCharType="separate"/>
        </w:r>
        <w:r w:rsidR="009657DC">
          <w:rPr>
            <w:noProof/>
            <w:webHidden/>
          </w:rPr>
          <w:t>11</w:t>
        </w:r>
        <w:r w:rsidR="009657DC">
          <w:rPr>
            <w:noProof/>
            <w:webHidden/>
          </w:rPr>
          <w:fldChar w:fldCharType="end"/>
        </w:r>
      </w:hyperlink>
    </w:p>
    <w:p w14:paraId="727BA486"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09" w:history="1">
        <w:r w:rsidR="009657DC" w:rsidRPr="0020213D">
          <w:rPr>
            <w:rStyle w:val="Hyperlink"/>
            <w:noProof/>
          </w:rPr>
          <w:t>Table 3: CawtReader Reference</w:t>
        </w:r>
        <w:r w:rsidR="009657DC">
          <w:rPr>
            <w:noProof/>
            <w:webHidden/>
          </w:rPr>
          <w:tab/>
        </w:r>
        <w:r w:rsidR="009657DC">
          <w:rPr>
            <w:noProof/>
            <w:webHidden/>
          </w:rPr>
          <w:fldChar w:fldCharType="begin"/>
        </w:r>
        <w:r w:rsidR="009657DC">
          <w:rPr>
            <w:noProof/>
            <w:webHidden/>
          </w:rPr>
          <w:instrText xml:space="preserve"> PAGEREF _Toc76762409 \h </w:instrText>
        </w:r>
        <w:r w:rsidR="009657DC">
          <w:rPr>
            <w:noProof/>
            <w:webHidden/>
          </w:rPr>
        </w:r>
        <w:r w:rsidR="009657DC">
          <w:rPr>
            <w:noProof/>
            <w:webHidden/>
          </w:rPr>
          <w:fldChar w:fldCharType="separate"/>
        </w:r>
        <w:r w:rsidR="009657DC">
          <w:rPr>
            <w:noProof/>
            <w:webHidden/>
          </w:rPr>
          <w:t>12</w:t>
        </w:r>
        <w:r w:rsidR="009657DC">
          <w:rPr>
            <w:noProof/>
            <w:webHidden/>
          </w:rPr>
          <w:fldChar w:fldCharType="end"/>
        </w:r>
      </w:hyperlink>
    </w:p>
    <w:p w14:paraId="0C638DFC"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10" w:history="1">
        <w:r w:rsidR="009657DC" w:rsidRPr="0020213D">
          <w:rPr>
            <w:rStyle w:val="Hyperlink"/>
            <w:noProof/>
          </w:rPr>
          <w:t>Table 7: CawtSapi Reference</w:t>
        </w:r>
        <w:r w:rsidR="009657DC">
          <w:rPr>
            <w:noProof/>
            <w:webHidden/>
          </w:rPr>
          <w:tab/>
        </w:r>
        <w:r w:rsidR="009657DC">
          <w:rPr>
            <w:noProof/>
            <w:webHidden/>
          </w:rPr>
          <w:fldChar w:fldCharType="begin"/>
        </w:r>
        <w:r w:rsidR="009657DC">
          <w:rPr>
            <w:noProof/>
            <w:webHidden/>
          </w:rPr>
          <w:instrText xml:space="preserve"> PAGEREF _Toc76762410 \h </w:instrText>
        </w:r>
        <w:r w:rsidR="009657DC">
          <w:rPr>
            <w:noProof/>
            <w:webHidden/>
          </w:rPr>
        </w:r>
        <w:r w:rsidR="009657DC">
          <w:rPr>
            <w:noProof/>
            <w:webHidden/>
          </w:rPr>
          <w:fldChar w:fldCharType="separate"/>
        </w:r>
        <w:r w:rsidR="009657DC">
          <w:rPr>
            <w:noProof/>
            <w:webHidden/>
          </w:rPr>
          <w:t>12</w:t>
        </w:r>
        <w:r w:rsidR="009657DC">
          <w:rPr>
            <w:noProof/>
            <w:webHidden/>
          </w:rPr>
          <w:fldChar w:fldCharType="end"/>
        </w:r>
      </w:hyperlink>
    </w:p>
    <w:p w14:paraId="624AC633"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11" w:history="1">
        <w:r w:rsidR="009657DC" w:rsidRPr="0020213D">
          <w:rPr>
            <w:rStyle w:val="Hyperlink"/>
            <w:noProof/>
          </w:rPr>
          <w:t>Table 10: CawtWord Reference</w:t>
        </w:r>
        <w:r w:rsidR="009657DC">
          <w:rPr>
            <w:noProof/>
            <w:webHidden/>
          </w:rPr>
          <w:tab/>
        </w:r>
        <w:r w:rsidR="009657DC">
          <w:rPr>
            <w:noProof/>
            <w:webHidden/>
          </w:rPr>
          <w:fldChar w:fldCharType="begin"/>
        </w:r>
        <w:r w:rsidR="009657DC">
          <w:rPr>
            <w:noProof/>
            <w:webHidden/>
          </w:rPr>
          <w:instrText xml:space="preserve"> PAGEREF _Toc76762411 \h </w:instrText>
        </w:r>
        <w:r w:rsidR="009657DC">
          <w:rPr>
            <w:noProof/>
            <w:webHidden/>
          </w:rPr>
        </w:r>
        <w:r w:rsidR="009657DC">
          <w:rPr>
            <w:noProof/>
            <w:webHidden/>
          </w:rPr>
          <w:fldChar w:fldCharType="separate"/>
        </w:r>
        <w:r w:rsidR="009657DC">
          <w:rPr>
            <w:noProof/>
            <w:webHidden/>
          </w:rPr>
          <w:t>13</w:t>
        </w:r>
        <w:r w:rsidR="009657DC">
          <w:rPr>
            <w:noProof/>
            <w:webHidden/>
          </w:rPr>
          <w:fldChar w:fldCharType="end"/>
        </w:r>
      </w:hyperlink>
    </w:p>
    <w:p w14:paraId="69A28192" w14:textId="77777777" w:rsidR="009657DC" w:rsidRDefault="0094395C">
      <w:pPr>
        <w:pStyle w:val="Abbildungsverzeichnis"/>
        <w:tabs>
          <w:tab w:val="right" w:leader="dot" w:pos="9344"/>
        </w:tabs>
        <w:rPr>
          <w:rFonts w:asciiTheme="minorHAnsi" w:eastAsiaTheme="minorEastAsia" w:hAnsiTheme="minorHAnsi" w:cstheme="minorBidi"/>
          <w:noProof/>
          <w:szCs w:val="22"/>
          <w:lang w:val="de-DE" w:eastAsia="de-DE"/>
        </w:rPr>
      </w:pPr>
      <w:hyperlink w:anchor="_Toc76762412" w:history="1">
        <w:r w:rsidR="009657DC" w:rsidRPr="0020213D">
          <w:rPr>
            <w:rStyle w:val="Hyperlink"/>
            <w:noProof/>
          </w:rPr>
          <w:t>Table 11: Test Programs</w:t>
        </w:r>
        <w:r w:rsidR="009657DC">
          <w:rPr>
            <w:noProof/>
            <w:webHidden/>
          </w:rPr>
          <w:tab/>
        </w:r>
        <w:r w:rsidR="009657DC">
          <w:rPr>
            <w:noProof/>
            <w:webHidden/>
          </w:rPr>
          <w:fldChar w:fldCharType="begin"/>
        </w:r>
        <w:r w:rsidR="009657DC">
          <w:rPr>
            <w:noProof/>
            <w:webHidden/>
          </w:rPr>
          <w:instrText xml:space="preserve"> PAGEREF _Toc76762412 \h </w:instrText>
        </w:r>
        <w:r w:rsidR="009657DC">
          <w:rPr>
            <w:noProof/>
            <w:webHidden/>
          </w:rPr>
        </w:r>
        <w:r w:rsidR="009657DC">
          <w:rPr>
            <w:noProof/>
            <w:webHidden/>
          </w:rPr>
          <w:fldChar w:fldCharType="separate"/>
        </w:r>
        <w:r w:rsidR="009657DC">
          <w:rPr>
            <w:noProof/>
            <w:webHidden/>
          </w:rPr>
          <w:t>18</w:t>
        </w:r>
        <w:r w:rsidR="009657DC">
          <w:rPr>
            <w:noProof/>
            <w:webHidden/>
          </w:rPr>
          <w:fldChar w:fldCharType="end"/>
        </w:r>
      </w:hyperlink>
    </w:p>
    <w:p w14:paraId="1A519F39" w14:textId="77777777" w:rsidR="00324939" w:rsidRPr="00E6660E" w:rsidRDefault="00E6660E" w:rsidP="00B04828">
      <w:pPr>
        <w:rPr>
          <w:lang w:val="de-DE"/>
        </w:rPr>
      </w:pPr>
      <w:r>
        <w:fldChar w:fldCharType="end"/>
      </w:r>
    </w:p>
    <w:p w14:paraId="485617BC" w14:textId="77777777" w:rsidR="00324939" w:rsidRDefault="00334A2D" w:rsidP="00324939">
      <w:pPr>
        <w:pStyle w:val="berschrift2"/>
      </w:pPr>
      <w:bookmarkStart w:id="121" w:name="_Toc76763740"/>
      <w:r>
        <w:t>Table</w:t>
      </w:r>
      <w:r w:rsidR="00324939">
        <w:t xml:space="preserve"> of Terms and Abbreviations</w:t>
      </w:r>
      <w:bookmarkEnd w:id="121"/>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14:paraId="7F3F468C" w14:textId="77777777" w:rsidTr="009657DC">
        <w:trPr>
          <w:tblHeader/>
          <w:jc w:val="center"/>
        </w:trPr>
        <w:tc>
          <w:tcPr>
            <w:tcW w:w="1644" w:type="pct"/>
            <w:shd w:val="clear" w:color="auto" w:fill="BFBFBF" w:themeFill="background1" w:themeFillShade="BF"/>
            <w:vAlign w:val="center"/>
          </w:tcPr>
          <w:p w14:paraId="29D972D2" w14:textId="77777777" w:rsidR="00E6660E" w:rsidRPr="00CB09E8" w:rsidRDefault="00E6660E" w:rsidP="009657DC">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14:paraId="1616AEDE" w14:textId="77777777" w:rsidR="00E6660E" w:rsidRPr="00CB09E8" w:rsidRDefault="00E6660E" w:rsidP="009657DC">
            <w:pPr>
              <w:pStyle w:val="TabelleKopfzeile"/>
              <w:rPr>
                <w:lang w:val="en-US"/>
              </w:rPr>
            </w:pPr>
            <w:r w:rsidRPr="00CB09E8">
              <w:rPr>
                <w:lang w:val="en-US"/>
              </w:rPr>
              <w:t>Meaning</w:t>
            </w:r>
          </w:p>
        </w:tc>
      </w:tr>
      <w:tr w:rsidR="00E6660E" w:rsidRPr="00CB09E8" w14:paraId="66004453" w14:textId="77777777" w:rsidTr="009657DC">
        <w:trPr>
          <w:jc w:val="center"/>
        </w:trPr>
        <w:tc>
          <w:tcPr>
            <w:tcW w:w="1644" w:type="pct"/>
            <w:vAlign w:val="center"/>
          </w:tcPr>
          <w:p w14:paraId="39826923" w14:textId="77777777" w:rsidR="00E6660E" w:rsidRPr="00CB09E8" w:rsidRDefault="00E6660E" w:rsidP="009657DC">
            <w:pPr>
              <w:pStyle w:val="TabelleL"/>
              <w:rPr>
                <w:lang w:val="en-US"/>
              </w:rPr>
            </w:pPr>
            <w:r w:rsidRPr="00CB09E8">
              <w:rPr>
                <w:lang w:val="en-US"/>
              </w:rPr>
              <w:t>API</w:t>
            </w:r>
          </w:p>
        </w:tc>
        <w:tc>
          <w:tcPr>
            <w:tcW w:w="3356" w:type="pct"/>
            <w:vAlign w:val="center"/>
          </w:tcPr>
          <w:p w14:paraId="5B083C5B" w14:textId="77777777" w:rsidR="00E6660E" w:rsidRPr="00CB09E8" w:rsidRDefault="00E6660E" w:rsidP="009657DC">
            <w:pPr>
              <w:pStyle w:val="TabelleL"/>
              <w:rPr>
                <w:lang w:val="en-US"/>
              </w:rPr>
            </w:pPr>
            <w:r w:rsidRPr="00CB09E8">
              <w:rPr>
                <w:lang w:val="en-US"/>
              </w:rPr>
              <w:t>Application Program Interface</w:t>
            </w:r>
          </w:p>
        </w:tc>
      </w:tr>
      <w:tr w:rsidR="00D235FE" w:rsidRPr="00CB09E8" w14:paraId="21853BBA" w14:textId="77777777" w:rsidTr="009657DC">
        <w:trPr>
          <w:jc w:val="center"/>
        </w:trPr>
        <w:tc>
          <w:tcPr>
            <w:tcW w:w="1644" w:type="pct"/>
            <w:vAlign w:val="center"/>
          </w:tcPr>
          <w:p w14:paraId="334A191E" w14:textId="77777777" w:rsidR="00D235FE" w:rsidRDefault="00D235FE" w:rsidP="009657DC">
            <w:pPr>
              <w:pStyle w:val="TabelleL"/>
              <w:rPr>
                <w:lang w:val="en-US"/>
              </w:rPr>
            </w:pPr>
            <w:r>
              <w:rPr>
                <w:lang w:val="en-US"/>
              </w:rPr>
              <w:t>BAWT</w:t>
            </w:r>
          </w:p>
        </w:tc>
        <w:tc>
          <w:tcPr>
            <w:tcW w:w="3356" w:type="pct"/>
            <w:vAlign w:val="center"/>
          </w:tcPr>
          <w:p w14:paraId="3CB25C21" w14:textId="77777777" w:rsidR="00D235FE" w:rsidRDefault="00D235FE" w:rsidP="009657DC">
            <w:pPr>
              <w:pStyle w:val="TabelleL"/>
              <w:rPr>
                <w:lang w:val="en-US"/>
              </w:rPr>
            </w:pPr>
            <w:r>
              <w:rPr>
                <w:lang w:val="en-US"/>
              </w:rPr>
              <w:t xml:space="preserve">Build Automation With </w:t>
            </w:r>
            <w:proofErr w:type="spellStart"/>
            <w:r>
              <w:rPr>
                <w:lang w:val="en-US"/>
              </w:rPr>
              <w:t>Tcl</w:t>
            </w:r>
            <w:proofErr w:type="spellEnd"/>
          </w:p>
        </w:tc>
      </w:tr>
      <w:tr w:rsidR="009657DC" w:rsidRPr="00CB09E8" w14:paraId="30A13D49" w14:textId="77777777" w:rsidTr="009657DC">
        <w:trPr>
          <w:jc w:val="center"/>
        </w:trPr>
        <w:tc>
          <w:tcPr>
            <w:tcW w:w="1644" w:type="pct"/>
            <w:vAlign w:val="center"/>
          </w:tcPr>
          <w:p w14:paraId="0F510AF7" w14:textId="77777777" w:rsidR="009657DC" w:rsidRPr="00CB09E8" w:rsidRDefault="009657DC" w:rsidP="009657DC">
            <w:pPr>
              <w:pStyle w:val="TabelleL"/>
              <w:rPr>
                <w:lang w:val="en-US"/>
              </w:rPr>
            </w:pPr>
            <w:r>
              <w:rPr>
                <w:lang w:val="en-US"/>
              </w:rPr>
              <w:t>BSD</w:t>
            </w:r>
          </w:p>
        </w:tc>
        <w:tc>
          <w:tcPr>
            <w:tcW w:w="3356" w:type="pct"/>
            <w:vAlign w:val="center"/>
          </w:tcPr>
          <w:p w14:paraId="331E68A4" w14:textId="77777777" w:rsidR="009657DC" w:rsidRPr="00CB09E8" w:rsidRDefault="009657DC" w:rsidP="009657DC">
            <w:pPr>
              <w:pStyle w:val="TabelleL"/>
              <w:rPr>
                <w:lang w:val="en-US"/>
              </w:rPr>
            </w:pPr>
            <w:r>
              <w:rPr>
                <w:lang w:val="en-US"/>
              </w:rPr>
              <w:t>Berkeley Software Distribution</w:t>
            </w:r>
          </w:p>
        </w:tc>
      </w:tr>
      <w:tr w:rsidR="00D235FE" w:rsidRPr="00CB09E8" w14:paraId="208CC3FC" w14:textId="77777777" w:rsidTr="009657DC">
        <w:trPr>
          <w:jc w:val="center"/>
        </w:trPr>
        <w:tc>
          <w:tcPr>
            <w:tcW w:w="1644" w:type="pct"/>
            <w:vAlign w:val="center"/>
          </w:tcPr>
          <w:p w14:paraId="34B8EDF7" w14:textId="77777777" w:rsidR="00D235FE" w:rsidRDefault="00D235FE" w:rsidP="009657DC">
            <w:pPr>
              <w:pStyle w:val="TabelleL"/>
              <w:rPr>
                <w:lang w:val="en-US"/>
              </w:rPr>
            </w:pPr>
            <w:r>
              <w:rPr>
                <w:lang w:val="en-US"/>
              </w:rPr>
              <w:t>CAWT</w:t>
            </w:r>
          </w:p>
        </w:tc>
        <w:tc>
          <w:tcPr>
            <w:tcW w:w="3356" w:type="pct"/>
            <w:vAlign w:val="center"/>
          </w:tcPr>
          <w:p w14:paraId="358DEB68" w14:textId="77777777" w:rsidR="00D235FE" w:rsidRDefault="00D235FE" w:rsidP="009657DC">
            <w:pPr>
              <w:pStyle w:val="TabelleL"/>
              <w:rPr>
                <w:lang w:val="en-US"/>
              </w:rPr>
            </w:pPr>
            <w:r>
              <w:rPr>
                <w:lang w:val="en-US"/>
              </w:rPr>
              <w:t xml:space="preserve">COM Automation With </w:t>
            </w:r>
            <w:proofErr w:type="spellStart"/>
            <w:r>
              <w:rPr>
                <w:lang w:val="en-US"/>
              </w:rPr>
              <w:t>Tcl</w:t>
            </w:r>
            <w:proofErr w:type="spellEnd"/>
          </w:p>
        </w:tc>
      </w:tr>
      <w:tr w:rsidR="009657DC" w:rsidRPr="00CB09E8" w14:paraId="6711FFE9" w14:textId="77777777" w:rsidTr="009657DC">
        <w:trPr>
          <w:jc w:val="center"/>
        </w:trPr>
        <w:tc>
          <w:tcPr>
            <w:tcW w:w="1644" w:type="pct"/>
            <w:vAlign w:val="center"/>
          </w:tcPr>
          <w:p w14:paraId="53474DCC" w14:textId="77777777" w:rsidR="009657DC" w:rsidRDefault="009657DC" w:rsidP="009657DC">
            <w:pPr>
              <w:pStyle w:val="TabelleL"/>
              <w:rPr>
                <w:lang w:val="en-US"/>
              </w:rPr>
            </w:pPr>
            <w:r>
              <w:rPr>
                <w:lang w:val="en-US"/>
              </w:rPr>
              <w:t>COM</w:t>
            </w:r>
          </w:p>
        </w:tc>
        <w:tc>
          <w:tcPr>
            <w:tcW w:w="3356" w:type="pct"/>
            <w:vAlign w:val="center"/>
          </w:tcPr>
          <w:p w14:paraId="71806E3D" w14:textId="77777777" w:rsidR="009657DC" w:rsidRDefault="009657DC" w:rsidP="009657DC">
            <w:pPr>
              <w:pStyle w:val="TabelleL"/>
              <w:rPr>
                <w:lang w:val="en-US"/>
              </w:rPr>
            </w:pPr>
            <w:r>
              <w:rPr>
                <w:lang w:val="en-US"/>
              </w:rPr>
              <w:t>Component Object Model</w:t>
            </w:r>
          </w:p>
        </w:tc>
      </w:tr>
      <w:tr w:rsidR="009657DC" w:rsidRPr="00CB09E8" w14:paraId="6519A39F" w14:textId="77777777" w:rsidTr="009657DC">
        <w:trPr>
          <w:jc w:val="center"/>
        </w:trPr>
        <w:tc>
          <w:tcPr>
            <w:tcW w:w="1644" w:type="pct"/>
            <w:vAlign w:val="center"/>
          </w:tcPr>
          <w:p w14:paraId="38938142" w14:textId="77777777" w:rsidR="009657DC" w:rsidRDefault="009657DC" w:rsidP="009657DC">
            <w:pPr>
              <w:pStyle w:val="TabelleL"/>
              <w:rPr>
                <w:lang w:val="en-US"/>
              </w:rPr>
            </w:pPr>
            <w:r>
              <w:rPr>
                <w:lang w:val="en-US"/>
              </w:rPr>
              <w:t>CSV</w:t>
            </w:r>
          </w:p>
        </w:tc>
        <w:tc>
          <w:tcPr>
            <w:tcW w:w="3356" w:type="pct"/>
            <w:vAlign w:val="center"/>
          </w:tcPr>
          <w:p w14:paraId="0DD2A53C" w14:textId="77777777" w:rsidR="009657DC" w:rsidRDefault="009657DC" w:rsidP="009657DC">
            <w:pPr>
              <w:pStyle w:val="TabelleL"/>
              <w:rPr>
                <w:lang w:val="en-US"/>
              </w:rPr>
            </w:pPr>
            <w:r>
              <w:rPr>
                <w:lang w:val="en-US"/>
              </w:rPr>
              <w:t>Comma Separated Values</w:t>
            </w:r>
          </w:p>
        </w:tc>
      </w:tr>
      <w:tr w:rsidR="009657DC" w:rsidRPr="00CB09E8" w14:paraId="1983BA9F" w14:textId="77777777" w:rsidTr="009657DC">
        <w:trPr>
          <w:jc w:val="center"/>
        </w:trPr>
        <w:tc>
          <w:tcPr>
            <w:tcW w:w="1644" w:type="pct"/>
            <w:vAlign w:val="center"/>
          </w:tcPr>
          <w:p w14:paraId="23A6E6C7" w14:textId="77777777" w:rsidR="009657DC" w:rsidRDefault="009657DC" w:rsidP="009657DC">
            <w:pPr>
              <w:pStyle w:val="TabelleL"/>
              <w:rPr>
                <w:lang w:val="en-US"/>
              </w:rPr>
            </w:pPr>
            <w:r>
              <w:rPr>
                <w:lang w:val="en-US"/>
              </w:rPr>
              <w:t>DOM</w:t>
            </w:r>
          </w:p>
        </w:tc>
        <w:tc>
          <w:tcPr>
            <w:tcW w:w="3356" w:type="pct"/>
            <w:vAlign w:val="center"/>
          </w:tcPr>
          <w:p w14:paraId="54F015DE" w14:textId="77777777" w:rsidR="009657DC" w:rsidRDefault="009657DC" w:rsidP="009657DC">
            <w:pPr>
              <w:pStyle w:val="TabelleL"/>
              <w:rPr>
                <w:lang w:val="en-US"/>
              </w:rPr>
            </w:pPr>
            <w:r>
              <w:rPr>
                <w:lang w:val="en-US"/>
              </w:rPr>
              <w:t>Document Object Model</w:t>
            </w:r>
          </w:p>
        </w:tc>
      </w:tr>
      <w:tr w:rsidR="009657DC" w:rsidRPr="00CB09E8" w14:paraId="1D0043DD" w14:textId="77777777" w:rsidTr="009657DC">
        <w:trPr>
          <w:jc w:val="center"/>
        </w:trPr>
        <w:tc>
          <w:tcPr>
            <w:tcW w:w="1644" w:type="pct"/>
            <w:vAlign w:val="center"/>
          </w:tcPr>
          <w:p w14:paraId="6D9B187C" w14:textId="77777777" w:rsidR="009657DC" w:rsidRDefault="009657DC" w:rsidP="009657DC">
            <w:pPr>
              <w:pStyle w:val="TabelleL"/>
              <w:rPr>
                <w:lang w:val="en-US"/>
              </w:rPr>
            </w:pPr>
            <w:r>
              <w:rPr>
                <w:lang w:val="en-US"/>
              </w:rPr>
              <w:t>GUI</w:t>
            </w:r>
          </w:p>
        </w:tc>
        <w:tc>
          <w:tcPr>
            <w:tcW w:w="3356" w:type="pct"/>
            <w:vAlign w:val="center"/>
          </w:tcPr>
          <w:p w14:paraId="72074C1F" w14:textId="77777777" w:rsidR="009657DC" w:rsidRDefault="009657DC" w:rsidP="009657DC">
            <w:pPr>
              <w:pStyle w:val="TabelleL"/>
              <w:rPr>
                <w:lang w:val="en-US"/>
              </w:rPr>
            </w:pPr>
            <w:r>
              <w:rPr>
                <w:lang w:val="en-US"/>
              </w:rPr>
              <w:t>Graphical User Interface</w:t>
            </w:r>
          </w:p>
        </w:tc>
      </w:tr>
      <w:tr w:rsidR="00E6660E" w:rsidRPr="00CB09E8" w14:paraId="7B38EB4D" w14:textId="77777777" w:rsidTr="009657DC">
        <w:trPr>
          <w:jc w:val="center"/>
        </w:trPr>
        <w:tc>
          <w:tcPr>
            <w:tcW w:w="1644" w:type="pct"/>
            <w:vAlign w:val="center"/>
          </w:tcPr>
          <w:p w14:paraId="2E383FD7" w14:textId="77777777" w:rsidR="00E6660E" w:rsidRPr="00CB09E8" w:rsidRDefault="00E6660E" w:rsidP="009657DC">
            <w:pPr>
              <w:pStyle w:val="TabelleL"/>
              <w:rPr>
                <w:lang w:val="en-US"/>
              </w:rPr>
            </w:pPr>
            <w:r w:rsidRPr="00CB09E8">
              <w:rPr>
                <w:lang w:val="en-US"/>
              </w:rPr>
              <w:t>HTML</w:t>
            </w:r>
          </w:p>
        </w:tc>
        <w:tc>
          <w:tcPr>
            <w:tcW w:w="3356" w:type="pct"/>
            <w:vAlign w:val="center"/>
          </w:tcPr>
          <w:p w14:paraId="3EF5EAAE" w14:textId="77777777" w:rsidR="00E6660E" w:rsidRPr="00CB09E8" w:rsidRDefault="00E6660E" w:rsidP="009657DC">
            <w:pPr>
              <w:pStyle w:val="TabelleL"/>
              <w:rPr>
                <w:lang w:val="en-US"/>
              </w:rPr>
            </w:pPr>
            <w:r w:rsidRPr="00CB09E8">
              <w:rPr>
                <w:lang w:val="en-US"/>
              </w:rPr>
              <w:t>Hypertext Markup Language</w:t>
            </w:r>
          </w:p>
        </w:tc>
      </w:tr>
      <w:tr w:rsidR="009657DC" w:rsidRPr="00CB09E8" w14:paraId="37DB64B7" w14:textId="77777777" w:rsidTr="009657DC">
        <w:trPr>
          <w:jc w:val="center"/>
        </w:trPr>
        <w:tc>
          <w:tcPr>
            <w:tcW w:w="1644" w:type="pct"/>
            <w:vAlign w:val="center"/>
          </w:tcPr>
          <w:p w14:paraId="51A7DDDC" w14:textId="77777777" w:rsidR="009657DC" w:rsidRPr="00CB09E8" w:rsidRDefault="009657DC" w:rsidP="009657DC">
            <w:pPr>
              <w:pStyle w:val="TabelleL"/>
              <w:rPr>
                <w:lang w:val="en-US"/>
              </w:rPr>
            </w:pPr>
            <w:r>
              <w:rPr>
                <w:lang w:val="en-US"/>
              </w:rPr>
              <w:lastRenderedPageBreak/>
              <w:t>ISO</w:t>
            </w:r>
          </w:p>
        </w:tc>
        <w:tc>
          <w:tcPr>
            <w:tcW w:w="3356" w:type="pct"/>
            <w:vAlign w:val="center"/>
          </w:tcPr>
          <w:p w14:paraId="2FF7288D" w14:textId="77777777" w:rsidR="009657DC" w:rsidRPr="00CB09E8" w:rsidRDefault="009657DC" w:rsidP="009657DC">
            <w:pPr>
              <w:pStyle w:val="TabelleL"/>
              <w:rPr>
                <w:lang w:val="en-US"/>
              </w:rPr>
            </w:pPr>
            <w:r>
              <w:rPr>
                <w:lang w:val="en-US"/>
              </w:rPr>
              <w:t>International Organization for Standardization</w:t>
            </w:r>
          </w:p>
        </w:tc>
      </w:tr>
      <w:tr w:rsidR="00D235FE" w:rsidRPr="00CB09E8" w14:paraId="7A5068CA" w14:textId="77777777" w:rsidTr="009657DC">
        <w:trPr>
          <w:jc w:val="center"/>
        </w:trPr>
        <w:tc>
          <w:tcPr>
            <w:tcW w:w="1644" w:type="pct"/>
            <w:vAlign w:val="center"/>
          </w:tcPr>
          <w:p w14:paraId="76B3A2DC" w14:textId="77777777" w:rsidR="00D235FE" w:rsidRDefault="00D235FE" w:rsidP="009657DC">
            <w:pPr>
              <w:pStyle w:val="TabelleL"/>
              <w:rPr>
                <w:lang w:val="en-US"/>
              </w:rPr>
            </w:pPr>
            <w:r>
              <w:rPr>
                <w:lang w:val="en-US"/>
              </w:rPr>
              <w:t>OCR</w:t>
            </w:r>
          </w:p>
        </w:tc>
        <w:tc>
          <w:tcPr>
            <w:tcW w:w="3356" w:type="pct"/>
            <w:vAlign w:val="center"/>
          </w:tcPr>
          <w:p w14:paraId="647BBEB7" w14:textId="77777777" w:rsidR="00D235FE" w:rsidRDefault="00D235FE" w:rsidP="009657DC">
            <w:pPr>
              <w:pStyle w:val="TabelleL"/>
              <w:rPr>
                <w:lang w:val="en-US"/>
              </w:rPr>
            </w:pPr>
            <w:r w:rsidRPr="00D235FE">
              <w:rPr>
                <w:lang w:val="en-US"/>
              </w:rPr>
              <w:t>Optical Character Recognition</w:t>
            </w:r>
          </w:p>
        </w:tc>
      </w:tr>
      <w:tr w:rsidR="00D235FE" w:rsidRPr="00CB09E8" w14:paraId="1A419612" w14:textId="77777777" w:rsidTr="009657DC">
        <w:trPr>
          <w:jc w:val="center"/>
        </w:trPr>
        <w:tc>
          <w:tcPr>
            <w:tcW w:w="1644" w:type="pct"/>
            <w:vAlign w:val="center"/>
          </w:tcPr>
          <w:p w14:paraId="79D10650" w14:textId="77777777" w:rsidR="00D235FE" w:rsidRDefault="00D235FE" w:rsidP="009657DC">
            <w:pPr>
              <w:pStyle w:val="TabelleL"/>
              <w:rPr>
                <w:lang w:val="en-US"/>
              </w:rPr>
            </w:pPr>
            <w:r>
              <w:rPr>
                <w:lang w:val="en-US"/>
              </w:rPr>
              <w:t>PDF</w:t>
            </w:r>
          </w:p>
        </w:tc>
        <w:tc>
          <w:tcPr>
            <w:tcW w:w="3356" w:type="pct"/>
            <w:vAlign w:val="center"/>
          </w:tcPr>
          <w:p w14:paraId="62EC31DB" w14:textId="77777777" w:rsidR="00D235FE" w:rsidRDefault="00D235FE" w:rsidP="009657DC">
            <w:pPr>
              <w:pStyle w:val="TabelleL"/>
              <w:rPr>
                <w:lang w:val="en-US"/>
              </w:rPr>
            </w:pPr>
            <w:r>
              <w:rPr>
                <w:lang w:val="en-US"/>
              </w:rPr>
              <w:t>Portable Document Format</w:t>
            </w:r>
          </w:p>
        </w:tc>
      </w:tr>
      <w:tr w:rsidR="00E6660E" w:rsidRPr="00CB09E8" w14:paraId="1DA255E4" w14:textId="77777777" w:rsidTr="009657DC">
        <w:trPr>
          <w:jc w:val="center"/>
        </w:trPr>
        <w:tc>
          <w:tcPr>
            <w:tcW w:w="1644" w:type="pct"/>
            <w:vAlign w:val="center"/>
          </w:tcPr>
          <w:p w14:paraId="6126FF83" w14:textId="77777777" w:rsidR="00E6660E" w:rsidRPr="00CB09E8" w:rsidRDefault="00E6660E" w:rsidP="009657DC">
            <w:pPr>
              <w:pStyle w:val="TabelleL"/>
              <w:rPr>
                <w:lang w:val="en-US"/>
              </w:rPr>
            </w:pPr>
            <w:r w:rsidRPr="00CB09E8">
              <w:rPr>
                <w:lang w:val="en-US"/>
              </w:rPr>
              <w:t>RGB</w:t>
            </w:r>
          </w:p>
        </w:tc>
        <w:tc>
          <w:tcPr>
            <w:tcW w:w="3356" w:type="pct"/>
            <w:vAlign w:val="center"/>
          </w:tcPr>
          <w:p w14:paraId="30252FAA" w14:textId="77777777" w:rsidR="00E6660E" w:rsidRPr="00CB09E8" w:rsidRDefault="00E6660E" w:rsidP="009657DC">
            <w:pPr>
              <w:pStyle w:val="TabelleL"/>
              <w:rPr>
                <w:lang w:val="en-US"/>
              </w:rPr>
            </w:pPr>
            <w:r w:rsidRPr="00CB09E8">
              <w:rPr>
                <w:lang w:val="en-US"/>
              </w:rPr>
              <w:t>Red-Green-Blue</w:t>
            </w:r>
          </w:p>
        </w:tc>
      </w:tr>
      <w:tr w:rsidR="00D235FE" w:rsidRPr="00CB09E8" w14:paraId="2721E786" w14:textId="77777777" w:rsidTr="009657DC">
        <w:trPr>
          <w:jc w:val="center"/>
        </w:trPr>
        <w:tc>
          <w:tcPr>
            <w:tcW w:w="1644" w:type="pct"/>
            <w:vAlign w:val="center"/>
          </w:tcPr>
          <w:p w14:paraId="77C5CA17" w14:textId="77777777" w:rsidR="00D235FE" w:rsidRPr="00CB09E8" w:rsidRDefault="00D235FE" w:rsidP="009657DC">
            <w:pPr>
              <w:pStyle w:val="TabelleL"/>
              <w:rPr>
                <w:lang w:val="en-US"/>
              </w:rPr>
            </w:pPr>
            <w:r>
              <w:rPr>
                <w:lang w:val="en-US"/>
              </w:rPr>
              <w:t>SAPI</w:t>
            </w:r>
          </w:p>
        </w:tc>
        <w:tc>
          <w:tcPr>
            <w:tcW w:w="3356" w:type="pct"/>
            <w:vAlign w:val="center"/>
          </w:tcPr>
          <w:p w14:paraId="79E6D262" w14:textId="77777777" w:rsidR="00D235FE" w:rsidRPr="00CB09E8" w:rsidRDefault="00D235FE" w:rsidP="009657DC">
            <w:pPr>
              <w:pStyle w:val="TabelleL"/>
              <w:rPr>
                <w:lang w:val="en-US"/>
              </w:rPr>
            </w:pPr>
            <w:r w:rsidRPr="00D235FE">
              <w:rPr>
                <w:lang w:val="en-US"/>
              </w:rPr>
              <w:t>Speech Application Programming Interface</w:t>
            </w:r>
          </w:p>
        </w:tc>
      </w:tr>
      <w:tr w:rsidR="00D235FE" w:rsidRPr="00CB09E8" w14:paraId="7B540509" w14:textId="77777777" w:rsidTr="009657DC">
        <w:trPr>
          <w:jc w:val="center"/>
        </w:trPr>
        <w:tc>
          <w:tcPr>
            <w:tcW w:w="1644" w:type="pct"/>
            <w:vAlign w:val="center"/>
          </w:tcPr>
          <w:p w14:paraId="5ABBC523" w14:textId="77777777" w:rsidR="00D235FE" w:rsidRPr="00CB09E8" w:rsidRDefault="00D235FE" w:rsidP="009657DC">
            <w:pPr>
              <w:pStyle w:val="TabelleL"/>
              <w:rPr>
                <w:lang w:val="en-US"/>
              </w:rPr>
            </w:pPr>
            <w:proofErr w:type="spellStart"/>
            <w:r>
              <w:rPr>
                <w:lang w:val="en-US"/>
              </w:rPr>
              <w:t>Tcl</w:t>
            </w:r>
            <w:proofErr w:type="spellEnd"/>
          </w:p>
        </w:tc>
        <w:tc>
          <w:tcPr>
            <w:tcW w:w="3356" w:type="pct"/>
            <w:vAlign w:val="center"/>
          </w:tcPr>
          <w:p w14:paraId="7086B82A" w14:textId="77777777" w:rsidR="00D235FE" w:rsidRPr="00CB09E8" w:rsidRDefault="00D235FE" w:rsidP="009657DC">
            <w:pPr>
              <w:pStyle w:val="TabelleL"/>
              <w:rPr>
                <w:lang w:val="en-US"/>
              </w:rPr>
            </w:pPr>
            <w:r>
              <w:rPr>
                <w:lang w:val="en-US"/>
              </w:rPr>
              <w:t>Tool Command Language</w:t>
            </w:r>
          </w:p>
        </w:tc>
      </w:tr>
      <w:tr w:rsidR="00D235FE" w:rsidRPr="00CB09E8" w14:paraId="700A3457" w14:textId="77777777" w:rsidTr="009657DC">
        <w:trPr>
          <w:jc w:val="center"/>
        </w:trPr>
        <w:tc>
          <w:tcPr>
            <w:tcW w:w="1644" w:type="pct"/>
            <w:vAlign w:val="center"/>
          </w:tcPr>
          <w:p w14:paraId="61522C1E" w14:textId="77777777" w:rsidR="00D235FE" w:rsidRDefault="00D235FE" w:rsidP="009657DC">
            <w:pPr>
              <w:pStyle w:val="TabelleL"/>
              <w:rPr>
                <w:lang w:val="en-US"/>
              </w:rPr>
            </w:pPr>
            <w:r>
              <w:rPr>
                <w:lang w:val="en-US"/>
              </w:rPr>
              <w:t>Tk</w:t>
            </w:r>
          </w:p>
        </w:tc>
        <w:tc>
          <w:tcPr>
            <w:tcW w:w="3356" w:type="pct"/>
            <w:vAlign w:val="center"/>
          </w:tcPr>
          <w:p w14:paraId="287372DC" w14:textId="77777777" w:rsidR="00D235FE" w:rsidRDefault="00D235FE" w:rsidP="009657DC">
            <w:pPr>
              <w:pStyle w:val="TabelleL"/>
              <w:rPr>
                <w:lang w:val="en-US"/>
              </w:rPr>
            </w:pPr>
            <w:r>
              <w:rPr>
                <w:lang w:val="en-US"/>
              </w:rPr>
              <w:t>Toolkit</w:t>
            </w:r>
          </w:p>
        </w:tc>
      </w:tr>
      <w:tr w:rsidR="00D235FE" w:rsidRPr="00CB09E8" w14:paraId="24499A35" w14:textId="77777777" w:rsidTr="009657DC">
        <w:trPr>
          <w:jc w:val="center"/>
        </w:trPr>
        <w:tc>
          <w:tcPr>
            <w:tcW w:w="1644" w:type="pct"/>
            <w:vAlign w:val="center"/>
          </w:tcPr>
          <w:p w14:paraId="5286E650" w14:textId="77777777" w:rsidR="00D235FE" w:rsidRDefault="00D235FE" w:rsidP="009657DC">
            <w:pPr>
              <w:pStyle w:val="TabelleL"/>
              <w:rPr>
                <w:lang w:val="en-US"/>
              </w:rPr>
            </w:pPr>
            <w:r>
              <w:rPr>
                <w:lang w:val="en-US"/>
              </w:rPr>
              <w:t>URL</w:t>
            </w:r>
          </w:p>
        </w:tc>
        <w:tc>
          <w:tcPr>
            <w:tcW w:w="3356" w:type="pct"/>
            <w:vAlign w:val="center"/>
          </w:tcPr>
          <w:p w14:paraId="1C3E7CE2" w14:textId="77777777" w:rsidR="00D235FE" w:rsidRDefault="00D235FE" w:rsidP="009657DC">
            <w:pPr>
              <w:pStyle w:val="TabelleL"/>
              <w:rPr>
                <w:lang w:val="en-US"/>
              </w:rPr>
            </w:pPr>
            <w:r w:rsidRPr="00D235FE">
              <w:rPr>
                <w:lang w:val="en-US"/>
              </w:rPr>
              <w:t>Uniform Resource Locator</w:t>
            </w:r>
          </w:p>
        </w:tc>
      </w:tr>
      <w:tr w:rsidR="00E6660E" w:rsidRPr="00CB09E8" w14:paraId="4B4AD65E" w14:textId="77777777" w:rsidTr="009657DC">
        <w:trPr>
          <w:jc w:val="center"/>
        </w:trPr>
        <w:tc>
          <w:tcPr>
            <w:tcW w:w="1644" w:type="pct"/>
            <w:vAlign w:val="center"/>
          </w:tcPr>
          <w:p w14:paraId="36ADAE42" w14:textId="77777777" w:rsidR="00E6660E" w:rsidRDefault="00E6660E" w:rsidP="009657DC">
            <w:pPr>
              <w:pStyle w:val="TabelleL"/>
              <w:rPr>
                <w:lang w:val="en-US"/>
              </w:rPr>
            </w:pPr>
            <w:r>
              <w:rPr>
                <w:lang w:val="en-US"/>
              </w:rPr>
              <w:t>UTF</w:t>
            </w:r>
          </w:p>
        </w:tc>
        <w:tc>
          <w:tcPr>
            <w:tcW w:w="3356" w:type="pct"/>
            <w:vAlign w:val="center"/>
          </w:tcPr>
          <w:p w14:paraId="4002ECFF" w14:textId="77777777" w:rsidR="00E6660E" w:rsidRDefault="00E6660E" w:rsidP="009657DC">
            <w:pPr>
              <w:pStyle w:val="TabelleL"/>
              <w:rPr>
                <w:lang w:val="en-US"/>
              </w:rPr>
            </w:pPr>
            <w:r>
              <w:rPr>
                <w:lang w:val="en-US"/>
              </w:rPr>
              <w:t>Unicode Transformation Format</w:t>
            </w:r>
          </w:p>
        </w:tc>
      </w:tr>
      <w:tr w:rsidR="00E6660E" w:rsidRPr="00CB09E8" w14:paraId="3249E4C0" w14:textId="77777777" w:rsidTr="009657DC">
        <w:trPr>
          <w:jc w:val="center"/>
        </w:trPr>
        <w:tc>
          <w:tcPr>
            <w:tcW w:w="1644" w:type="pct"/>
            <w:vAlign w:val="center"/>
          </w:tcPr>
          <w:p w14:paraId="110EA4ED" w14:textId="77777777" w:rsidR="00E6660E" w:rsidRPr="00CB09E8" w:rsidRDefault="00E6660E" w:rsidP="009657DC">
            <w:pPr>
              <w:pStyle w:val="TabelleL"/>
              <w:rPr>
                <w:lang w:val="en-US"/>
              </w:rPr>
            </w:pPr>
            <w:r w:rsidRPr="00CB09E8">
              <w:rPr>
                <w:lang w:val="en-US"/>
              </w:rPr>
              <w:t>XML</w:t>
            </w:r>
          </w:p>
        </w:tc>
        <w:tc>
          <w:tcPr>
            <w:tcW w:w="3356" w:type="pct"/>
            <w:vAlign w:val="center"/>
          </w:tcPr>
          <w:p w14:paraId="79D9C43A" w14:textId="77777777" w:rsidR="00E6660E" w:rsidRPr="00CB09E8" w:rsidRDefault="00E6660E" w:rsidP="009657DC">
            <w:pPr>
              <w:pStyle w:val="TabelleL"/>
              <w:rPr>
                <w:lang w:val="en-US"/>
              </w:rPr>
            </w:pPr>
            <w:r w:rsidRPr="00CB09E8">
              <w:rPr>
                <w:lang w:val="en-US"/>
              </w:rPr>
              <w:t>Extensible Markup Language</w:t>
            </w:r>
          </w:p>
        </w:tc>
      </w:tr>
    </w:tbl>
    <w:p w14:paraId="57D96101" w14:textId="77777777" w:rsidR="00E6660E" w:rsidRPr="00E6660E" w:rsidRDefault="00E6660E" w:rsidP="00E6660E"/>
    <w:sectPr w:rsidR="00E6660E" w:rsidRPr="00E6660E">
      <w:headerReference w:type="default" r:id="rId24"/>
      <w:footerReference w:type="default" r:id="rId25"/>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5AC3" w14:textId="77777777" w:rsidR="0094395C" w:rsidRDefault="0094395C">
      <w:r>
        <w:separator/>
      </w:r>
    </w:p>
  </w:endnote>
  <w:endnote w:type="continuationSeparator" w:id="0">
    <w:p w14:paraId="2551ADFB" w14:textId="77777777" w:rsidR="0094395C" w:rsidRDefault="0094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BB51" w14:textId="77777777" w:rsidR="009657DC" w:rsidRDefault="009657DC" w:rsidP="004B2507">
    <w:pPr>
      <w:pStyle w:val="Fuzeile"/>
      <w:jc w:val="both"/>
      <w:rPr>
        <w:i/>
        <w:sz w:val="20"/>
      </w:rPr>
    </w:pPr>
    <w:r>
      <w:t>CAWT User Manual</w:t>
    </w:r>
    <w:r>
      <w:tab/>
      <w:t>Version %VERSION%, %DATE%</w:t>
    </w:r>
    <w:r>
      <w:tab/>
      <w:t xml:space="preserve">Page </w:t>
    </w:r>
    <w:r>
      <w:rPr>
        <w:rStyle w:val="Seitenzahl"/>
      </w:rPr>
      <w:fldChar w:fldCharType="begin"/>
    </w:r>
    <w:r>
      <w:rPr>
        <w:rStyle w:val="Seitenzahl"/>
      </w:rPr>
      <w:instrText xml:space="preserve"> PAGE </w:instrText>
    </w:r>
    <w:r>
      <w:rPr>
        <w:rStyle w:val="Seitenzahl"/>
      </w:rPr>
      <w:fldChar w:fldCharType="separate"/>
    </w:r>
    <w:r w:rsidR="00EA0055">
      <w:rPr>
        <w:rStyle w:val="Seitenzahl"/>
        <w:noProof/>
      </w:rPr>
      <w:t>32</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A0055">
      <w:rPr>
        <w:rStyle w:val="Seitenzahl"/>
        <w:noProof/>
      </w:rPr>
      <w:t>34</w:t>
    </w:r>
    <w:r>
      <w:rPr>
        <w:rStyle w:val="Seitenzahl"/>
      </w:rPr>
      <w:fldChar w:fldCharType="end"/>
    </w:r>
  </w:p>
  <w:p w14:paraId="061AD27E" w14:textId="77777777" w:rsidR="009657DC" w:rsidRPr="004B2507" w:rsidRDefault="009657DC" w:rsidP="004B2507">
    <w:pPr>
      <w:pStyle w:val="Fuzeile"/>
      <w:rPr>
        <w:i/>
        <w:sz w:val="20"/>
      </w:rPr>
    </w:pPr>
    <w:r>
      <w:rPr>
        <w:i/>
        <w:sz w:val="20"/>
      </w:rPr>
      <w:t>Copyright © 2008-%YEAR% by Paul Obermeier.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B3A2" w14:textId="77777777" w:rsidR="0094395C" w:rsidRDefault="0094395C">
      <w:r>
        <w:separator/>
      </w:r>
    </w:p>
  </w:footnote>
  <w:footnote w:type="continuationSeparator" w:id="0">
    <w:p w14:paraId="3A05A0FA" w14:textId="77777777" w:rsidR="0094395C" w:rsidRDefault="00943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5794" w14:textId="77777777" w:rsidR="009657DC" w:rsidRDefault="009657DC"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w:t>
    </w:r>
    <w:r w:rsidRPr="00AF09C1">
      <w:rPr>
        <w:rFonts w:cs="Arial"/>
        <w:bCs/>
        <w:i/>
        <w:iCs/>
        <w:sz w:val="24"/>
      </w:rPr>
      <w:t>ith</w:t>
    </w:r>
    <w:r>
      <w:rPr>
        <w:rFonts w:cs="Arial"/>
        <w:b/>
        <w:bCs/>
        <w:i/>
        <w:iCs/>
        <w:sz w:val="24"/>
      </w:rPr>
      <w:t xml:space="preserve"> </w:t>
    </w:r>
    <w:proofErr w:type="spellStart"/>
    <w:r>
      <w:rPr>
        <w:rFonts w:cs="Arial"/>
        <w:b/>
        <w:bCs/>
        <w:i/>
        <w:iCs/>
        <w:sz w:val="24"/>
      </w:rPr>
      <w:t>T</w:t>
    </w:r>
    <w:r w:rsidRPr="00AF09C1">
      <w:rPr>
        <w:rFonts w:cs="Arial"/>
        <w:bCs/>
        <w:i/>
        <w:iCs/>
        <w:sz w:val="24"/>
      </w:rPr>
      <w:t>cl</w:t>
    </w:r>
    <w:proofErr w:type="spellEnd"/>
  </w:p>
  <w:p w14:paraId="6678AF1E" w14:textId="77777777" w:rsidR="009657DC" w:rsidRPr="00AF09C1" w:rsidRDefault="009657DC" w:rsidP="00AF09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3D527E"/>
    <w:multiLevelType w:val="hybridMultilevel"/>
    <w:tmpl w:val="39A83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7445CA"/>
    <w:multiLevelType w:val="hybridMultilevel"/>
    <w:tmpl w:val="60BA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EFC7EB1"/>
    <w:multiLevelType w:val="hybridMultilevel"/>
    <w:tmpl w:val="25707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C4D62F7"/>
    <w:multiLevelType w:val="hybridMultilevel"/>
    <w:tmpl w:val="CDCA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136509">
    <w:abstractNumId w:val="0"/>
  </w:num>
  <w:num w:numId="2" w16cid:durableId="1014574943">
    <w:abstractNumId w:val="1"/>
  </w:num>
  <w:num w:numId="3" w16cid:durableId="389613530">
    <w:abstractNumId w:val="4"/>
  </w:num>
  <w:num w:numId="4" w16cid:durableId="1261765551">
    <w:abstractNumId w:val="63"/>
  </w:num>
  <w:num w:numId="5" w16cid:durableId="2066484150">
    <w:abstractNumId w:val="61"/>
  </w:num>
  <w:num w:numId="6" w16cid:durableId="451897662">
    <w:abstractNumId w:val="12"/>
  </w:num>
  <w:num w:numId="7" w16cid:durableId="839466104">
    <w:abstractNumId w:val="16"/>
  </w:num>
  <w:num w:numId="8" w16cid:durableId="396393422">
    <w:abstractNumId w:val="57"/>
  </w:num>
  <w:num w:numId="9" w16cid:durableId="1460488478">
    <w:abstractNumId w:val="42"/>
  </w:num>
  <w:num w:numId="10" w16cid:durableId="507790117">
    <w:abstractNumId w:val="51"/>
  </w:num>
  <w:num w:numId="11" w16cid:durableId="1586768681">
    <w:abstractNumId w:val="10"/>
  </w:num>
  <w:num w:numId="12" w16cid:durableId="1875196557">
    <w:abstractNumId w:val="66"/>
  </w:num>
  <w:num w:numId="13" w16cid:durableId="833764476">
    <w:abstractNumId w:val="6"/>
  </w:num>
  <w:num w:numId="14" w16cid:durableId="1570143808">
    <w:abstractNumId w:val="30"/>
  </w:num>
  <w:num w:numId="15" w16cid:durableId="1387800489">
    <w:abstractNumId w:val="46"/>
  </w:num>
  <w:num w:numId="16" w16cid:durableId="1476992925">
    <w:abstractNumId w:val="25"/>
  </w:num>
  <w:num w:numId="17" w16cid:durableId="1977906319">
    <w:abstractNumId w:val="33"/>
  </w:num>
  <w:num w:numId="18" w16cid:durableId="1979526074">
    <w:abstractNumId w:val="21"/>
  </w:num>
  <w:num w:numId="19" w16cid:durableId="86653679">
    <w:abstractNumId w:val="53"/>
  </w:num>
  <w:num w:numId="20" w16cid:durableId="676812187">
    <w:abstractNumId w:val="37"/>
  </w:num>
  <w:num w:numId="21" w16cid:durableId="1879589413">
    <w:abstractNumId w:val="34"/>
  </w:num>
  <w:num w:numId="22" w16cid:durableId="552935951">
    <w:abstractNumId w:val="55"/>
  </w:num>
  <w:num w:numId="23" w16cid:durableId="2049451430">
    <w:abstractNumId w:val="64"/>
  </w:num>
  <w:num w:numId="24" w16cid:durableId="249851623">
    <w:abstractNumId w:val="56"/>
  </w:num>
  <w:num w:numId="25" w16cid:durableId="1940792128">
    <w:abstractNumId w:val="48"/>
  </w:num>
  <w:num w:numId="26" w16cid:durableId="1051269860">
    <w:abstractNumId w:val="54"/>
  </w:num>
  <w:num w:numId="27" w16cid:durableId="1507746631">
    <w:abstractNumId w:val="27"/>
  </w:num>
  <w:num w:numId="28" w16cid:durableId="1724057605">
    <w:abstractNumId w:val="5"/>
  </w:num>
  <w:num w:numId="29" w16cid:durableId="1928421161">
    <w:abstractNumId w:val="44"/>
  </w:num>
  <w:num w:numId="30" w16cid:durableId="506596258">
    <w:abstractNumId w:val="60"/>
  </w:num>
  <w:num w:numId="31" w16cid:durableId="2009866985">
    <w:abstractNumId w:val="36"/>
  </w:num>
  <w:num w:numId="32" w16cid:durableId="308902369">
    <w:abstractNumId w:val="13"/>
  </w:num>
  <w:num w:numId="33" w16cid:durableId="2058582483">
    <w:abstractNumId w:val="40"/>
  </w:num>
  <w:num w:numId="34" w16cid:durableId="530073344">
    <w:abstractNumId w:val="32"/>
  </w:num>
  <w:num w:numId="35" w16cid:durableId="1177422589">
    <w:abstractNumId w:val="65"/>
  </w:num>
  <w:num w:numId="36" w16cid:durableId="219941909">
    <w:abstractNumId w:val="68"/>
  </w:num>
  <w:num w:numId="37" w16cid:durableId="1215778394">
    <w:abstractNumId w:val="59"/>
  </w:num>
  <w:num w:numId="38" w16cid:durableId="1290093841">
    <w:abstractNumId w:val="52"/>
  </w:num>
  <w:num w:numId="39" w16cid:durableId="98449427">
    <w:abstractNumId w:val="9"/>
  </w:num>
  <w:num w:numId="40" w16cid:durableId="2086682901">
    <w:abstractNumId w:val="17"/>
  </w:num>
  <w:num w:numId="41" w16cid:durableId="1365591306">
    <w:abstractNumId w:val="45"/>
  </w:num>
  <w:num w:numId="42" w16cid:durableId="2117476511">
    <w:abstractNumId w:val="8"/>
  </w:num>
  <w:num w:numId="43" w16cid:durableId="701325062">
    <w:abstractNumId w:val="47"/>
  </w:num>
  <w:num w:numId="44" w16cid:durableId="662513295">
    <w:abstractNumId w:val="43"/>
  </w:num>
  <w:num w:numId="45" w16cid:durableId="555238117">
    <w:abstractNumId w:val="49"/>
  </w:num>
  <w:num w:numId="46" w16cid:durableId="1517770687">
    <w:abstractNumId w:val="26"/>
  </w:num>
  <w:num w:numId="47" w16cid:durableId="59449997">
    <w:abstractNumId w:val="14"/>
  </w:num>
  <w:num w:numId="48" w16cid:durableId="1360426598">
    <w:abstractNumId w:val="41"/>
  </w:num>
  <w:num w:numId="49" w16cid:durableId="1543715482">
    <w:abstractNumId w:val="58"/>
  </w:num>
  <w:num w:numId="50" w16cid:durableId="90396697">
    <w:abstractNumId w:val="7"/>
  </w:num>
  <w:num w:numId="51" w16cid:durableId="889730527">
    <w:abstractNumId w:val="62"/>
  </w:num>
  <w:num w:numId="52" w16cid:durableId="825903595">
    <w:abstractNumId w:val="15"/>
  </w:num>
  <w:num w:numId="53" w16cid:durableId="1423992352">
    <w:abstractNumId w:val="19"/>
  </w:num>
  <w:num w:numId="54" w16cid:durableId="1666857">
    <w:abstractNumId w:val="11"/>
  </w:num>
  <w:num w:numId="55" w16cid:durableId="959991384">
    <w:abstractNumId w:val="38"/>
  </w:num>
  <w:num w:numId="56" w16cid:durableId="2009281825">
    <w:abstractNumId w:val="29"/>
  </w:num>
  <w:num w:numId="57" w16cid:durableId="1853177704">
    <w:abstractNumId w:val="18"/>
  </w:num>
  <w:num w:numId="58" w16cid:durableId="250235432">
    <w:abstractNumId w:val="24"/>
  </w:num>
  <w:num w:numId="59" w16cid:durableId="1800806371">
    <w:abstractNumId w:val="39"/>
  </w:num>
  <w:num w:numId="60" w16cid:durableId="1636985128">
    <w:abstractNumId w:val="31"/>
  </w:num>
  <w:num w:numId="61" w16cid:durableId="1069690784">
    <w:abstractNumId w:val="22"/>
  </w:num>
  <w:num w:numId="62" w16cid:durableId="1185898054">
    <w:abstractNumId w:val="50"/>
  </w:num>
  <w:num w:numId="63" w16cid:durableId="1189178062">
    <w:abstractNumId w:val="23"/>
  </w:num>
  <w:num w:numId="64" w16cid:durableId="612323644">
    <w:abstractNumId w:val="28"/>
  </w:num>
  <w:num w:numId="65" w16cid:durableId="1096246714">
    <w:abstractNumId w:val="20"/>
  </w:num>
  <w:num w:numId="66" w16cid:durableId="708183511">
    <w:abstractNumId w:val="35"/>
  </w:num>
  <w:num w:numId="67" w16cid:durableId="1110246426">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20"/>
    <w:rsid w:val="00010F29"/>
    <w:rsid w:val="0001698A"/>
    <w:rsid w:val="00024095"/>
    <w:rsid w:val="0002433E"/>
    <w:rsid w:val="00027178"/>
    <w:rsid w:val="0003014B"/>
    <w:rsid w:val="00032E6F"/>
    <w:rsid w:val="00033FCC"/>
    <w:rsid w:val="000360D0"/>
    <w:rsid w:val="000373E2"/>
    <w:rsid w:val="000407D8"/>
    <w:rsid w:val="0004635E"/>
    <w:rsid w:val="00051354"/>
    <w:rsid w:val="000548BF"/>
    <w:rsid w:val="00056328"/>
    <w:rsid w:val="00063B85"/>
    <w:rsid w:val="00070F76"/>
    <w:rsid w:val="000744CB"/>
    <w:rsid w:val="000801BC"/>
    <w:rsid w:val="00082A2A"/>
    <w:rsid w:val="000836C0"/>
    <w:rsid w:val="00086A30"/>
    <w:rsid w:val="0009256C"/>
    <w:rsid w:val="0009479A"/>
    <w:rsid w:val="000A24D6"/>
    <w:rsid w:val="000A79AB"/>
    <w:rsid w:val="000B41E0"/>
    <w:rsid w:val="000B50CA"/>
    <w:rsid w:val="000B6B1E"/>
    <w:rsid w:val="000C2D34"/>
    <w:rsid w:val="000C76B6"/>
    <w:rsid w:val="000D13F1"/>
    <w:rsid w:val="000D3DBC"/>
    <w:rsid w:val="000E2EE2"/>
    <w:rsid w:val="001151F5"/>
    <w:rsid w:val="00116C5B"/>
    <w:rsid w:val="001249A7"/>
    <w:rsid w:val="00132409"/>
    <w:rsid w:val="001426A3"/>
    <w:rsid w:val="001436B0"/>
    <w:rsid w:val="001456E5"/>
    <w:rsid w:val="00145971"/>
    <w:rsid w:val="00146EB4"/>
    <w:rsid w:val="001552D3"/>
    <w:rsid w:val="001570E9"/>
    <w:rsid w:val="00164760"/>
    <w:rsid w:val="00170BAF"/>
    <w:rsid w:val="00172B79"/>
    <w:rsid w:val="00172FAA"/>
    <w:rsid w:val="00176A8B"/>
    <w:rsid w:val="001814F9"/>
    <w:rsid w:val="001846C3"/>
    <w:rsid w:val="001927A9"/>
    <w:rsid w:val="0019659C"/>
    <w:rsid w:val="00197473"/>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178"/>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263A"/>
    <w:rsid w:val="003A4F21"/>
    <w:rsid w:val="003B1BC0"/>
    <w:rsid w:val="003C3D3F"/>
    <w:rsid w:val="003C7D80"/>
    <w:rsid w:val="003D068E"/>
    <w:rsid w:val="003D135B"/>
    <w:rsid w:val="003D51E6"/>
    <w:rsid w:val="003E107A"/>
    <w:rsid w:val="003E133D"/>
    <w:rsid w:val="003F3009"/>
    <w:rsid w:val="003F3E38"/>
    <w:rsid w:val="004025AF"/>
    <w:rsid w:val="00404131"/>
    <w:rsid w:val="004107E9"/>
    <w:rsid w:val="00413BD4"/>
    <w:rsid w:val="00441792"/>
    <w:rsid w:val="00461C54"/>
    <w:rsid w:val="00465C58"/>
    <w:rsid w:val="00466E71"/>
    <w:rsid w:val="00487AA7"/>
    <w:rsid w:val="00490094"/>
    <w:rsid w:val="00494B85"/>
    <w:rsid w:val="004B2507"/>
    <w:rsid w:val="004B6EAD"/>
    <w:rsid w:val="004B7376"/>
    <w:rsid w:val="004C2024"/>
    <w:rsid w:val="004C5C16"/>
    <w:rsid w:val="004D0DAA"/>
    <w:rsid w:val="004D7444"/>
    <w:rsid w:val="004E2C6B"/>
    <w:rsid w:val="004E445A"/>
    <w:rsid w:val="004E48EE"/>
    <w:rsid w:val="004E51D8"/>
    <w:rsid w:val="004E64D3"/>
    <w:rsid w:val="004F0AA5"/>
    <w:rsid w:val="004F3648"/>
    <w:rsid w:val="00501EDE"/>
    <w:rsid w:val="00505EE3"/>
    <w:rsid w:val="00506778"/>
    <w:rsid w:val="005140EA"/>
    <w:rsid w:val="0051448E"/>
    <w:rsid w:val="005226B8"/>
    <w:rsid w:val="00532124"/>
    <w:rsid w:val="00533D4F"/>
    <w:rsid w:val="0053450D"/>
    <w:rsid w:val="00537566"/>
    <w:rsid w:val="00540577"/>
    <w:rsid w:val="005412F8"/>
    <w:rsid w:val="005437BA"/>
    <w:rsid w:val="00556B9B"/>
    <w:rsid w:val="00563571"/>
    <w:rsid w:val="005661D6"/>
    <w:rsid w:val="0057259A"/>
    <w:rsid w:val="005759AE"/>
    <w:rsid w:val="00576314"/>
    <w:rsid w:val="00585818"/>
    <w:rsid w:val="005A72AE"/>
    <w:rsid w:val="005B2B3E"/>
    <w:rsid w:val="005B2BB4"/>
    <w:rsid w:val="005B36C3"/>
    <w:rsid w:val="005B6D59"/>
    <w:rsid w:val="005C0EE6"/>
    <w:rsid w:val="005C150B"/>
    <w:rsid w:val="005C6961"/>
    <w:rsid w:val="005E4A36"/>
    <w:rsid w:val="00600F73"/>
    <w:rsid w:val="006036B6"/>
    <w:rsid w:val="00605C3B"/>
    <w:rsid w:val="00607D9A"/>
    <w:rsid w:val="00614298"/>
    <w:rsid w:val="00621EC8"/>
    <w:rsid w:val="00631557"/>
    <w:rsid w:val="00631C68"/>
    <w:rsid w:val="00637394"/>
    <w:rsid w:val="00640A07"/>
    <w:rsid w:val="00652547"/>
    <w:rsid w:val="00665EDE"/>
    <w:rsid w:val="0066708E"/>
    <w:rsid w:val="0066739D"/>
    <w:rsid w:val="006674A9"/>
    <w:rsid w:val="00671066"/>
    <w:rsid w:val="0068117F"/>
    <w:rsid w:val="00687CA7"/>
    <w:rsid w:val="00687EC6"/>
    <w:rsid w:val="00691F9C"/>
    <w:rsid w:val="00692457"/>
    <w:rsid w:val="00695D83"/>
    <w:rsid w:val="006A1497"/>
    <w:rsid w:val="006A3ED0"/>
    <w:rsid w:val="006A46DE"/>
    <w:rsid w:val="006B1799"/>
    <w:rsid w:val="006C0073"/>
    <w:rsid w:val="006C47AE"/>
    <w:rsid w:val="006D6801"/>
    <w:rsid w:val="006D778A"/>
    <w:rsid w:val="006F28CB"/>
    <w:rsid w:val="006F3702"/>
    <w:rsid w:val="00702A8E"/>
    <w:rsid w:val="00710B4A"/>
    <w:rsid w:val="00714B57"/>
    <w:rsid w:val="007252A3"/>
    <w:rsid w:val="00725600"/>
    <w:rsid w:val="00726F56"/>
    <w:rsid w:val="007305BD"/>
    <w:rsid w:val="00736BBC"/>
    <w:rsid w:val="0073702C"/>
    <w:rsid w:val="00737CE9"/>
    <w:rsid w:val="0074095D"/>
    <w:rsid w:val="00745052"/>
    <w:rsid w:val="007457AF"/>
    <w:rsid w:val="007507FF"/>
    <w:rsid w:val="00752134"/>
    <w:rsid w:val="00765FCA"/>
    <w:rsid w:val="007731A4"/>
    <w:rsid w:val="00777DF5"/>
    <w:rsid w:val="00785492"/>
    <w:rsid w:val="00792117"/>
    <w:rsid w:val="00796339"/>
    <w:rsid w:val="007A2EF4"/>
    <w:rsid w:val="007A4A41"/>
    <w:rsid w:val="007A66D5"/>
    <w:rsid w:val="007B5E5D"/>
    <w:rsid w:val="007C2B33"/>
    <w:rsid w:val="007C54C7"/>
    <w:rsid w:val="007D04ED"/>
    <w:rsid w:val="007D0EE8"/>
    <w:rsid w:val="007D3CA2"/>
    <w:rsid w:val="007D5F2F"/>
    <w:rsid w:val="007D664E"/>
    <w:rsid w:val="007E3DE5"/>
    <w:rsid w:val="007E64DD"/>
    <w:rsid w:val="007E6E68"/>
    <w:rsid w:val="007F017F"/>
    <w:rsid w:val="007F6A6C"/>
    <w:rsid w:val="007F6A87"/>
    <w:rsid w:val="00803F86"/>
    <w:rsid w:val="00817ED9"/>
    <w:rsid w:val="00820972"/>
    <w:rsid w:val="00822687"/>
    <w:rsid w:val="00822BDB"/>
    <w:rsid w:val="00832335"/>
    <w:rsid w:val="00835485"/>
    <w:rsid w:val="00855452"/>
    <w:rsid w:val="008554FC"/>
    <w:rsid w:val="008612A8"/>
    <w:rsid w:val="00861C96"/>
    <w:rsid w:val="00863D0F"/>
    <w:rsid w:val="0087053D"/>
    <w:rsid w:val="008826E5"/>
    <w:rsid w:val="00893B73"/>
    <w:rsid w:val="008A0CBA"/>
    <w:rsid w:val="008B475F"/>
    <w:rsid w:val="008C11D2"/>
    <w:rsid w:val="008C22A1"/>
    <w:rsid w:val="008C361F"/>
    <w:rsid w:val="008C3669"/>
    <w:rsid w:val="008C480B"/>
    <w:rsid w:val="008C512D"/>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37B5D"/>
    <w:rsid w:val="00941333"/>
    <w:rsid w:val="009413A7"/>
    <w:rsid w:val="0094395C"/>
    <w:rsid w:val="009469F5"/>
    <w:rsid w:val="00952AF6"/>
    <w:rsid w:val="00953D47"/>
    <w:rsid w:val="00955F5A"/>
    <w:rsid w:val="00956666"/>
    <w:rsid w:val="00957A0D"/>
    <w:rsid w:val="009611C0"/>
    <w:rsid w:val="00963E06"/>
    <w:rsid w:val="009657DC"/>
    <w:rsid w:val="00973007"/>
    <w:rsid w:val="009B4EBF"/>
    <w:rsid w:val="009B5129"/>
    <w:rsid w:val="009B7144"/>
    <w:rsid w:val="009B7973"/>
    <w:rsid w:val="009D11FD"/>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337E"/>
    <w:rsid w:val="00A83B77"/>
    <w:rsid w:val="00A87162"/>
    <w:rsid w:val="00A87DFD"/>
    <w:rsid w:val="00A92CFC"/>
    <w:rsid w:val="00A97265"/>
    <w:rsid w:val="00AA374E"/>
    <w:rsid w:val="00AA4C53"/>
    <w:rsid w:val="00AB3485"/>
    <w:rsid w:val="00AB5215"/>
    <w:rsid w:val="00AC5C08"/>
    <w:rsid w:val="00AC6676"/>
    <w:rsid w:val="00AD08FA"/>
    <w:rsid w:val="00AD6E3B"/>
    <w:rsid w:val="00AE4E32"/>
    <w:rsid w:val="00AE631A"/>
    <w:rsid w:val="00AE7FD6"/>
    <w:rsid w:val="00AF09C1"/>
    <w:rsid w:val="00AF1514"/>
    <w:rsid w:val="00AF18EE"/>
    <w:rsid w:val="00B04828"/>
    <w:rsid w:val="00B04EB8"/>
    <w:rsid w:val="00B0541A"/>
    <w:rsid w:val="00B14119"/>
    <w:rsid w:val="00B162D9"/>
    <w:rsid w:val="00B163E2"/>
    <w:rsid w:val="00B34915"/>
    <w:rsid w:val="00B36CF3"/>
    <w:rsid w:val="00B425B9"/>
    <w:rsid w:val="00B46AFF"/>
    <w:rsid w:val="00B50635"/>
    <w:rsid w:val="00B55CD8"/>
    <w:rsid w:val="00B70F7C"/>
    <w:rsid w:val="00B71CBD"/>
    <w:rsid w:val="00B7298D"/>
    <w:rsid w:val="00B74A65"/>
    <w:rsid w:val="00B76083"/>
    <w:rsid w:val="00B90D6C"/>
    <w:rsid w:val="00BA0ADD"/>
    <w:rsid w:val="00BA1A1F"/>
    <w:rsid w:val="00BB2167"/>
    <w:rsid w:val="00BB4785"/>
    <w:rsid w:val="00BB644F"/>
    <w:rsid w:val="00BC3037"/>
    <w:rsid w:val="00BC4433"/>
    <w:rsid w:val="00BD0329"/>
    <w:rsid w:val="00BE03B6"/>
    <w:rsid w:val="00C02F55"/>
    <w:rsid w:val="00C04F57"/>
    <w:rsid w:val="00C062E3"/>
    <w:rsid w:val="00C136C9"/>
    <w:rsid w:val="00C204A4"/>
    <w:rsid w:val="00C2069B"/>
    <w:rsid w:val="00C228A1"/>
    <w:rsid w:val="00C229C3"/>
    <w:rsid w:val="00C26689"/>
    <w:rsid w:val="00C34A65"/>
    <w:rsid w:val="00C35EFD"/>
    <w:rsid w:val="00C42122"/>
    <w:rsid w:val="00C43813"/>
    <w:rsid w:val="00C500B0"/>
    <w:rsid w:val="00C5135A"/>
    <w:rsid w:val="00C52099"/>
    <w:rsid w:val="00C71C60"/>
    <w:rsid w:val="00C73B39"/>
    <w:rsid w:val="00C75742"/>
    <w:rsid w:val="00C90E30"/>
    <w:rsid w:val="00C97BEB"/>
    <w:rsid w:val="00CA00B3"/>
    <w:rsid w:val="00CB21BB"/>
    <w:rsid w:val="00CB2D07"/>
    <w:rsid w:val="00CC0688"/>
    <w:rsid w:val="00CD1632"/>
    <w:rsid w:val="00CD59E9"/>
    <w:rsid w:val="00CD7F4F"/>
    <w:rsid w:val="00CE6B30"/>
    <w:rsid w:val="00CE6CD2"/>
    <w:rsid w:val="00CE767A"/>
    <w:rsid w:val="00CF14D6"/>
    <w:rsid w:val="00CF2523"/>
    <w:rsid w:val="00CF6928"/>
    <w:rsid w:val="00D038C2"/>
    <w:rsid w:val="00D0660A"/>
    <w:rsid w:val="00D071DB"/>
    <w:rsid w:val="00D077B3"/>
    <w:rsid w:val="00D17017"/>
    <w:rsid w:val="00D224CD"/>
    <w:rsid w:val="00D235FE"/>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325E3"/>
    <w:rsid w:val="00E4103C"/>
    <w:rsid w:val="00E43E79"/>
    <w:rsid w:val="00E5126F"/>
    <w:rsid w:val="00E5356B"/>
    <w:rsid w:val="00E578B0"/>
    <w:rsid w:val="00E6660E"/>
    <w:rsid w:val="00E72BC7"/>
    <w:rsid w:val="00E73287"/>
    <w:rsid w:val="00E85691"/>
    <w:rsid w:val="00E93707"/>
    <w:rsid w:val="00EA0055"/>
    <w:rsid w:val="00EB6280"/>
    <w:rsid w:val="00EC15C6"/>
    <w:rsid w:val="00EC35D4"/>
    <w:rsid w:val="00EC680C"/>
    <w:rsid w:val="00EC6D54"/>
    <w:rsid w:val="00ED72DD"/>
    <w:rsid w:val="00EF3A4D"/>
    <w:rsid w:val="00EF6E51"/>
    <w:rsid w:val="00F06BA3"/>
    <w:rsid w:val="00F06C22"/>
    <w:rsid w:val="00F159FD"/>
    <w:rsid w:val="00F23B55"/>
    <w:rsid w:val="00F27D2B"/>
    <w:rsid w:val="00F3092B"/>
    <w:rsid w:val="00F314E5"/>
    <w:rsid w:val="00F33B2E"/>
    <w:rsid w:val="00F419E9"/>
    <w:rsid w:val="00F41A15"/>
    <w:rsid w:val="00F51153"/>
    <w:rsid w:val="00F55521"/>
    <w:rsid w:val="00F6434F"/>
    <w:rsid w:val="00F7797C"/>
    <w:rsid w:val="00F8056F"/>
    <w:rsid w:val="00F81440"/>
    <w:rsid w:val="00F824BF"/>
    <w:rsid w:val="00F86A49"/>
    <w:rsid w:val="00F96B0E"/>
    <w:rsid w:val="00FA3C7F"/>
    <w:rsid w:val="00FA62F8"/>
    <w:rsid w:val="00FB11B4"/>
    <w:rsid w:val="00FB3C50"/>
    <w:rsid w:val="00FC2B1E"/>
    <w:rsid w:val="00FD0EEE"/>
    <w:rsid w:val="00FD59B8"/>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BD2748"/>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6370"/>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 w:type="character" w:styleId="NichtaufgelsteErwhnung">
    <w:name w:val="Unresolved Mention"/>
    <w:basedOn w:val="Absatz-Standardschriftart"/>
    <w:uiPriority w:val="99"/>
    <w:semiHidden/>
    <w:unhideWhenUsed/>
    <w:rsid w:val="006A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362">
      <w:bodyDiv w:val="1"/>
      <w:marLeft w:val="0"/>
      <w:marRight w:val="0"/>
      <w:marTop w:val="0"/>
      <w:marBottom w:val="0"/>
      <w:divBdr>
        <w:top w:val="none" w:sz="0" w:space="0" w:color="auto"/>
        <w:left w:val="none" w:sz="0" w:space="0" w:color="auto"/>
        <w:bottom w:val="none" w:sz="0" w:space="0" w:color="auto"/>
        <w:right w:val="none" w:sz="0" w:space="0" w:color="auto"/>
      </w:divBdr>
    </w:div>
    <w:div w:id="735468064">
      <w:bodyDiv w:val="1"/>
      <w:marLeft w:val="0"/>
      <w:marRight w:val="0"/>
      <w:marTop w:val="0"/>
      <w:marBottom w:val="0"/>
      <w:divBdr>
        <w:top w:val="none" w:sz="0" w:space="0" w:color="auto"/>
        <w:left w:val="none" w:sz="0" w:space="0" w:color="auto"/>
        <w:bottom w:val="none" w:sz="0" w:space="0" w:color="auto"/>
        <w:right w:val="none" w:sz="0" w:space="0" w:color="auto"/>
      </w:divBdr>
    </w:div>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wapi.magicsplat.com/" TargetMode="External"/><Relationship Id="rId13" Type="http://schemas.openxmlformats.org/officeDocument/2006/relationships/hyperlink" Target="http://sourceforge.net/projects/tkimg/" TargetMode="External"/><Relationship Id="rId18" Type="http://schemas.openxmlformats.org/officeDocument/2006/relationships/hyperlink" Target="http://www.bawt.tcl3d.org/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ta.wikimedia.org/wiki/Help:Table" TargetMode="External"/><Relationship Id="rId7" Type="http://schemas.openxmlformats.org/officeDocument/2006/relationships/endnotes" Target="endnotes.xml"/><Relationship Id="rId12" Type="http://schemas.openxmlformats.org/officeDocument/2006/relationships/hyperlink" Target="http://tdom.org/" TargetMode="External"/><Relationship Id="rId17" Type="http://schemas.openxmlformats.org/officeDocument/2006/relationships/hyperlink" Target="http://sourceforge.net/projects/tcllib/"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uff.magicsplat.com/" TargetMode="External"/><Relationship Id="rId20" Type="http://schemas.openxmlformats.org/officeDocument/2006/relationships/hyperlink" Target="http://docs.activestate.com/activetcl/8.6/tcl/img/doc/img-raw.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wapi.magicsplat.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emethi.de" TargetMode="External"/><Relationship Id="rId23" Type="http://schemas.openxmlformats.org/officeDocument/2006/relationships/hyperlink" Target="http://www.poSoft.de" TargetMode="External"/><Relationship Id="rId10" Type="http://schemas.openxmlformats.org/officeDocument/2006/relationships/hyperlink" Target="http://www.cawt.tcl3d.org/" TargetMode="External"/><Relationship Id="rId19" Type="http://schemas.openxmlformats.org/officeDocument/2006/relationships/hyperlink" Target="http://www.mathworks.com/help/pdf_doc/matlab/matfile_format.pdf" TargetMode="External"/><Relationship Id="rId4" Type="http://schemas.openxmlformats.org/officeDocument/2006/relationships/settings" Target="settings.xml"/><Relationship Id="rId9" Type="http://schemas.openxmlformats.org/officeDocument/2006/relationships/hyperlink" Target="https://sourceforge.net/projects/cawt/" TargetMode="External"/><Relationship Id="rId14" Type="http://schemas.openxmlformats.org/officeDocument/2006/relationships/hyperlink" Target="http://sourceforge.net/projects/tcllib/" TargetMode="External"/><Relationship Id="rId22" Type="http://schemas.openxmlformats.org/officeDocument/2006/relationships/hyperlink" Target="https://wiki.tcl-lang.org/page/Formatting+Rul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11517-1EF8-4F42-8E29-F412FBF8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8076</Words>
  <Characters>50886</Characters>
  <Application>Microsoft Office Word</Application>
  <DocSecurity>0</DocSecurity>
  <Lines>424</Lines>
  <Paragraphs>117</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58845</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32</cp:revision>
  <cp:lastPrinted>2012-11-24T12:35:00Z</cp:lastPrinted>
  <dcterms:created xsi:type="dcterms:W3CDTF">2020-07-29T18:37:00Z</dcterms:created>
  <dcterms:modified xsi:type="dcterms:W3CDTF">2022-04-14T19:02:00Z</dcterms:modified>
</cp:coreProperties>
</file>